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971" w:rsidRPr="004A540E" w:rsidRDefault="00AC3971" w:rsidP="00AC3971">
      <w:pPr>
        <w:pStyle w:val="Default"/>
        <w:pBdr>
          <w:bottom w:val="single" w:sz="12" w:space="1" w:color="auto"/>
        </w:pBdr>
        <w:rPr>
          <w:rFonts w:ascii="Times New Roman" w:hAnsi="Times New Roman" w:cs="Times New Roman"/>
          <w:b/>
          <w:bCs/>
          <w:sz w:val="32"/>
          <w:szCs w:val="32"/>
        </w:rPr>
      </w:pPr>
    </w:p>
    <w:p w:rsidR="00AC3971" w:rsidRDefault="00D720D1" w:rsidP="00AC3971">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2181225</wp:posOffset>
            </wp:positionH>
            <wp:positionV relativeFrom="paragraph">
              <wp:posOffset>144145</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AC3971" w:rsidRPr="00152D29" w:rsidRDefault="00AC3971" w:rsidP="00AC3971">
      <w:pPr>
        <w:pStyle w:val="Default"/>
        <w:jc w:val="center"/>
        <w:rPr>
          <w:rFonts w:ascii="Times New Roman" w:hAnsi="Times New Roman" w:cs="Times New Roman"/>
          <w:b/>
          <w:bCs/>
          <w:sz w:val="32"/>
          <w:szCs w:val="32"/>
          <w:lang w:val="sr-Cyrl-CS"/>
        </w:rPr>
      </w:pPr>
    </w:p>
    <w:p w:rsidR="00AC3971" w:rsidRPr="00152D29" w:rsidRDefault="00AC3971" w:rsidP="00AC3971">
      <w:pPr>
        <w:pStyle w:val="Default"/>
        <w:jc w:val="center"/>
        <w:rPr>
          <w:rFonts w:ascii="Times New Roman" w:hAnsi="Times New Roman" w:cs="Times New Roman"/>
          <w:b/>
          <w:bCs/>
          <w:sz w:val="32"/>
          <w:szCs w:val="32"/>
          <w:lang w:val="sr-Cyrl-CS"/>
        </w:rPr>
      </w:pPr>
    </w:p>
    <w:p w:rsidR="00AC3971" w:rsidRDefault="00AC3971" w:rsidP="00AC3971">
      <w:pPr>
        <w:pStyle w:val="Default"/>
        <w:jc w:val="center"/>
        <w:rPr>
          <w:rFonts w:ascii="Times New Roman" w:hAnsi="Times New Roman" w:cs="Times New Roman"/>
          <w:b/>
          <w:bCs/>
          <w:sz w:val="32"/>
          <w:szCs w:val="32"/>
          <w:lang w:val="sr-Cyrl-CS"/>
        </w:rPr>
      </w:pPr>
    </w:p>
    <w:p w:rsidR="00AC3971" w:rsidRPr="000C532E" w:rsidRDefault="00AC3971" w:rsidP="00AC3971">
      <w:pPr>
        <w:pStyle w:val="Default"/>
        <w:jc w:val="center"/>
        <w:rPr>
          <w:rFonts w:ascii="Times New Roman" w:hAnsi="Times New Roman" w:cs="Times New Roman"/>
          <w:b/>
          <w:bCs/>
          <w:sz w:val="32"/>
          <w:szCs w:val="32"/>
          <w:lang w:val="sr-Cyrl-CS"/>
        </w:rPr>
      </w:pPr>
    </w:p>
    <w:p w:rsidR="00AC3971" w:rsidRPr="00646C0E" w:rsidRDefault="00AC3971" w:rsidP="00AC3971">
      <w:pPr>
        <w:pStyle w:val="Default"/>
        <w:jc w:val="center"/>
        <w:rPr>
          <w:rFonts w:ascii="Times New Roman" w:hAnsi="Times New Roman" w:cs="Times New Roman"/>
          <w:b/>
          <w:bCs/>
          <w:sz w:val="32"/>
          <w:szCs w:val="32"/>
        </w:rPr>
      </w:pPr>
    </w:p>
    <w:p w:rsidR="00AC3971" w:rsidRPr="001835C0" w:rsidRDefault="00AC3971" w:rsidP="00AC3971">
      <w:pPr>
        <w:pStyle w:val="Default"/>
        <w:jc w:val="center"/>
        <w:rPr>
          <w:b/>
          <w:bCs/>
          <w:sz w:val="36"/>
          <w:szCs w:val="36"/>
          <w:lang w:val="sr-Cyrl-CS"/>
        </w:rPr>
      </w:pPr>
      <w:r w:rsidRPr="001835C0">
        <w:rPr>
          <w:b/>
          <w:bCs/>
          <w:sz w:val="36"/>
          <w:szCs w:val="36"/>
          <w:lang w:val="sr-Cyrl-CS"/>
        </w:rPr>
        <w:t>РЕПУБЛИКА СРБИЈА</w:t>
      </w:r>
    </w:p>
    <w:p w:rsidR="00AC3971" w:rsidRPr="001835C0" w:rsidRDefault="00AC3971" w:rsidP="00AC3971">
      <w:pPr>
        <w:pStyle w:val="Default"/>
        <w:tabs>
          <w:tab w:val="left" w:pos="3240"/>
        </w:tabs>
        <w:jc w:val="center"/>
        <w:rPr>
          <w:b/>
          <w:bCs/>
          <w:sz w:val="36"/>
          <w:szCs w:val="36"/>
          <w:lang w:val="sr-Cyrl-CS"/>
        </w:rPr>
      </w:pPr>
      <w:r w:rsidRPr="001835C0">
        <w:rPr>
          <w:b/>
          <w:bCs/>
          <w:sz w:val="36"/>
          <w:szCs w:val="36"/>
          <w:lang w:val="sr-Cyrl-CS"/>
        </w:rPr>
        <w:t>ОПШТИНА БАТОЧИНА</w:t>
      </w:r>
    </w:p>
    <w:p w:rsidR="00AC3971" w:rsidRPr="0018705E" w:rsidRDefault="0018705E" w:rsidP="00AC3971">
      <w:pPr>
        <w:pStyle w:val="Default"/>
        <w:jc w:val="center"/>
        <w:rPr>
          <w:b/>
          <w:bCs/>
          <w:sz w:val="36"/>
          <w:szCs w:val="36"/>
          <w:lang w:val="sr-Cyrl-CS"/>
        </w:rPr>
      </w:pPr>
      <w:r w:rsidRPr="0018705E">
        <w:rPr>
          <w:b/>
          <w:bCs/>
          <w:sz w:val="36"/>
          <w:szCs w:val="36"/>
          <w:lang w:val="sr-Cyrl-CS"/>
        </w:rPr>
        <w:t>ОПШТИНСКА УПРАВА</w:t>
      </w: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03758" w:rsidRDefault="00AC3971" w:rsidP="00AC3971">
      <w:pPr>
        <w:pStyle w:val="Default"/>
        <w:jc w:val="center"/>
        <w:rPr>
          <w:b/>
          <w:bCs/>
          <w:sz w:val="32"/>
          <w:szCs w:val="32"/>
        </w:rPr>
      </w:pPr>
      <w:r w:rsidRPr="001835C0">
        <w:rPr>
          <w:b/>
          <w:bCs/>
          <w:sz w:val="32"/>
          <w:szCs w:val="32"/>
        </w:rPr>
        <w:t>КОНКУРСНА ДОКУМЕНТАЦИЈА</w:t>
      </w:r>
    </w:p>
    <w:p w:rsidR="00D720D1" w:rsidRPr="0044298F" w:rsidRDefault="00D720D1" w:rsidP="00D720D1">
      <w:pPr>
        <w:jc w:val="center"/>
        <w:rPr>
          <w:rFonts w:ascii="Arial" w:hAnsi="Arial" w:cs="Arial"/>
          <w:b/>
          <w:sz w:val="28"/>
          <w:szCs w:val="28"/>
          <w:lang w:val="sr-Cyrl-CS"/>
        </w:rPr>
      </w:pPr>
      <w:r>
        <w:rPr>
          <w:rFonts w:ascii="Arial" w:hAnsi="Arial" w:cs="Arial"/>
          <w:b/>
          <w:sz w:val="28"/>
          <w:szCs w:val="28"/>
          <w:lang w:val="sr-Cyrl-CS"/>
        </w:rPr>
        <w:t xml:space="preserve">БРОЈ </w:t>
      </w:r>
      <w:r w:rsidR="00492B24">
        <w:rPr>
          <w:rFonts w:ascii="Arial" w:hAnsi="Arial" w:cs="Arial"/>
          <w:b/>
          <w:sz w:val="28"/>
          <w:szCs w:val="28"/>
          <w:lang w:val="sr-Cyrl-CS"/>
        </w:rPr>
        <w:t>404-</w:t>
      </w:r>
      <w:bookmarkStart w:id="0" w:name="_GoBack"/>
      <w:bookmarkEnd w:id="0"/>
      <w:r w:rsidR="00B70D47">
        <w:rPr>
          <w:rFonts w:ascii="Arial" w:hAnsi="Arial" w:cs="Arial"/>
          <w:b/>
          <w:sz w:val="28"/>
          <w:szCs w:val="28"/>
        </w:rPr>
        <w:t>114</w:t>
      </w:r>
      <w:r w:rsidRPr="00000E33">
        <w:rPr>
          <w:rFonts w:ascii="Arial" w:hAnsi="Arial" w:cs="Arial"/>
          <w:b/>
          <w:sz w:val="28"/>
          <w:szCs w:val="28"/>
          <w:lang w:val="sr-Cyrl-CS"/>
        </w:rPr>
        <w:t>/</w:t>
      </w:r>
      <w:r w:rsidR="00656DD0">
        <w:rPr>
          <w:rFonts w:ascii="Arial" w:hAnsi="Arial" w:cs="Arial"/>
          <w:b/>
          <w:sz w:val="28"/>
          <w:szCs w:val="28"/>
        </w:rPr>
        <w:t>20</w:t>
      </w:r>
      <w:r w:rsidRPr="00000E33">
        <w:rPr>
          <w:rFonts w:ascii="Arial" w:hAnsi="Arial" w:cs="Arial"/>
          <w:b/>
          <w:sz w:val="28"/>
          <w:szCs w:val="28"/>
          <w:lang w:val="sr-Cyrl-CS"/>
        </w:rPr>
        <w:t>-01</w:t>
      </w:r>
      <w:r w:rsidR="00442ACB">
        <w:rPr>
          <w:rFonts w:ascii="Arial" w:hAnsi="Arial" w:cs="Arial"/>
          <w:b/>
          <w:sz w:val="28"/>
          <w:szCs w:val="28"/>
          <w:lang w:val="sr-Cyrl-CS"/>
        </w:rPr>
        <w:t xml:space="preserve"> ОД </w:t>
      </w:r>
      <w:r w:rsidR="00B70D47">
        <w:rPr>
          <w:rFonts w:ascii="Arial" w:hAnsi="Arial" w:cs="Arial"/>
          <w:b/>
          <w:sz w:val="28"/>
          <w:szCs w:val="28"/>
        </w:rPr>
        <w:t>05</w:t>
      </w:r>
      <w:r w:rsidR="003C7FA5" w:rsidRPr="00E33A67">
        <w:rPr>
          <w:rFonts w:ascii="Arial" w:hAnsi="Arial" w:cs="Arial"/>
          <w:b/>
          <w:sz w:val="28"/>
          <w:szCs w:val="28"/>
          <w:lang w:val="sr-Cyrl-CS"/>
        </w:rPr>
        <w:t>.0</w:t>
      </w:r>
      <w:r w:rsidR="00656DD0">
        <w:rPr>
          <w:rFonts w:ascii="Arial" w:hAnsi="Arial" w:cs="Arial"/>
          <w:b/>
          <w:sz w:val="28"/>
          <w:szCs w:val="28"/>
        </w:rPr>
        <w:t>3</w:t>
      </w:r>
      <w:r w:rsidRPr="00E33A67">
        <w:rPr>
          <w:rFonts w:ascii="Arial" w:hAnsi="Arial" w:cs="Arial"/>
          <w:b/>
          <w:sz w:val="28"/>
          <w:szCs w:val="28"/>
          <w:lang w:val="sr-Cyrl-CS"/>
        </w:rPr>
        <w:t>.20</w:t>
      </w:r>
      <w:r w:rsidR="00656DD0">
        <w:rPr>
          <w:rFonts w:ascii="Arial" w:hAnsi="Arial" w:cs="Arial"/>
          <w:b/>
          <w:sz w:val="28"/>
          <w:szCs w:val="28"/>
        </w:rPr>
        <w:t>20</w:t>
      </w:r>
      <w:r w:rsidRPr="0044298F">
        <w:rPr>
          <w:rFonts w:ascii="Arial" w:hAnsi="Arial" w:cs="Arial"/>
          <w:b/>
          <w:sz w:val="28"/>
          <w:szCs w:val="28"/>
          <w:lang w:val="sr-Cyrl-CS"/>
        </w:rPr>
        <w:t>.ГОДИНЕ</w:t>
      </w:r>
    </w:p>
    <w:p w:rsidR="00D720D1" w:rsidRPr="0044298F" w:rsidRDefault="00D720D1" w:rsidP="00D720D1">
      <w:pPr>
        <w:pStyle w:val="Default"/>
        <w:tabs>
          <w:tab w:val="left" w:pos="2070"/>
        </w:tabs>
        <w:jc w:val="center"/>
        <w:rPr>
          <w:b/>
          <w:sz w:val="28"/>
          <w:szCs w:val="28"/>
          <w:lang w:val="sr-Cyrl-CS"/>
        </w:rPr>
      </w:pPr>
      <w:r w:rsidRPr="0044298F">
        <w:rPr>
          <w:b/>
          <w:sz w:val="28"/>
          <w:szCs w:val="28"/>
          <w:lang w:val="sr-Cyrl-CS"/>
        </w:rPr>
        <w:t>ОТВОРЕНИ ПОСТУПАК ЈАВНЕ НАБАВКЕ РАДОВА</w:t>
      </w:r>
    </w:p>
    <w:p w:rsidR="00D720D1" w:rsidRPr="005756A7" w:rsidRDefault="00D720D1" w:rsidP="00D720D1">
      <w:pPr>
        <w:pStyle w:val="Default"/>
        <w:tabs>
          <w:tab w:val="left" w:pos="2070"/>
        </w:tabs>
        <w:jc w:val="center"/>
        <w:rPr>
          <w:b/>
          <w:sz w:val="28"/>
          <w:szCs w:val="28"/>
          <w:lang w:val="sr-Cyrl-CS"/>
        </w:rPr>
      </w:pPr>
      <w:r w:rsidRPr="001835C0">
        <w:rPr>
          <w:b/>
          <w:sz w:val="28"/>
          <w:szCs w:val="28"/>
          <w:lang w:val="sr-Cyrl-CS"/>
        </w:rPr>
        <w:t xml:space="preserve">НА </w:t>
      </w:r>
      <w:r w:rsidR="003431C3">
        <w:rPr>
          <w:b/>
          <w:sz w:val="28"/>
          <w:szCs w:val="28"/>
        </w:rPr>
        <w:t>РЕХАБИЛИТАЦИЈИ ДЕЛА УЛИЦЕ АЛЕКСАНДРА СИМИЋА И ДЕЛА УЛИЦЕ КНЕЗА МИЛОША ОБРЕНОВИЋА У БАТОЧИНИ</w:t>
      </w:r>
    </w:p>
    <w:p w:rsidR="00AC3971" w:rsidRPr="001835C0" w:rsidRDefault="00AC3971" w:rsidP="00AC3971">
      <w:pPr>
        <w:pStyle w:val="Default"/>
        <w:rPr>
          <w:lang w:val="sr-Cyrl-CS"/>
        </w:rPr>
      </w:pPr>
    </w:p>
    <w:p w:rsidR="00D720D1" w:rsidRDefault="00D720D1" w:rsidP="00DF6300">
      <w:pPr>
        <w:numPr>
          <w:ilvl w:val="0"/>
          <w:numId w:val="2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3C7FA5">
        <w:rPr>
          <w:rFonts w:ascii="Arial" w:hAnsi="Arial" w:cs="Arial"/>
          <w:b/>
          <w:sz w:val="32"/>
          <w:szCs w:val="32"/>
          <w:lang w:val="sr-Cyrl-CS"/>
        </w:rPr>
        <w:t xml:space="preserve">ЈНВВ </w:t>
      </w:r>
      <w:r w:rsidR="00DA6C18">
        <w:rPr>
          <w:rFonts w:ascii="Arial" w:hAnsi="Arial" w:cs="Arial"/>
          <w:b/>
          <w:sz w:val="32"/>
          <w:szCs w:val="32"/>
        </w:rPr>
        <w:t>6</w:t>
      </w:r>
      <w:r w:rsidR="003C7FA5">
        <w:rPr>
          <w:rFonts w:ascii="Arial" w:hAnsi="Arial" w:cs="Arial"/>
          <w:b/>
          <w:sz w:val="32"/>
          <w:szCs w:val="32"/>
          <w:lang w:val="sr-Cyrl-CS"/>
        </w:rPr>
        <w:t>/20</w:t>
      </w:r>
      <w:r w:rsidR="00656DD0">
        <w:rPr>
          <w:rFonts w:ascii="Arial" w:hAnsi="Arial" w:cs="Arial"/>
          <w:b/>
          <w:sz w:val="32"/>
          <w:szCs w:val="32"/>
        </w:rPr>
        <w:t>20</w:t>
      </w:r>
      <w:r w:rsidRPr="00DE0254">
        <w:rPr>
          <w:rFonts w:ascii="Arial" w:hAnsi="Arial" w:cs="Arial"/>
          <w:b/>
          <w:sz w:val="32"/>
          <w:szCs w:val="32"/>
          <w:lang w:val="sr-Cyrl-CS"/>
        </w:rPr>
        <w:t xml:space="preserve">  -</w:t>
      </w:r>
    </w:p>
    <w:p w:rsidR="00D720D1" w:rsidRPr="00DE0254" w:rsidRDefault="00D720D1" w:rsidP="00DF6300">
      <w:pPr>
        <w:numPr>
          <w:ilvl w:val="0"/>
          <w:numId w:val="2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4A540E">
        <w:rPr>
          <w:rFonts w:ascii="Arial" w:hAnsi="Arial" w:cs="Arial"/>
          <w:b/>
          <w:sz w:val="32"/>
          <w:szCs w:val="32"/>
          <w:lang w:val="sr-Cyrl-CS"/>
        </w:rPr>
        <w:t>1.3.</w:t>
      </w:r>
      <w:r w:rsidR="00DA6C18">
        <w:rPr>
          <w:rFonts w:ascii="Arial" w:hAnsi="Arial" w:cs="Arial"/>
          <w:b/>
          <w:sz w:val="32"/>
          <w:szCs w:val="32"/>
        </w:rPr>
        <w:t>8</w:t>
      </w:r>
      <w:r w:rsidR="004A540E">
        <w:rPr>
          <w:rFonts w:ascii="Arial" w:hAnsi="Arial" w:cs="Arial"/>
          <w:b/>
          <w:sz w:val="32"/>
          <w:szCs w:val="32"/>
          <w:lang w:val="sr-Cyrl-CS"/>
        </w:rPr>
        <w:t>/</w:t>
      </w:r>
      <w:r w:rsidR="00656DD0">
        <w:rPr>
          <w:rFonts w:ascii="Arial" w:hAnsi="Arial" w:cs="Arial"/>
          <w:b/>
          <w:sz w:val="32"/>
          <w:szCs w:val="32"/>
        </w:rPr>
        <w:t>20</w:t>
      </w:r>
    </w:p>
    <w:p w:rsidR="00647CFF" w:rsidRDefault="00647CFF" w:rsidP="00A03758">
      <w:pPr>
        <w:pStyle w:val="Default"/>
        <w:jc w:val="center"/>
        <w:rPr>
          <w:b/>
          <w:sz w:val="28"/>
          <w:szCs w:val="28"/>
          <w:lang w:val="en-US"/>
        </w:rPr>
      </w:pPr>
    </w:p>
    <w:p w:rsidR="00AC3971" w:rsidRPr="00152D29" w:rsidRDefault="00AC3971" w:rsidP="00AC3971">
      <w:pPr>
        <w:pStyle w:val="Default"/>
        <w:jc w:val="center"/>
        <w:rPr>
          <w:rFonts w:ascii="Times New Roman" w:hAnsi="Times New Roman" w:cs="Times New Roman"/>
          <w:b/>
        </w:rPr>
      </w:pPr>
    </w:p>
    <w:p w:rsidR="00AC3971" w:rsidRPr="00152D29" w:rsidRDefault="00AC3971" w:rsidP="00AC3971">
      <w:pPr>
        <w:pStyle w:val="Default"/>
        <w:rPr>
          <w:rFonts w:ascii="Times New Roman" w:hAnsi="Times New Roman" w:cs="Times New Roman"/>
          <w:lang w:val="sr-Cyrl-CS"/>
        </w:rPr>
      </w:pPr>
    </w:p>
    <w:p w:rsidR="00AC3971" w:rsidRPr="00152D29" w:rsidRDefault="00AC3971" w:rsidP="00AC3971">
      <w:pPr>
        <w:pStyle w:val="Default"/>
        <w:rPr>
          <w:rFonts w:ascii="Times New Roman" w:hAnsi="Times New Roman" w:cs="Times New Roman"/>
          <w:lang w:val="sr-Cyrl-CS"/>
        </w:rPr>
      </w:pPr>
    </w:p>
    <w:p w:rsidR="00D720D1" w:rsidRPr="00152D29" w:rsidRDefault="00D720D1" w:rsidP="00AC3971">
      <w:pPr>
        <w:pStyle w:val="Default"/>
        <w:rPr>
          <w:rFonts w:ascii="Times New Roman" w:hAnsi="Times New Roman" w:cs="Times New Roman"/>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60"/>
        <w:gridCol w:w="3182"/>
      </w:tblGrid>
      <w:tr w:rsidR="00D720D1" w:rsidRPr="00110CC6" w:rsidTr="008E5A1C">
        <w:trPr>
          <w:trHeight w:val="240"/>
          <w:jc w:val="center"/>
        </w:trPr>
        <w:tc>
          <w:tcPr>
            <w:tcW w:w="3780" w:type="dxa"/>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10" w:history="1">
              <w:r w:rsidRPr="00E0382B">
                <w:rPr>
                  <w:rStyle w:val="Hyperlink"/>
                  <w:rFonts w:ascii="Arial" w:hAnsi="Arial" w:cs="Arial"/>
                  <w:lang w:val="sr-Latn-CS"/>
                </w:rPr>
                <w:t>www.sobatocina.org.rs</w:t>
              </w:r>
            </w:hyperlink>
          </w:p>
        </w:tc>
        <w:tc>
          <w:tcPr>
            <w:tcW w:w="0" w:type="auto"/>
          </w:tcPr>
          <w:p w:rsidR="00D720D1" w:rsidRPr="00E33A67" w:rsidRDefault="00B70D47" w:rsidP="00B70D47">
            <w:pPr>
              <w:suppressAutoHyphens w:val="0"/>
              <w:autoSpaceDE w:val="0"/>
              <w:autoSpaceDN w:val="0"/>
              <w:adjustRightInd w:val="0"/>
              <w:spacing w:line="240" w:lineRule="auto"/>
              <w:rPr>
                <w:rFonts w:ascii="Arial" w:eastAsiaTheme="minorHAnsi" w:hAnsi="Arial" w:cs="Arial"/>
                <w:b/>
                <w:bCs/>
                <w:kern w:val="0"/>
                <w:lang w:val="sr-Cyrl-CS" w:eastAsia="en-US"/>
              </w:rPr>
            </w:pPr>
            <w:r>
              <w:rPr>
                <w:rFonts w:ascii="Arial" w:eastAsiaTheme="minorHAnsi" w:hAnsi="Arial" w:cs="Arial"/>
                <w:b/>
                <w:bCs/>
                <w:kern w:val="0"/>
                <w:lang w:eastAsia="en-US"/>
              </w:rPr>
              <w:t>0</w:t>
            </w:r>
            <w:r>
              <w:rPr>
                <w:rFonts w:ascii="Arial" w:eastAsiaTheme="minorHAnsi" w:hAnsi="Arial" w:cs="Arial"/>
                <w:b/>
                <w:bCs/>
                <w:kern w:val="0"/>
                <w:lang w:val="sr-Cyrl-RS" w:eastAsia="en-US"/>
              </w:rPr>
              <w:t>6</w:t>
            </w:r>
            <w:r w:rsidR="003C7FA5" w:rsidRPr="00E33A67">
              <w:rPr>
                <w:rFonts w:ascii="Arial" w:eastAsiaTheme="minorHAnsi" w:hAnsi="Arial" w:cs="Arial"/>
                <w:b/>
                <w:bCs/>
                <w:kern w:val="0"/>
                <w:lang w:val="sr-Cyrl-CS" w:eastAsia="en-US"/>
              </w:rPr>
              <w:t>.0</w:t>
            </w:r>
            <w:r w:rsidR="00656DD0">
              <w:rPr>
                <w:rFonts w:ascii="Arial" w:eastAsiaTheme="minorHAnsi" w:hAnsi="Arial" w:cs="Arial"/>
                <w:b/>
                <w:bCs/>
                <w:kern w:val="0"/>
                <w:lang w:eastAsia="en-US"/>
              </w:rPr>
              <w:t>3</w:t>
            </w:r>
            <w:r w:rsidR="003C7FA5" w:rsidRPr="00E33A67">
              <w:rPr>
                <w:rFonts w:ascii="Arial" w:eastAsiaTheme="minorHAnsi" w:hAnsi="Arial" w:cs="Arial"/>
                <w:b/>
                <w:bCs/>
                <w:kern w:val="0"/>
                <w:lang w:val="sr-Cyrl-CS" w:eastAsia="en-US"/>
              </w:rPr>
              <w:t>.20</w:t>
            </w:r>
            <w:r w:rsidR="00656DD0">
              <w:rPr>
                <w:rFonts w:ascii="Arial" w:eastAsiaTheme="minorHAnsi" w:hAnsi="Arial" w:cs="Arial"/>
                <w:b/>
                <w:bCs/>
                <w:kern w:val="0"/>
                <w:lang w:eastAsia="en-US"/>
              </w:rPr>
              <w:t>20</w:t>
            </w:r>
            <w:r w:rsidR="00D720D1" w:rsidRPr="00E33A67">
              <w:rPr>
                <w:rFonts w:ascii="Arial" w:eastAsiaTheme="minorHAnsi" w:hAnsi="Arial" w:cs="Arial"/>
                <w:b/>
                <w:bCs/>
                <w:kern w:val="0"/>
                <w:lang w:val="sr-Cyrl-CS" w:eastAsia="en-US"/>
              </w:rPr>
              <w:t>.године</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D720D1" w:rsidRPr="00E33A67" w:rsidRDefault="00B70D47" w:rsidP="00656DD0">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06</w:t>
            </w:r>
            <w:r w:rsidR="00D720D1" w:rsidRPr="00E33A67">
              <w:rPr>
                <w:rFonts w:ascii="Arial" w:eastAsiaTheme="minorHAnsi" w:hAnsi="Arial" w:cs="Arial"/>
                <w:b/>
                <w:bCs/>
                <w:kern w:val="0"/>
                <w:lang w:eastAsia="en-US"/>
              </w:rPr>
              <w:t>.0</w:t>
            </w:r>
            <w:r w:rsidR="00656DD0">
              <w:rPr>
                <w:rFonts w:ascii="Arial" w:eastAsiaTheme="minorHAnsi" w:hAnsi="Arial" w:cs="Arial"/>
                <w:b/>
                <w:bCs/>
                <w:kern w:val="0"/>
                <w:lang w:eastAsia="en-US"/>
              </w:rPr>
              <w:t>4</w:t>
            </w:r>
            <w:r w:rsidR="003C7FA5" w:rsidRPr="00E33A67">
              <w:rPr>
                <w:rFonts w:ascii="Arial" w:eastAsiaTheme="minorHAnsi" w:hAnsi="Arial" w:cs="Arial"/>
                <w:b/>
                <w:bCs/>
                <w:kern w:val="0"/>
                <w:lang w:eastAsia="en-US"/>
              </w:rPr>
              <w:t>.20</w:t>
            </w:r>
            <w:r w:rsidR="00656DD0">
              <w:rPr>
                <w:rFonts w:ascii="Arial" w:eastAsiaTheme="minorHAnsi" w:hAnsi="Arial" w:cs="Arial"/>
                <w:b/>
                <w:bCs/>
                <w:kern w:val="0"/>
                <w:lang w:eastAsia="en-US"/>
              </w:rPr>
              <w:t>20</w:t>
            </w:r>
            <w:r w:rsidR="00D720D1" w:rsidRPr="00E33A67">
              <w:rPr>
                <w:rFonts w:ascii="Arial" w:eastAsiaTheme="minorHAnsi" w:hAnsi="Arial" w:cs="Arial"/>
                <w:b/>
                <w:bCs/>
                <w:kern w:val="0"/>
                <w:lang w:eastAsia="en-US"/>
              </w:rPr>
              <w:t>. године до 1</w:t>
            </w:r>
            <w:r w:rsidR="003C7FA5" w:rsidRPr="00E33A67">
              <w:rPr>
                <w:rFonts w:ascii="Arial" w:eastAsiaTheme="minorHAnsi" w:hAnsi="Arial" w:cs="Arial"/>
                <w:b/>
                <w:bCs/>
                <w:kern w:val="0"/>
                <w:lang w:eastAsia="en-US"/>
              </w:rPr>
              <w:t>0</w:t>
            </w:r>
            <w:r w:rsidR="00D720D1" w:rsidRPr="00E33A67">
              <w:rPr>
                <w:rFonts w:ascii="Arial" w:eastAsiaTheme="minorHAnsi" w:hAnsi="Arial" w:cs="Arial"/>
                <w:b/>
                <w:bCs/>
                <w:kern w:val="0"/>
                <w:lang w:eastAsia="en-US"/>
              </w:rPr>
              <w:t xml:space="preserve">,00 часова </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D720D1" w:rsidRPr="00E33A67" w:rsidRDefault="00B70D47" w:rsidP="00656DD0">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06</w:t>
            </w:r>
            <w:r w:rsidR="003C7FA5" w:rsidRPr="00E33A67">
              <w:rPr>
                <w:rFonts w:ascii="Arial" w:eastAsiaTheme="minorHAnsi" w:hAnsi="Arial" w:cs="Arial"/>
                <w:b/>
                <w:bCs/>
                <w:kern w:val="0"/>
                <w:lang w:eastAsia="en-US"/>
              </w:rPr>
              <w:t>.0</w:t>
            </w:r>
            <w:r w:rsidR="00656DD0">
              <w:rPr>
                <w:rFonts w:ascii="Arial" w:eastAsiaTheme="minorHAnsi" w:hAnsi="Arial" w:cs="Arial"/>
                <w:b/>
                <w:bCs/>
                <w:kern w:val="0"/>
                <w:lang w:eastAsia="en-US"/>
              </w:rPr>
              <w:t>4</w:t>
            </w:r>
            <w:r w:rsidR="00D720D1" w:rsidRPr="00E33A67">
              <w:rPr>
                <w:rFonts w:ascii="Arial" w:eastAsiaTheme="minorHAnsi" w:hAnsi="Arial" w:cs="Arial"/>
                <w:b/>
                <w:bCs/>
                <w:kern w:val="0"/>
                <w:lang w:eastAsia="en-US"/>
              </w:rPr>
              <w:t>.20</w:t>
            </w:r>
            <w:r w:rsidR="00656DD0">
              <w:rPr>
                <w:rFonts w:ascii="Arial" w:eastAsiaTheme="minorHAnsi" w:hAnsi="Arial" w:cs="Arial"/>
                <w:b/>
                <w:bCs/>
                <w:kern w:val="0"/>
                <w:lang w:eastAsia="en-US"/>
              </w:rPr>
              <w:t>20</w:t>
            </w:r>
            <w:r w:rsidR="00D720D1" w:rsidRPr="00E33A67">
              <w:rPr>
                <w:rFonts w:ascii="Arial" w:eastAsiaTheme="minorHAnsi" w:hAnsi="Arial" w:cs="Arial"/>
                <w:b/>
                <w:bCs/>
                <w:kern w:val="0"/>
                <w:lang w:eastAsia="en-US"/>
              </w:rPr>
              <w:t>. године у 1</w:t>
            </w:r>
            <w:r w:rsidR="003C7FA5" w:rsidRPr="00E33A67">
              <w:rPr>
                <w:rFonts w:ascii="Arial" w:eastAsiaTheme="minorHAnsi" w:hAnsi="Arial" w:cs="Arial"/>
                <w:b/>
                <w:bCs/>
                <w:kern w:val="0"/>
                <w:lang w:val="sr-Cyrl-CS" w:eastAsia="en-US"/>
              </w:rPr>
              <w:t>0</w:t>
            </w:r>
            <w:r w:rsidR="00D720D1" w:rsidRPr="00E33A67">
              <w:rPr>
                <w:rFonts w:ascii="Arial" w:eastAsiaTheme="minorHAnsi" w:hAnsi="Arial" w:cs="Arial"/>
                <w:b/>
                <w:bCs/>
                <w:kern w:val="0"/>
                <w:lang w:eastAsia="en-US"/>
              </w:rPr>
              <w:t xml:space="preserve">,30 часова </w:t>
            </w:r>
          </w:p>
        </w:tc>
      </w:tr>
    </w:tbl>
    <w:p w:rsidR="00AC3971" w:rsidRPr="00152D29" w:rsidRDefault="00AC3971" w:rsidP="00AC3971">
      <w:pPr>
        <w:pStyle w:val="Default"/>
        <w:rPr>
          <w:rFonts w:ascii="Times New Roman" w:hAnsi="Times New Roman" w:cs="Times New Roman"/>
          <w:lang w:val="sr-Cyrl-CS"/>
        </w:rPr>
      </w:pPr>
    </w:p>
    <w:p w:rsidR="00AC3971" w:rsidRDefault="00AC3971" w:rsidP="00AC3971">
      <w:pPr>
        <w:pStyle w:val="Default"/>
        <w:rPr>
          <w:rFonts w:ascii="Times New Roman" w:hAnsi="Times New Roman" w:cs="Times New Roman"/>
          <w:lang w:val="sr-Cyrl-CS"/>
        </w:rPr>
      </w:pPr>
    </w:p>
    <w:p w:rsidR="00D720D1" w:rsidRPr="00152D29" w:rsidRDefault="00D720D1" w:rsidP="00AC3971">
      <w:pPr>
        <w:pStyle w:val="Default"/>
        <w:rPr>
          <w:rFonts w:ascii="Times New Roman" w:hAnsi="Times New Roman" w:cs="Times New Roman"/>
          <w:lang w:val="sr-Cyrl-CS"/>
        </w:rPr>
      </w:pPr>
    </w:p>
    <w:p w:rsidR="00A03758" w:rsidRPr="00A85652" w:rsidRDefault="00A03758" w:rsidP="00A03758">
      <w:pPr>
        <w:jc w:val="center"/>
        <w:rPr>
          <w:rFonts w:ascii="Arial" w:hAnsi="Arial" w:cs="Arial"/>
          <w:b/>
          <w:lang w:val="sr-Cyrl-CS"/>
        </w:rPr>
      </w:pPr>
      <w:r w:rsidRPr="003B232C">
        <w:rPr>
          <w:rFonts w:ascii="Arial" w:hAnsi="Arial" w:cs="Arial"/>
          <w:b/>
        </w:rPr>
        <w:t xml:space="preserve">Укупан број страна конкурсне </w:t>
      </w:r>
      <w:r w:rsidRPr="004C5A2F">
        <w:rPr>
          <w:rFonts w:ascii="Arial" w:hAnsi="Arial" w:cs="Arial"/>
          <w:b/>
        </w:rPr>
        <w:t>документације:</w:t>
      </w:r>
      <w:r w:rsidR="00B80587">
        <w:rPr>
          <w:rFonts w:ascii="Arial" w:hAnsi="Arial" w:cs="Arial"/>
          <w:b/>
          <w:lang w:val="sr-Cyrl-CS"/>
        </w:rPr>
        <w:t xml:space="preserve"> </w:t>
      </w:r>
      <w:r w:rsidR="003431C3">
        <w:rPr>
          <w:rFonts w:ascii="Arial" w:hAnsi="Arial" w:cs="Arial"/>
          <w:b/>
          <w:lang w:val="sr-Cyrl-CS"/>
        </w:rPr>
        <w:t>50</w:t>
      </w:r>
      <w:r w:rsidRPr="004C5A2F">
        <w:rPr>
          <w:rFonts w:ascii="Arial" w:hAnsi="Arial" w:cs="Arial"/>
          <w:b/>
        </w:rPr>
        <w:t xml:space="preserve"> стран</w:t>
      </w:r>
      <w:r w:rsidR="00CE7B24">
        <w:rPr>
          <w:rFonts w:ascii="Arial" w:hAnsi="Arial" w:cs="Arial"/>
          <w:b/>
          <w:lang w:val="sr-Cyrl-CS"/>
        </w:rPr>
        <w:t>а</w:t>
      </w:r>
    </w:p>
    <w:p w:rsidR="00D04500" w:rsidRDefault="00D04500" w:rsidP="00AC3971">
      <w:pPr>
        <w:pStyle w:val="Default"/>
        <w:rPr>
          <w:rFonts w:ascii="Times New Roman" w:hAnsi="Times New Roman" w:cs="Times New Roman"/>
          <w:lang w:val="sr-Cyrl-CS"/>
        </w:rPr>
      </w:pPr>
    </w:p>
    <w:p w:rsidR="00D04500" w:rsidRPr="00152D29" w:rsidRDefault="00D04500" w:rsidP="00AC3971">
      <w:pPr>
        <w:pStyle w:val="Default"/>
        <w:rPr>
          <w:rFonts w:ascii="Times New Roman" w:hAnsi="Times New Roman" w:cs="Times New Roman"/>
          <w:lang w:val="sr-Cyrl-CS"/>
        </w:rPr>
      </w:pPr>
    </w:p>
    <w:p w:rsidR="00AC3971" w:rsidRPr="00B80587" w:rsidRDefault="00AC3971" w:rsidP="00AC3971">
      <w:pPr>
        <w:pStyle w:val="Default"/>
        <w:jc w:val="center"/>
        <w:rPr>
          <w:b/>
          <w:lang w:val="sr-Cyrl-CS"/>
        </w:rPr>
      </w:pPr>
      <w:r w:rsidRPr="00B80587">
        <w:rPr>
          <w:b/>
          <w:lang w:val="sr-Cyrl-CS"/>
        </w:rPr>
        <w:t xml:space="preserve">Баточина, </w:t>
      </w:r>
      <w:r w:rsidR="00656DD0">
        <w:rPr>
          <w:b/>
          <w:lang w:val="sr-Cyrl-CS"/>
        </w:rPr>
        <w:t>март</w:t>
      </w:r>
      <w:r w:rsidRPr="00B80587">
        <w:rPr>
          <w:b/>
          <w:lang w:val="sr-Cyrl-CS"/>
        </w:rPr>
        <w:t xml:space="preserve"> 20</w:t>
      </w:r>
      <w:r w:rsidR="00656DD0">
        <w:rPr>
          <w:b/>
        </w:rPr>
        <w:t>20</w:t>
      </w:r>
      <w:r w:rsidRPr="00B80587">
        <w:rPr>
          <w:b/>
          <w:lang w:val="sr-Cyrl-CS"/>
        </w:rPr>
        <w:t>. године</w:t>
      </w:r>
    </w:p>
    <w:p w:rsidR="00656DD0" w:rsidRPr="00176F5A" w:rsidRDefault="00656DD0" w:rsidP="00656DD0">
      <w:pPr>
        <w:pStyle w:val="Heading4"/>
        <w:ind w:left="0" w:firstLine="0"/>
        <w:jc w:val="both"/>
        <w:rPr>
          <w:rFonts w:ascii="Arial" w:hAnsi="Arial" w:cs="Arial"/>
          <w:b w:val="0"/>
          <w:sz w:val="24"/>
          <w:u w:val="none"/>
        </w:rPr>
      </w:pPr>
      <w:r w:rsidRPr="00F83435">
        <w:rPr>
          <w:rFonts w:ascii="Arial" w:eastAsia="TimesNewRomanPSMT" w:hAnsi="Arial" w:cs="Arial"/>
          <w:b w:val="0"/>
          <w:sz w:val="24"/>
          <w:u w:val="none"/>
          <w:lang w:val="ru-RU"/>
        </w:rPr>
        <w:lastRenderedPageBreak/>
        <w:t>На основу чл. 32</w:t>
      </w:r>
      <w:r w:rsidR="00CE74E0">
        <w:rPr>
          <w:rFonts w:ascii="Arial" w:eastAsia="TimesNewRomanPSMT" w:hAnsi="Arial" w:cs="Arial"/>
          <w:b w:val="0"/>
          <w:sz w:val="24"/>
          <w:u w:val="none"/>
        </w:rPr>
        <w:t>.</w:t>
      </w:r>
      <w:r w:rsidRPr="00F83435">
        <w:rPr>
          <w:rFonts w:ascii="Arial" w:eastAsia="TimesNewRomanPSMT" w:hAnsi="Arial" w:cs="Arial"/>
          <w:b w:val="0"/>
          <w:sz w:val="24"/>
          <w:u w:val="none"/>
        </w:rPr>
        <w:t xml:space="preserve"> </w:t>
      </w:r>
      <w:r w:rsidRPr="00F83435">
        <w:rPr>
          <w:rFonts w:ascii="Arial" w:eastAsia="TimesNewRomanPSMT" w:hAnsi="Arial" w:cs="Arial"/>
          <w:b w:val="0"/>
          <w:sz w:val="24"/>
          <w:u w:val="none"/>
          <w:lang w:val="ru-RU"/>
        </w:rPr>
        <w:t>и 61. Закона о јавним набавкама („Сл. гласник РС” бр. 124/2012,</w:t>
      </w:r>
      <w:r w:rsidRPr="00F83435">
        <w:rPr>
          <w:rFonts w:ascii="Arial" w:hAnsi="Arial" w:cs="Arial"/>
          <w:b w:val="0"/>
          <w:noProof/>
          <w:sz w:val="24"/>
          <w:u w:val="none"/>
          <w:lang w:val="sr-Cyrl-CS"/>
        </w:rPr>
        <w:t xml:space="preserve"> 14/2015 и 68/2015</w:t>
      </w:r>
      <w:r w:rsidRPr="00F83435">
        <w:rPr>
          <w:rFonts w:ascii="Arial" w:eastAsia="TimesNewRomanPSMT" w:hAnsi="Arial" w:cs="Arial"/>
          <w:b w:val="0"/>
          <w:sz w:val="24"/>
          <w:u w:val="none"/>
          <w:lang w:val="ru-RU"/>
        </w:rPr>
        <w:t xml:space="preserve"> у даљем тексту: Закон), чл. 2.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83435">
        <w:rPr>
          <w:rFonts w:ascii="Arial" w:hAnsi="Arial" w:cs="Arial"/>
          <w:b w:val="0"/>
          <w:noProof/>
          <w:sz w:val="24"/>
          <w:u w:val="none"/>
          <w:lang w:val="sr-Cyrl-CS"/>
        </w:rPr>
        <w:t>86/2015 и 41/2019</w:t>
      </w:r>
      <w:r w:rsidRPr="00F83435">
        <w:rPr>
          <w:rFonts w:ascii="Arial" w:eastAsia="TimesNewRomanPSMT" w:hAnsi="Arial" w:cs="Arial"/>
          <w:b w:val="0"/>
          <w:sz w:val="24"/>
          <w:u w:val="none"/>
          <w:lang w:val="ru-RU"/>
        </w:rPr>
        <w:t xml:space="preserve">), чл. 33. </w:t>
      </w:r>
      <w:r w:rsidRPr="00F83435">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 xml:space="preserve"> </w:t>
      </w:r>
      <w:r w:rsidRPr="00F83435">
        <w:rPr>
          <w:rFonts w:ascii="Arial" w:hAnsi="Arial" w:cs="Arial"/>
          <w:b w:val="0"/>
          <w:sz w:val="24"/>
          <w:u w:val="none"/>
          <w:lang w:val="ru-RU"/>
        </w:rPr>
        <w:t xml:space="preserve">Одлуке о покретању поступка јавне набавке број </w:t>
      </w:r>
      <w:r w:rsidR="00DA6C18">
        <w:rPr>
          <w:rFonts w:ascii="Arial" w:hAnsi="Arial" w:cs="Arial"/>
          <w:b w:val="0"/>
          <w:sz w:val="24"/>
          <w:u w:val="none"/>
          <w:lang w:val="sr-Cyrl-CS"/>
        </w:rPr>
        <w:t>6</w:t>
      </w:r>
      <w:r w:rsidRPr="00F83435">
        <w:rPr>
          <w:rFonts w:ascii="Arial" w:hAnsi="Arial" w:cs="Arial"/>
          <w:b w:val="0"/>
          <w:sz w:val="24"/>
          <w:u w:val="none"/>
          <w:lang w:val="sr-Cyrl-CS"/>
        </w:rPr>
        <w:t>/2020</w:t>
      </w:r>
      <w:r w:rsidRPr="00F83435">
        <w:rPr>
          <w:rFonts w:ascii="Arial" w:hAnsi="Arial" w:cs="Arial"/>
          <w:b w:val="0"/>
          <w:sz w:val="24"/>
          <w:u w:val="none"/>
          <w:lang w:val="ru-RU"/>
        </w:rPr>
        <w:t xml:space="preserve">, деловодни број </w:t>
      </w:r>
      <w:r w:rsidRPr="00F83435">
        <w:rPr>
          <w:rFonts w:ascii="Arial" w:hAnsi="Arial" w:cs="Arial"/>
          <w:b w:val="0"/>
          <w:sz w:val="24"/>
          <w:u w:val="none"/>
          <w:lang w:val="sr-Cyrl-CS"/>
        </w:rPr>
        <w:t>404-</w:t>
      </w:r>
      <w:r w:rsidR="00B70D47">
        <w:rPr>
          <w:rFonts w:ascii="Arial" w:hAnsi="Arial" w:cs="Arial"/>
          <w:b w:val="0"/>
          <w:sz w:val="24"/>
          <w:u w:val="none"/>
        </w:rPr>
        <w:t>112</w:t>
      </w:r>
      <w:r w:rsidRPr="00F83435">
        <w:rPr>
          <w:rFonts w:ascii="Arial" w:hAnsi="Arial" w:cs="Arial"/>
          <w:b w:val="0"/>
          <w:sz w:val="24"/>
          <w:u w:val="none"/>
          <w:lang w:val="sr-Cyrl-CS"/>
        </w:rPr>
        <w:t xml:space="preserve">/20-01 од </w:t>
      </w:r>
      <w:r w:rsidR="00B70D47" w:rsidRPr="00B70D47">
        <w:rPr>
          <w:rFonts w:ascii="Arial" w:hAnsi="Arial" w:cs="Arial"/>
          <w:b w:val="0"/>
          <w:sz w:val="24"/>
          <w:u w:val="none"/>
        </w:rPr>
        <w:t>05</w:t>
      </w:r>
      <w:r w:rsidRPr="00B70D47">
        <w:rPr>
          <w:rFonts w:ascii="Arial" w:hAnsi="Arial" w:cs="Arial"/>
          <w:b w:val="0"/>
          <w:sz w:val="24"/>
          <w:u w:val="none"/>
          <w:lang w:val="sr-Cyrl-CS"/>
        </w:rPr>
        <w:t>.03</w:t>
      </w:r>
      <w:r w:rsidRPr="00F83435">
        <w:rPr>
          <w:rFonts w:ascii="Arial" w:hAnsi="Arial" w:cs="Arial"/>
          <w:b w:val="0"/>
          <w:sz w:val="24"/>
          <w:u w:val="none"/>
          <w:lang w:val="ru-RU"/>
        </w:rPr>
        <w:t>.</w:t>
      </w:r>
      <w:r w:rsidRPr="00F83435">
        <w:rPr>
          <w:rFonts w:ascii="Arial" w:hAnsi="Arial" w:cs="Arial"/>
          <w:b w:val="0"/>
          <w:sz w:val="24"/>
          <w:u w:val="none"/>
          <w:lang w:val="sr-Cyrl-CS"/>
        </w:rPr>
        <w:t xml:space="preserve">2020. године </w:t>
      </w:r>
      <w:r w:rsidRPr="00F83435">
        <w:rPr>
          <w:rFonts w:ascii="Arial" w:hAnsi="Arial" w:cs="Arial"/>
          <w:b w:val="0"/>
          <w:sz w:val="24"/>
          <w:u w:val="none"/>
          <w:lang w:val="ru-RU"/>
        </w:rPr>
        <w:t>и Решења о образовању комисије за јавну набавку бр</w:t>
      </w:r>
      <w:r w:rsidRPr="00F83435">
        <w:rPr>
          <w:rFonts w:ascii="Arial" w:hAnsi="Arial" w:cs="Arial"/>
          <w:b w:val="0"/>
          <w:sz w:val="24"/>
          <w:u w:val="none"/>
          <w:lang w:val="sr-Cyrl-CS"/>
        </w:rPr>
        <w:t xml:space="preserve">ој </w:t>
      </w:r>
      <w:r w:rsidR="00DA6C18">
        <w:rPr>
          <w:rFonts w:ascii="Arial" w:hAnsi="Arial" w:cs="Arial"/>
          <w:b w:val="0"/>
          <w:sz w:val="24"/>
          <w:u w:val="none"/>
          <w:lang w:val="sr-Cyrl-CS"/>
        </w:rPr>
        <w:t>6</w:t>
      </w:r>
      <w:r w:rsidRPr="00F83435">
        <w:rPr>
          <w:rFonts w:ascii="Arial" w:hAnsi="Arial" w:cs="Arial"/>
          <w:b w:val="0"/>
          <w:sz w:val="24"/>
          <w:u w:val="none"/>
          <w:lang w:val="sr-Cyrl-CS"/>
        </w:rPr>
        <w:t>/2020</w:t>
      </w:r>
      <w:r w:rsidRPr="00F83435">
        <w:rPr>
          <w:rFonts w:ascii="Arial" w:hAnsi="Arial" w:cs="Arial"/>
          <w:b w:val="0"/>
          <w:sz w:val="24"/>
          <w:u w:val="none"/>
          <w:lang w:val="ru-RU"/>
        </w:rPr>
        <w:t xml:space="preserve">, деловодни број </w:t>
      </w:r>
      <w:r w:rsidRPr="00F83435">
        <w:rPr>
          <w:rFonts w:ascii="Arial" w:hAnsi="Arial" w:cs="Arial"/>
          <w:b w:val="0"/>
          <w:sz w:val="24"/>
          <w:u w:val="none"/>
          <w:lang w:val="sr-Cyrl-CS"/>
        </w:rPr>
        <w:t>404-</w:t>
      </w:r>
      <w:r w:rsidR="00B70D47">
        <w:rPr>
          <w:rFonts w:ascii="Arial" w:hAnsi="Arial" w:cs="Arial"/>
          <w:b w:val="0"/>
          <w:sz w:val="24"/>
          <w:u w:val="none"/>
        </w:rPr>
        <w:t>113</w:t>
      </w:r>
      <w:r w:rsidRPr="00F83435">
        <w:rPr>
          <w:rFonts w:ascii="Arial" w:hAnsi="Arial" w:cs="Arial"/>
          <w:b w:val="0"/>
          <w:sz w:val="24"/>
          <w:u w:val="none"/>
          <w:lang w:val="sr-Cyrl-CS"/>
        </w:rPr>
        <w:t xml:space="preserve">/20-01 од </w:t>
      </w:r>
      <w:r w:rsidR="00B70D47">
        <w:rPr>
          <w:rFonts w:ascii="Arial" w:hAnsi="Arial" w:cs="Arial"/>
          <w:b w:val="0"/>
          <w:sz w:val="24"/>
          <w:u w:val="none"/>
        </w:rPr>
        <w:t>05</w:t>
      </w:r>
      <w:r w:rsidRPr="00F83435">
        <w:rPr>
          <w:rFonts w:ascii="Arial" w:hAnsi="Arial" w:cs="Arial"/>
          <w:b w:val="0"/>
          <w:sz w:val="24"/>
          <w:u w:val="none"/>
          <w:lang w:val="sr-Cyrl-CS"/>
        </w:rPr>
        <w:t>.0</w:t>
      </w:r>
      <w:r>
        <w:rPr>
          <w:rFonts w:ascii="Arial" w:hAnsi="Arial" w:cs="Arial"/>
          <w:b w:val="0"/>
          <w:sz w:val="24"/>
          <w:u w:val="none"/>
          <w:lang w:val="sr-Cyrl-CS"/>
        </w:rPr>
        <w:t>3</w:t>
      </w:r>
      <w:r w:rsidRPr="00F83435">
        <w:rPr>
          <w:rFonts w:ascii="Arial" w:hAnsi="Arial" w:cs="Arial"/>
          <w:b w:val="0"/>
          <w:sz w:val="24"/>
          <w:u w:val="none"/>
          <w:lang w:val="sr-Cyrl-CS"/>
        </w:rPr>
        <w:t>.2020. године</w:t>
      </w:r>
      <w:r w:rsidRPr="00F83435">
        <w:rPr>
          <w:rFonts w:ascii="Arial" w:hAnsi="Arial" w:cs="Arial"/>
          <w:b w:val="0"/>
          <w:sz w:val="24"/>
          <w:u w:val="none"/>
          <w:lang w:val="ru-RU"/>
        </w:rPr>
        <w:t>, припрем</w:t>
      </w:r>
      <w:r w:rsidRPr="00F83435">
        <w:rPr>
          <w:rFonts w:ascii="Arial" w:hAnsi="Arial" w:cs="Arial"/>
          <w:b w:val="0"/>
          <w:sz w:val="24"/>
          <w:u w:val="none"/>
          <w:lang w:val="sr-Cyrl-CS"/>
        </w:rPr>
        <w:t>љ</w:t>
      </w:r>
      <w:r w:rsidRPr="00F83435">
        <w:rPr>
          <w:rFonts w:ascii="Arial" w:hAnsi="Arial" w:cs="Arial"/>
          <w:b w:val="0"/>
          <w:sz w:val="24"/>
          <w:u w:val="none"/>
          <w:lang w:val="ru-RU"/>
        </w:rPr>
        <w:t>ена је:</w:t>
      </w:r>
    </w:p>
    <w:p w:rsidR="00AC3971" w:rsidRPr="007E65F5" w:rsidRDefault="00AC3971" w:rsidP="00AC3971">
      <w:pPr>
        <w:jc w:val="both"/>
        <w:rPr>
          <w:rFonts w:ascii="Arial" w:eastAsia="TimesNewRomanPSMT" w:hAnsi="Arial" w:cs="Arial"/>
          <w:lang w:val="sr-Cyrl-CS"/>
        </w:rPr>
      </w:pPr>
      <w:r w:rsidRPr="008566BF">
        <w:rPr>
          <w:rFonts w:ascii="Arial" w:eastAsia="TimesNewRomanPSMT" w:hAnsi="Arial" w:cs="Arial"/>
          <w:lang w:val="ru-RU"/>
        </w:rPr>
        <w:t xml:space="preserve">    </w:t>
      </w:r>
      <w:r w:rsidR="003431C3">
        <w:rPr>
          <w:rFonts w:ascii="Arial" w:eastAsia="TimesNewRomanPSMT" w:hAnsi="Arial" w:cs="Arial"/>
          <w:lang w:val="ru-RU"/>
        </w:rPr>
        <w:t xml:space="preserve">                        </w:t>
      </w:r>
      <w:r w:rsidRPr="008566BF">
        <w:rPr>
          <w:rFonts w:ascii="Arial" w:eastAsia="TimesNewRomanPSMT" w:hAnsi="Arial" w:cs="Arial"/>
          <w:lang w:val="ru-RU"/>
        </w:rPr>
        <w:t xml:space="preserve">                                                                                                                                                                                                            </w:t>
      </w:r>
    </w:p>
    <w:p w:rsidR="00656DD0" w:rsidRDefault="00AC3971" w:rsidP="00A03758">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r w:rsidR="00A03758">
        <w:rPr>
          <w:rFonts w:ascii="Arial" w:eastAsia="TimesNewRomanPS-BoldMT" w:hAnsi="Arial" w:cs="Arial"/>
          <w:b/>
          <w:bCs/>
          <w:lang w:val="ru-RU"/>
        </w:rPr>
        <w:t xml:space="preserve"> </w:t>
      </w:r>
    </w:p>
    <w:p w:rsidR="00AC3971" w:rsidRPr="00656DD0" w:rsidRDefault="00A03758" w:rsidP="00656DD0">
      <w:pPr>
        <w:shd w:val="clear" w:color="auto" w:fill="C6D9F1"/>
        <w:jc w:val="center"/>
        <w:rPr>
          <w:rFonts w:ascii="Arial" w:eastAsia="TimesNewRomanPS-BoldMT" w:hAnsi="Arial" w:cs="Arial"/>
          <w:b/>
          <w:bCs/>
          <w:lang w:val="sr-Cyrl-CS"/>
        </w:rPr>
      </w:pPr>
      <w:r>
        <w:rPr>
          <w:rFonts w:ascii="Arial" w:eastAsia="TimesNewRomanPS-BoldMT" w:hAnsi="Arial" w:cs="Arial"/>
          <w:b/>
          <w:bCs/>
          <w:lang w:val="sr-Cyrl-CS"/>
        </w:rPr>
        <w:t xml:space="preserve">бр. </w:t>
      </w:r>
      <w:r w:rsidR="00002459">
        <w:rPr>
          <w:rFonts w:ascii="Arial" w:eastAsia="TimesNewRomanPS-BoldMT" w:hAnsi="Arial" w:cs="Arial"/>
          <w:b/>
          <w:bCs/>
          <w:lang w:val="sr-Cyrl-CS"/>
        </w:rPr>
        <w:t>404</w:t>
      </w:r>
      <w:r w:rsidR="00002459" w:rsidRPr="00B70D47">
        <w:rPr>
          <w:rFonts w:ascii="Arial" w:eastAsia="TimesNewRomanPS-BoldMT" w:hAnsi="Arial" w:cs="Arial"/>
          <w:b/>
          <w:bCs/>
          <w:lang w:val="sr-Cyrl-CS"/>
        </w:rPr>
        <w:t>-</w:t>
      </w:r>
      <w:r w:rsidR="00B70D47" w:rsidRPr="00B70D47">
        <w:rPr>
          <w:rFonts w:ascii="Arial" w:eastAsia="TimesNewRomanPS-BoldMT" w:hAnsi="Arial" w:cs="Arial"/>
          <w:b/>
          <w:bCs/>
          <w:lang w:val="sr-Cyrl-CS"/>
        </w:rPr>
        <w:t>1</w:t>
      </w:r>
      <w:r w:rsidR="00B70D47" w:rsidRPr="00B70D47">
        <w:rPr>
          <w:rFonts w:ascii="Arial" w:eastAsia="TimesNewRomanPS-BoldMT" w:hAnsi="Arial" w:cs="Arial"/>
          <w:b/>
          <w:bCs/>
        </w:rPr>
        <w:t>14</w:t>
      </w:r>
      <w:r w:rsidR="00002459" w:rsidRPr="00B70D47">
        <w:rPr>
          <w:rFonts w:ascii="Arial" w:eastAsia="TimesNewRomanPS-BoldMT" w:hAnsi="Arial" w:cs="Arial"/>
          <w:b/>
          <w:bCs/>
          <w:lang w:val="sr-Cyrl-CS"/>
        </w:rPr>
        <w:t>/</w:t>
      </w:r>
      <w:r w:rsidR="00656DD0" w:rsidRPr="00B70D47">
        <w:rPr>
          <w:rFonts w:ascii="Arial" w:eastAsia="TimesNewRomanPS-BoldMT" w:hAnsi="Arial" w:cs="Arial"/>
          <w:b/>
          <w:bCs/>
          <w:lang w:val="sr-Cyrl-CS"/>
        </w:rPr>
        <w:t>20</w:t>
      </w:r>
      <w:r w:rsidR="00002459">
        <w:rPr>
          <w:rFonts w:ascii="Arial" w:eastAsia="TimesNewRomanPS-BoldMT" w:hAnsi="Arial" w:cs="Arial"/>
          <w:b/>
          <w:bCs/>
          <w:lang w:val="sr-Cyrl-CS"/>
        </w:rPr>
        <w:t>-01</w:t>
      </w:r>
      <w:r w:rsidRPr="00282FDD">
        <w:rPr>
          <w:rFonts w:ascii="Arial" w:eastAsia="TimesNewRomanPS-BoldMT" w:hAnsi="Arial" w:cs="Arial"/>
          <w:b/>
          <w:bCs/>
          <w:lang w:val="sr-Cyrl-CS"/>
        </w:rPr>
        <w:t xml:space="preserve"> од </w:t>
      </w:r>
      <w:r w:rsidR="00B70D47">
        <w:rPr>
          <w:rFonts w:ascii="Arial" w:eastAsia="TimesNewRomanPS-BoldMT" w:hAnsi="Arial" w:cs="Arial"/>
          <w:b/>
          <w:bCs/>
        </w:rPr>
        <w:t>05</w:t>
      </w:r>
      <w:r w:rsidR="0018705E" w:rsidRPr="00E33A67">
        <w:rPr>
          <w:rFonts w:ascii="Arial" w:eastAsia="TimesNewRomanPS-BoldMT" w:hAnsi="Arial" w:cs="Arial"/>
          <w:b/>
          <w:bCs/>
          <w:lang w:val="sr-Cyrl-CS"/>
        </w:rPr>
        <w:t>.</w:t>
      </w:r>
      <w:r w:rsidR="0025640F" w:rsidRPr="00E33A67">
        <w:rPr>
          <w:rFonts w:ascii="Arial" w:eastAsia="TimesNewRomanPS-BoldMT" w:hAnsi="Arial" w:cs="Arial"/>
          <w:b/>
          <w:bCs/>
          <w:lang w:val="sr-Cyrl-CS"/>
        </w:rPr>
        <w:t>0</w:t>
      </w:r>
      <w:r w:rsidR="00656DD0">
        <w:rPr>
          <w:rFonts w:ascii="Arial" w:eastAsia="TimesNewRomanPS-BoldMT" w:hAnsi="Arial" w:cs="Arial"/>
          <w:b/>
          <w:bCs/>
          <w:lang w:val="sr-Cyrl-CS"/>
        </w:rPr>
        <w:t>3</w:t>
      </w:r>
      <w:r w:rsidR="00002459" w:rsidRPr="00E33A67">
        <w:rPr>
          <w:rFonts w:ascii="Arial" w:eastAsia="TimesNewRomanPS-BoldMT" w:hAnsi="Arial" w:cs="Arial"/>
          <w:b/>
          <w:bCs/>
          <w:lang w:val="sr-Cyrl-CS"/>
        </w:rPr>
        <w:t>.20</w:t>
      </w:r>
      <w:r w:rsidR="00656DD0">
        <w:rPr>
          <w:rFonts w:ascii="Arial" w:eastAsia="TimesNewRomanPS-BoldMT" w:hAnsi="Arial" w:cs="Arial"/>
          <w:b/>
          <w:bCs/>
          <w:lang w:val="sr-Cyrl-CS"/>
        </w:rPr>
        <w:t>20</w:t>
      </w:r>
      <w:r w:rsidRPr="00E33A67">
        <w:rPr>
          <w:rFonts w:ascii="Arial" w:eastAsia="TimesNewRomanPS-BoldMT" w:hAnsi="Arial" w:cs="Arial"/>
          <w:b/>
          <w:bCs/>
          <w:lang w:val="sr-Cyrl-CS"/>
        </w:rPr>
        <w:t>.</w:t>
      </w:r>
    </w:p>
    <w:p w:rsidR="00656DD0" w:rsidRPr="00CE74E0" w:rsidRDefault="00AC3971" w:rsidP="008826E7">
      <w:pPr>
        <w:shd w:val="clear" w:color="auto" w:fill="C6D9F1"/>
        <w:jc w:val="center"/>
        <w:rPr>
          <w:rFonts w:ascii="Arial" w:eastAsia="TimesNewRomanPS-BoldMT" w:hAnsi="Arial" w:cs="Arial"/>
          <w:b/>
          <w:bCs/>
        </w:rPr>
      </w:pPr>
      <w:r>
        <w:rPr>
          <w:rFonts w:ascii="Arial" w:eastAsia="TimesNewRomanPS-BoldMT" w:hAnsi="Arial" w:cs="Arial"/>
          <w:b/>
          <w:bCs/>
          <w:lang w:val="sr-Cyrl-CS"/>
        </w:rPr>
        <w:t xml:space="preserve">у отвореном поступку за </w:t>
      </w:r>
      <w:r w:rsidR="00CE74E0">
        <w:rPr>
          <w:rFonts w:ascii="Arial" w:eastAsia="TimesNewRomanPS-BoldMT" w:hAnsi="Arial" w:cs="Arial"/>
          <w:b/>
          <w:bCs/>
          <w:lang w:val="ru-RU"/>
        </w:rPr>
        <w:t>јавну набавк</w:t>
      </w:r>
      <w:r w:rsidR="00CE74E0">
        <w:rPr>
          <w:rFonts w:ascii="Arial" w:eastAsia="TimesNewRomanPS-BoldMT" w:hAnsi="Arial" w:cs="Arial"/>
          <w:b/>
          <w:bCs/>
        </w:rPr>
        <w:t>e</w:t>
      </w:r>
    </w:p>
    <w:p w:rsidR="003431C3" w:rsidRDefault="00AC3971" w:rsidP="008826E7">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 xml:space="preserve"> </w:t>
      </w:r>
      <w:r w:rsidR="005756A7">
        <w:rPr>
          <w:rFonts w:ascii="Arial" w:eastAsia="TimesNewRomanPS-BoldMT" w:hAnsi="Arial" w:cs="Arial"/>
          <w:b/>
          <w:bCs/>
          <w:lang w:val="ru-RU"/>
        </w:rPr>
        <w:t xml:space="preserve">Радова на </w:t>
      </w:r>
      <w:r w:rsidR="003431C3">
        <w:rPr>
          <w:rFonts w:ascii="Arial" w:eastAsia="TimesNewRomanPS-BoldMT" w:hAnsi="Arial" w:cs="Arial"/>
          <w:b/>
          <w:bCs/>
          <w:lang w:val="ru-RU"/>
        </w:rPr>
        <w:t xml:space="preserve">рехабилитацији дела улице Александра Симића </w:t>
      </w:r>
    </w:p>
    <w:p w:rsidR="009B10F7" w:rsidRDefault="003431C3" w:rsidP="008826E7">
      <w:pPr>
        <w:shd w:val="clear" w:color="auto" w:fill="C6D9F1"/>
        <w:jc w:val="center"/>
        <w:rPr>
          <w:rFonts w:ascii="Arial" w:eastAsia="TimesNewRomanPS-BoldMT" w:hAnsi="Arial" w:cs="Arial"/>
          <w:b/>
          <w:bCs/>
        </w:rPr>
      </w:pPr>
      <w:r>
        <w:rPr>
          <w:rFonts w:ascii="Arial" w:eastAsia="TimesNewRomanPS-BoldMT" w:hAnsi="Arial" w:cs="Arial"/>
          <w:b/>
          <w:bCs/>
          <w:lang w:val="ru-RU"/>
        </w:rPr>
        <w:t>и дела улице Кнеза Милоша Обреновића у Баточини</w:t>
      </w:r>
      <w:r w:rsidR="00647CFF">
        <w:rPr>
          <w:rFonts w:ascii="Arial" w:eastAsia="TimesNewRomanPS-BoldMT" w:hAnsi="Arial" w:cs="Arial"/>
          <w:b/>
          <w:bCs/>
        </w:rPr>
        <w:t>,</w:t>
      </w:r>
    </w:p>
    <w:p w:rsidR="00AC3971" w:rsidRPr="008566BF" w:rsidRDefault="00C02E11" w:rsidP="008826E7">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 </w:t>
      </w:r>
      <w:r w:rsidR="00AC3971" w:rsidRPr="008566BF">
        <w:rPr>
          <w:rFonts w:ascii="Arial" w:eastAsia="TimesNewRomanPS-BoldMT" w:hAnsi="Arial" w:cs="Arial"/>
          <w:b/>
          <w:bCs/>
          <w:lang w:val="ru-RU"/>
        </w:rPr>
        <w:t>ЈН бр.</w:t>
      </w:r>
      <w:r w:rsidR="00AC3971">
        <w:rPr>
          <w:rFonts w:ascii="Arial" w:eastAsia="TimesNewRomanPS-BoldMT" w:hAnsi="Arial" w:cs="Arial"/>
          <w:b/>
          <w:bCs/>
          <w:lang w:val="sr-Cyrl-CS"/>
        </w:rPr>
        <w:t xml:space="preserve"> </w:t>
      </w:r>
      <w:r w:rsidR="00DA6C18">
        <w:rPr>
          <w:rFonts w:ascii="Arial" w:eastAsia="TimesNewRomanPS-BoldMT" w:hAnsi="Arial" w:cs="Arial"/>
          <w:b/>
          <w:bCs/>
          <w:lang w:val="sr-Cyrl-CS"/>
        </w:rPr>
        <w:t>6/</w:t>
      </w:r>
      <w:r w:rsidR="003C7FA5">
        <w:rPr>
          <w:rFonts w:ascii="Arial" w:eastAsia="TimesNewRomanPS-BoldMT" w:hAnsi="Arial" w:cs="Arial"/>
          <w:b/>
          <w:bCs/>
          <w:lang w:val="sr-Cyrl-CS"/>
        </w:rPr>
        <w:t>20</w:t>
      </w:r>
      <w:r w:rsidR="00656DD0">
        <w:rPr>
          <w:rFonts w:ascii="Arial" w:eastAsia="TimesNewRomanPS-BoldMT" w:hAnsi="Arial" w:cs="Arial"/>
          <w:b/>
          <w:bCs/>
          <w:lang w:val="sr-Cyrl-CS"/>
        </w:rPr>
        <w:t>20</w:t>
      </w:r>
      <w:r w:rsidR="00AC3971">
        <w:rPr>
          <w:rFonts w:ascii="Arial" w:eastAsia="TimesNewRomanPS-BoldMT" w:hAnsi="Arial" w:cs="Arial"/>
          <w:b/>
          <w:bCs/>
          <w:lang w:val="sr-Cyrl-CS"/>
        </w:rPr>
        <w:t xml:space="preserve"> </w:t>
      </w:r>
    </w:p>
    <w:p w:rsidR="00B13DAB" w:rsidRPr="00DA6C18" w:rsidRDefault="00B13DAB" w:rsidP="00AC3971">
      <w:pPr>
        <w:jc w:val="both"/>
        <w:rPr>
          <w:rFonts w:ascii="Arial" w:eastAsia="TimesNewRomanPS-BoldMT" w:hAnsi="Arial" w:cs="Arial"/>
          <w:b/>
          <w:bCs/>
          <w:color w:val="FF0000"/>
          <w:lang w:val="sr-Cyrl-CS"/>
        </w:rPr>
      </w:pPr>
    </w:p>
    <w:p w:rsidR="00C755C5" w:rsidRPr="00656DD0" w:rsidRDefault="00AC3971" w:rsidP="00AC3971">
      <w:pPr>
        <w:jc w:val="both"/>
        <w:rPr>
          <w:rFonts w:ascii="Arial" w:eastAsia="TimesNewRomanPSMT" w:hAnsi="Arial" w:cs="Arial"/>
        </w:rPr>
      </w:pPr>
      <w:r>
        <w:rPr>
          <w:rFonts w:ascii="Arial" w:eastAsia="TimesNewRomanPSMT" w:hAnsi="Arial" w:cs="Arial"/>
        </w:rPr>
        <w:t>Конкурсна документација садржи:</w:t>
      </w:r>
    </w:p>
    <w:tbl>
      <w:tblPr>
        <w:tblW w:w="9590" w:type="dxa"/>
        <w:tblInd w:w="-318" w:type="dxa"/>
        <w:tblLayout w:type="fixed"/>
        <w:tblLook w:val="0000" w:firstRow="0" w:lastRow="0" w:firstColumn="0" w:lastColumn="0" w:noHBand="0" w:noVBand="0"/>
      </w:tblPr>
      <w:tblGrid>
        <w:gridCol w:w="1560"/>
        <w:gridCol w:w="6804"/>
        <w:gridCol w:w="1226"/>
      </w:tblGrid>
      <w:tr w:rsidR="00AC3971" w:rsidTr="00CE7B24">
        <w:trPr>
          <w:trHeight w:val="332"/>
        </w:trPr>
        <w:tc>
          <w:tcPr>
            <w:tcW w:w="1560" w:type="dxa"/>
            <w:tcBorders>
              <w:top w:val="single" w:sz="4" w:space="0" w:color="000000"/>
              <w:left w:val="single" w:sz="4" w:space="0" w:color="000000"/>
              <w:bottom w:val="single" w:sz="4" w:space="0" w:color="000000"/>
            </w:tcBorders>
            <w:shd w:val="clear" w:color="auto" w:fill="auto"/>
          </w:tcPr>
          <w:p w:rsidR="00AC3971" w:rsidRDefault="00AC3971" w:rsidP="00F67E06">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C3971" w:rsidRDefault="00AC3971" w:rsidP="00F67E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Default="00AC3971" w:rsidP="00F67E06">
            <w:pPr>
              <w:jc w:val="center"/>
              <w:rPr>
                <w:rFonts w:ascii="Arial" w:hAnsi="Arial" w:cs="Arial"/>
                <w:bCs/>
                <w:iCs/>
                <w:sz w:val="28"/>
                <w:szCs w:val="28"/>
              </w:rPr>
            </w:pPr>
            <w:r>
              <w:rPr>
                <w:rFonts w:ascii="Arial" w:eastAsia="TimesNewRomanPSMT" w:hAnsi="Arial" w:cs="Arial"/>
                <w:b/>
                <w:i/>
              </w:rPr>
              <w:t>Страна</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F67E06">
            <w:pPr>
              <w:snapToGrid w:val="0"/>
              <w:jc w:val="center"/>
              <w:rPr>
                <w:rFonts w:ascii="Arial" w:eastAsia="TimesNewRomanPSMT" w:hAnsi="Arial" w:cs="Arial"/>
              </w:rPr>
            </w:pPr>
            <w:r>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C8588E" w:rsidRDefault="00867464" w:rsidP="00F67E06">
            <w:pPr>
              <w:snapToGrid w:val="0"/>
              <w:jc w:val="center"/>
              <w:rPr>
                <w:rFonts w:ascii="Arial" w:hAnsi="Arial" w:cs="Arial"/>
                <w:bCs/>
                <w:iCs/>
                <w:lang w:val="sr-Cyrl-CS"/>
              </w:rPr>
            </w:pPr>
            <w:r w:rsidRPr="00C8588E">
              <w:rPr>
                <w:rFonts w:ascii="Arial" w:hAnsi="Arial" w:cs="Arial"/>
                <w:bCs/>
                <w:iCs/>
                <w:lang w:val="sr-Cyrl-CS"/>
              </w:rPr>
              <w:t>3</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F67E06">
            <w:pPr>
              <w:snapToGrid w:val="0"/>
              <w:jc w:val="center"/>
              <w:rPr>
                <w:rFonts w:ascii="Arial" w:eastAsia="TimesNewRomanPSMT" w:hAnsi="Arial" w:cs="Arial"/>
              </w:rPr>
            </w:pPr>
            <w:r>
              <w:rPr>
                <w:rFonts w:ascii="Arial" w:eastAsia="TimesNewRomanPSMT" w:hAnsi="Arial" w:cs="Arial"/>
              </w:rPr>
              <w:t>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C8588E" w:rsidRDefault="00867464" w:rsidP="00F67E06">
            <w:pPr>
              <w:snapToGrid w:val="0"/>
              <w:jc w:val="center"/>
              <w:rPr>
                <w:rFonts w:ascii="Arial" w:eastAsia="TimesNewRomanPSMT" w:hAnsi="Arial" w:cs="Arial"/>
                <w:lang w:val="sr-Cyrl-CS"/>
              </w:rPr>
            </w:pPr>
            <w:r w:rsidRPr="00C8588E">
              <w:rPr>
                <w:rFonts w:ascii="Arial" w:eastAsia="TimesNewRomanPSMT" w:hAnsi="Arial" w:cs="Arial"/>
                <w:lang w:val="sr-Cyrl-CS"/>
              </w:rPr>
              <w:t>3</w:t>
            </w:r>
          </w:p>
        </w:tc>
      </w:tr>
      <w:tr w:rsidR="00AC3971" w:rsidTr="0045412A">
        <w:tc>
          <w:tcPr>
            <w:tcW w:w="1560" w:type="dxa"/>
            <w:tcBorders>
              <w:top w:val="single" w:sz="4" w:space="0" w:color="000000"/>
              <w:left w:val="single" w:sz="4" w:space="0" w:color="000000"/>
              <w:bottom w:val="single" w:sz="4" w:space="0" w:color="000000"/>
            </w:tcBorders>
            <w:shd w:val="clear" w:color="auto" w:fill="auto"/>
          </w:tcPr>
          <w:p w:rsidR="00AC3971" w:rsidRDefault="00CE7B24" w:rsidP="00F67E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00AA62FC">
              <w:rPr>
                <w:rFonts w:ascii="Arial" w:eastAsia="TimesNewRomanPSMT" w:hAnsi="Arial" w:cs="Arial"/>
              </w:rPr>
              <w:t>о</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51580" w:rsidRPr="00C8588E" w:rsidRDefault="003431C3"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C755C5" w:rsidTr="0045412A">
        <w:tc>
          <w:tcPr>
            <w:tcW w:w="1560" w:type="dxa"/>
            <w:tcBorders>
              <w:top w:val="single" w:sz="4" w:space="0" w:color="000000"/>
              <w:left w:val="single" w:sz="4" w:space="0" w:color="000000"/>
              <w:bottom w:val="single" w:sz="4" w:space="0" w:color="000000"/>
            </w:tcBorders>
            <w:shd w:val="clear" w:color="auto" w:fill="auto"/>
          </w:tcPr>
          <w:p w:rsidR="00C755C5" w:rsidRDefault="00CE7B24" w:rsidP="00C755C5">
            <w:pPr>
              <w:snapToGrid w:val="0"/>
              <w:jc w:val="center"/>
              <w:rPr>
                <w:rFonts w:ascii="Arial" w:eastAsia="TimesNewRomanPSMT" w:hAnsi="Arial" w:cs="Arial"/>
              </w:rPr>
            </w:pPr>
            <w:r>
              <w:rPr>
                <w:rFonts w:ascii="Arial" w:eastAsia="TimesNewRomanPSMT" w:hAnsi="Arial" w:cs="Arial"/>
              </w:rPr>
              <w:t>IV</w:t>
            </w:r>
          </w:p>
        </w:tc>
        <w:tc>
          <w:tcPr>
            <w:tcW w:w="6804" w:type="dxa"/>
            <w:tcBorders>
              <w:top w:val="single" w:sz="4" w:space="0" w:color="000000"/>
              <w:left w:val="single" w:sz="4" w:space="0" w:color="000000"/>
              <w:bottom w:val="single" w:sz="4" w:space="0" w:color="000000"/>
            </w:tcBorders>
            <w:shd w:val="clear" w:color="auto" w:fill="auto"/>
          </w:tcPr>
          <w:p w:rsidR="00C755C5" w:rsidRPr="008566BF" w:rsidRDefault="00C755C5" w:rsidP="00F67E06">
            <w:pPr>
              <w:snapToGrid w:val="0"/>
              <w:rPr>
                <w:rFonts w:ascii="Arial" w:eastAsia="TimesNewRomanPSMT" w:hAnsi="Arial" w:cs="Arial"/>
                <w:lang w:val="ru-RU"/>
              </w:rPr>
            </w:pPr>
            <w:r>
              <w:rPr>
                <w:rFonts w:ascii="Arial" w:eastAsia="TimesNewRomanPSMT" w:hAnsi="Arial" w:cs="Arial"/>
                <w:lang w:val="ru-RU"/>
              </w:rPr>
              <w:t>Спецификација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755C5" w:rsidRPr="00C8588E" w:rsidRDefault="003431C3" w:rsidP="0045412A">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C3971" w:rsidRPr="00CB0938" w:rsidTr="0045412A">
        <w:tc>
          <w:tcPr>
            <w:tcW w:w="1560" w:type="dxa"/>
            <w:tcBorders>
              <w:top w:val="single" w:sz="4" w:space="0" w:color="000000"/>
              <w:left w:val="single" w:sz="4" w:space="0" w:color="000000"/>
              <w:bottom w:val="single" w:sz="4" w:space="0" w:color="000000"/>
            </w:tcBorders>
            <w:shd w:val="clear" w:color="auto" w:fill="auto"/>
          </w:tcPr>
          <w:p w:rsidR="00AC3971" w:rsidRPr="00CB0938" w:rsidRDefault="00CE7B24" w:rsidP="00F67E06">
            <w:pPr>
              <w:snapToGrid w:val="0"/>
              <w:jc w:val="center"/>
              <w:rPr>
                <w:rFonts w:ascii="Arial" w:eastAsia="TimesNewRomanPSMT" w:hAnsi="Arial" w:cs="Arial"/>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C3971" w:rsidRPr="00CB0938" w:rsidRDefault="00F85223" w:rsidP="00F67E06">
            <w:pPr>
              <w:snapToGrid w:val="0"/>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C3971" w:rsidRPr="00C8588E" w:rsidRDefault="003431C3"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8</w:t>
            </w:r>
          </w:p>
        </w:tc>
      </w:tr>
      <w:tr w:rsidR="00F85223" w:rsidRPr="00CB0938" w:rsidTr="0045412A">
        <w:tc>
          <w:tcPr>
            <w:tcW w:w="1560" w:type="dxa"/>
            <w:tcBorders>
              <w:top w:val="single" w:sz="4" w:space="0" w:color="000000"/>
              <w:left w:val="single" w:sz="4" w:space="0" w:color="000000"/>
              <w:bottom w:val="single" w:sz="4" w:space="0" w:color="000000"/>
            </w:tcBorders>
            <w:shd w:val="clear" w:color="auto" w:fill="auto"/>
          </w:tcPr>
          <w:p w:rsidR="00F85223" w:rsidRPr="00CB0938" w:rsidRDefault="00CE7B24" w:rsidP="007D3ED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F85223" w:rsidRPr="00CB0938" w:rsidRDefault="00F85223" w:rsidP="00F67E06">
            <w:pPr>
              <w:snapToGrid w:val="0"/>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B0938" w:rsidRPr="00C8588E" w:rsidRDefault="003431C3"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8</w:t>
            </w:r>
          </w:p>
        </w:tc>
      </w:tr>
      <w:tr w:rsidR="0023103F" w:rsidRPr="00CB0938" w:rsidTr="0045412A">
        <w:tc>
          <w:tcPr>
            <w:tcW w:w="1560" w:type="dxa"/>
            <w:tcBorders>
              <w:top w:val="single" w:sz="4" w:space="0" w:color="000000"/>
              <w:left w:val="single" w:sz="4" w:space="0" w:color="000000"/>
              <w:bottom w:val="single" w:sz="4" w:space="0" w:color="000000"/>
            </w:tcBorders>
            <w:shd w:val="clear" w:color="auto" w:fill="auto"/>
          </w:tcPr>
          <w:p w:rsidR="0023103F" w:rsidRPr="00CB0938" w:rsidRDefault="00CE7B24" w:rsidP="007D3EDD">
            <w:pPr>
              <w:snapToGrid w:val="0"/>
              <w:jc w:val="center"/>
              <w:rPr>
                <w:rFonts w:ascii="Arial" w:eastAsia="TimesNewRomanPSMT" w:hAnsi="Arial" w:cs="Arial"/>
              </w:rPr>
            </w:pPr>
            <w:r>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F67E06">
            <w:pPr>
              <w:snapToGrid w:val="0"/>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C8588E" w:rsidRDefault="003431C3" w:rsidP="0045412A">
            <w:pPr>
              <w:snapToGrid w:val="0"/>
              <w:jc w:val="center"/>
              <w:rPr>
                <w:rFonts w:ascii="Arial" w:eastAsia="TimesNewRomanPSMT" w:hAnsi="Arial" w:cs="Arial"/>
                <w:lang w:val="sr-Cyrl-CS"/>
              </w:rPr>
            </w:pPr>
            <w:r>
              <w:rPr>
                <w:rFonts w:ascii="Arial" w:eastAsia="TimesNewRomanPSMT" w:hAnsi="Arial" w:cs="Arial"/>
                <w:lang w:val="sr-Cyrl-CS"/>
              </w:rPr>
              <w:t>13</w:t>
            </w:r>
          </w:p>
        </w:tc>
      </w:tr>
      <w:tr w:rsidR="00B80587" w:rsidRPr="00CB0938" w:rsidTr="0045412A">
        <w:tc>
          <w:tcPr>
            <w:tcW w:w="1560" w:type="dxa"/>
            <w:tcBorders>
              <w:top w:val="single" w:sz="4" w:space="0" w:color="000000"/>
              <w:left w:val="single" w:sz="4" w:space="0" w:color="000000"/>
              <w:bottom w:val="single" w:sz="4" w:space="0" w:color="000000"/>
            </w:tcBorders>
            <w:shd w:val="clear" w:color="auto" w:fill="auto"/>
          </w:tcPr>
          <w:p w:rsidR="00B80587" w:rsidRPr="00CB0938" w:rsidRDefault="00CE7B24" w:rsidP="007D3EDD">
            <w:pPr>
              <w:snapToGrid w:val="0"/>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B80587" w:rsidRPr="00B80587" w:rsidRDefault="00B80587" w:rsidP="00F67E06">
            <w:pPr>
              <w:snapToGrid w:val="0"/>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0587" w:rsidRPr="00C8588E" w:rsidRDefault="003431C3" w:rsidP="0045412A">
            <w:pPr>
              <w:snapToGrid w:val="0"/>
              <w:jc w:val="center"/>
              <w:rPr>
                <w:rFonts w:ascii="Arial" w:eastAsia="TimesNewRomanPSMT" w:hAnsi="Arial" w:cs="Arial"/>
                <w:lang w:val="sr-Cyrl-CS"/>
              </w:rPr>
            </w:pPr>
            <w:r>
              <w:rPr>
                <w:rFonts w:ascii="Arial" w:eastAsia="TimesNewRomanPSMT" w:hAnsi="Arial" w:cs="Arial"/>
                <w:lang w:val="sr-Cyrl-CS"/>
              </w:rPr>
              <w:t>14</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F67E06">
            <w:pPr>
              <w:snapToGrid w:val="0"/>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3431C3" w:rsidP="0045412A">
            <w:pPr>
              <w:snapToGrid w:val="0"/>
              <w:jc w:val="center"/>
              <w:rPr>
                <w:rFonts w:ascii="Arial" w:eastAsia="TimesNewRomanPSMT" w:hAnsi="Arial" w:cs="Arial"/>
                <w:lang w:val="sr-Cyrl-CS"/>
              </w:rPr>
            </w:pPr>
            <w:r>
              <w:rPr>
                <w:rFonts w:ascii="Arial" w:eastAsia="TimesNewRomanPSMT" w:hAnsi="Arial" w:cs="Arial"/>
                <w:lang w:val="sr-Cyrl-CS"/>
              </w:rPr>
              <w:t>15</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3431C3" w:rsidP="0045412A">
            <w:pPr>
              <w:snapToGrid w:val="0"/>
              <w:jc w:val="center"/>
              <w:rPr>
                <w:rFonts w:ascii="Arial" w:eastAsia="TimesNewRomanPSMT" w:hAnsi="Arial" w:cs="Arial"/>
                <w:lang w:val="sr-Cyrl-CS"/>
              </w:rPr>
            </w:pPr>
            <w:r>
              <w:rPr>
                <w:rFonts w:ascii="Arial" w:eastAsia="TimesNewRomanPSMT" w:hAnsi="Arial" w:cs="Arial"/>
                <w:lang w:val="sr-Cyrl-CS"/>
              </w:rPr>
              <w:t>19</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3431C3" w:rsidP="0045412A">
            <w:pPr>
              <w:snapToGrid w:val="0"/>
              <w:jc w:val="center"/>
              <w:rPr>
                <w:rFonts w:ascii="Arial" w:eastAsia="TimesNewRomanPSMT" w:hAnsi="Arial" w:cs="Arial"/>
                <w:lang w:val="sr-Cyrl-CS"/>
              </w:rPr>
            </w:pPr>
            <w:r>
              <w:rPr>
                <w:rFonts w:ascii="Arial" w:eastAsia="TimesNewRomanPSMT" w:hAnsi="Arial" w:cs="Arial"/>
                <w:lang w:val="sr-Cyrl-CS"/>
              </w:rPr>
              <w:t>21</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3431C3" w:rsidP="0045412A">
            <w:pPr>
              <w:snapToGrid w:val="0"/>
              <w:jc w:val="center"/>
              <w:rPr>
                <w:rFonts w:ascii="Arial" w:eastAsia="TimesNewRomanPSMT" w:hAnsi="Arial" w:cs="Arial"/>
                <w:lang w:val="sr-Cyrl-CS"/>
              </w:rPr>
            </w:pPr>
            <w:r>
              <w:rPr>
                <w:rFonts w:ascii="Arial" w:eastAsia="TimesNewRomanPSMT" w:hAnsi="Arial" w:cs="Arial"/>
                <w:lang w:val="sr-Cyrl-CS"/>
              </w:rPr>
              <w:t>22</w:t>
            </w:r>
          </w:p>
        </w:tc>
      </w:tr>
      <w:tr w:rsidR="00C51C92" w:rsidRPr="00CB0938" w:rsidTr="0018705E">
        <w:trPr>
          <w:trHeight w:val="265"/>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A668B5" w:rsidP="002747ED">
            <w:pPr>
              <w:snapToGrid w:val="0"/>
              <w:rPr>
                <w:rFonts w:ascii="Arial" w:eastAsia="TimesNewRomanPSMT" w:hAnsi="Arial" w:cs="Arial"/>
                <w:color w:val="auto"/>
              </w:rPr>
            </w:pPr>
            <w:r>
              <w:rPr>
                <w:rFonts w:ascii="Arial" w:eastAsia="TimesNewRomanPSMT" w:hAnsi="Arial" w:cs="Arial"/>
                <w:lang w:val="ru-RU"/>
              </w:rPr>
              <w:t xml:space="preserve">Образац изјаве понуђача о </w:t>
            </w:r>
            <w:r w:rsidRPr="00CB0938">
              <w:rPr>
                <w:rFonts w:ascii="Arial" w:eastAsia="TimesNewRomanPSMT" w:hAnsi="Arial" w:cs="Arial"/>
                <w:lang w:val="ru-RU"/>
              </w:rPr>
              <w:t xml:space="preserve">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3431C3" w:rsidP="0045412A">
            <w:pPr>
              <w:snapToGrid w:val="0"/>
              <w:jc w:val="center"/>
              <w:rPr>
                <w:rFonts w:ascii="Arial" w:eastAsia="TimesNewRomanPSMT" w:hAnsi="Arial" w:cs="Arial"/>
                <w:lang w:val="sr-Cyrl-CS"/>
              </w:rPr>
            </w:pPr>
            <w:r>
              <w:rPr>
                <w:rFonts w:ascii="Arial" w:eastAsia="TimesNewRomanPSMT" w:hAnsi="Arial" w:cs="Arial"/>
                <w:lang w:val="sr-Cyrl-CS"/>
              </w:rPr>
              <w:t>23</w:t>
            </w:r>
          </w:p>
        </w:tc>
      </w:tr>
      <w:tr w:rsidR="00C51C92" w:rsidRPr="00CB0938" w:rsidTr="00442ACB">
        <w:trPr>
          <w:trHeight w:val="350"/>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lang w:val="sr-Latn-CS"/>
              </w:rPr>
            </w:pPr>
            <w:r w:rsidRPr="00C51C92">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A668B5" w:rsidP="002747ED">
            <w:pPr>
              <w:snapToGrid w:val="0"/>
              <w:rPr>
                <w:rFonts w:ascii="Arial" w:eastAsia="TimesNewRomanPSMT" w:hAnsi="Arial" w:cs="Arial"/>
                <w:lang w:val="sr-Cyrl-CS"/>
              </w:rPr>
            </w:pPr>
            <w:r>
              <w:rPr>
                <w:rFonts w:ascii="Arial" w:eastAsia="TimesNewRomanPSMT" w:hAnsi="Arial" w:cs="Arial"/>
                <w:lang w:val="ru-RU"/>
              </w:rPr>
              <w:t xml:space="preserve">Образац изјаве подизвођача о </w:t>
            </w:r>
            <w:r w:rsidRPr="00CB0938">
              <w:rPr>
                <w:rFonts w:ascii="Arial" w:eastAsia="TimesNewRomanPSMT" w:hAnsi="Arial" w:cs="Arial"/>
                <w:lang w:val="ru-RU"/>
              </w:rPr>
              <w:t xml:space="preserve">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3431C3" w:rsidP="0045412A">
            <w:pPr>
              <w:snapToGrid w:val="0"/>
              <w:jc w:val="center"/>
              <w:rPr>
                <w:rFonts w:ascii="Arial" w:hAnsi="Arial" w:cs="Arial"/>
                <w:lang w:val="sr-Cyrl-CS"/>
              </w:rPr>
            </w:pPr>
            <w:r>
              <w:rPr>
                <w:rFonts w:ascii="Arial" w:hAnsi="Arial" w:cs="Arial"/>
                <w:lang w:val="sr-Cyrl-CS"/>
              </w:rPr>
              <w:t>24</w:t>
            </w:r>
          </w:p>
        </w:tc>
      </w:tr>
      <w:tr w:rsidR="00A668B5" w:rsidRPr="00CB0938" w:rsidTr="00442ACB">
        <w:trPr>
          <w:trHeight w:val="350"/>
        </w:trPr>
        <w:tc>
          <w:tcPr>
            <w:tcW w:w="1560" w:type="dxa"/>
            <w:tcBorders>
              <w:top w:val="single" w:sz="4" w:space="0" w:color="000000"/>
              <w:left w:val="single" w:sz="4" w:space="0" w:color="000000"/>
              <w:bottom w:val="single" w:sz="4" w:space="0" w:color="000000"/>
            </w:tcBorders>
            <w:shd w:val="clear" w:color="auto" w:fill="auto"/>
          </w:tcPr>
          <w:p w:rsidR="00A668B5" w:rsidRPr="00C51C92" w:rsidRDefault="00A668B5" w:rsidP="00A5793B">
            <w:pPr>
              <w:snapToGrid w:val="0"/>
              <w:jc w:val="center"/>
              <w:rPr>
                <w:rFonts w:ascii="Arial" w:eastAsia="TimesNewRomanPSMT" w:hAnsi="Arial" w:cs="Arial"/>
              </w:rPr>
            </w:pPr>
            <w:r w:rsidRPr="00C51C92">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A668B5" w:rsidRPr="00CB0938" w:rsidRDefault="00A668B5" w:rsidP="002747ED">
            <w:pPr>
              <w:snapToGrid w:val="0"/>
              <w:rPr>
                <w:rFonts w:ascii="Arial" w:eastAsia="TimesNewRomanPSMT" w:hAnsi="Arial" w:cs="Arial"/>
                <w:lang w:val="sr-Cyrl-CS"/>
              </w:rPr>
            </w:pPr>
            <w:r w:rsidRPr="00CB0938">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668B5" w:rsidRPr="00C8588E" w:rsidRDefault="003431C3" w:rsidP="0045412A">
            <w:pPr>
              <w:snapToGrid w:val="0"/>
              <w:jc w:val="center"/>
              <w:rPr>
                <w:rFonts w:ascii="Arial" w:hAnsi="Arial" w:cs="Arial"/>
                <w:lang w:val="sr-Cyrl-CS"/>
              </w:rPr>
            </w:pPr>
            <w:r>
              <w:rPr>
                <w:rFonts w:ascii="Arial" w:hAnsi="Arial" w:cs="Arial"/>
                <w:lang w:val="sr-Cyrl-CS"/>
              </w:rPr>
              <w:t>25</w:t>
            </w:r>
          </w:p>
        </w:tc>
      </w:tr>
      <w:tr w:rsidR="00A668B5" w:rsidRPr="00CB0938" w:rsidTr="0045412A">
        <w:tc>
          <w:tcPr>
            <w:tcW w:w="1560" w:type="dxa"/>
            <w:tcBorders>
              <w:top w:val="single" w:sz="4" w:space="0" w:color="000000"/>
              <w:left w:val="single" w:sz="4" w:space="0" w:color="000000"/>
              <w:bottom w:val="single" w:sz="4" w:space="0" w:color="000000"/>
            </w:tcBorders>
            <w:shd w:val="clear" w:color="auto" w:fill="auto"/>
          </w:tcPr>
          <w:p w:rsidR="00A668B5" w:rsidRPr="00B13DAB" w:rsidRDefault="00A668B5" w:rsidP="00A5793B">
            <w:pPr>
              <w:snapToGrid w:val="0"/>
              <w:jc w:val="center"/>
              <w:rPr>
                <w:rFonts w:ascii="Arial" w:eastAsia="TimesNewRomanPSMT" w:hAnsi="Arial" w:cs="Arial"/>
              </w:rPr>
            </w:pPr>
            <w:r w:rsidRPr="00C51C92">
              <w:rPr>
                <w:rFonts w:ascii="Arial" w:eastAsia="TimesNewRomanPSMT" w:hAnsi="Arial" w:cs="Arial"/>
              </w:rPr>
              <w:t>Образац</w:t>
            </w:r>
            <w:r>
              <w:rPr>
                <w:rFonts w:ascii="Arial" w:eastAsia="TimesNewRomanPSMT" w:hAnsi="Arial" w:cs="Arial"/>
              </w:rPr>
              <w:t xml:space="preserve"> 8</w:t>
            </w:r>
          </w:p>
        </w:tc>
        <w:tc>
          <w:tcPr>
            <w:tcW w:w="6804" w:type="dxa"/>
            <w:tcBorders>
              <w:top w:val="single" w:sz="4" w:space="0" w:color="000000"/>
              <w:left w:val="single" w:sz="4" w:space="0" w:color="000000"/>
              <w:bottom w:val="single" w:sz="4" w:space="0" w:color="000000"/>
            </w:tcBorders>
            <w:shd w:val="clear" w:color="auto" w:fill="auto"/>
          </w:tcPr>
          <w:p w:rsidR="00A668B5" w:rsidRPr="00CB0938" w:rsidRDefault="00A668B5" w:rsidP="002747ED">
            <w:pPr>
              <w:snapToGrid w:val="0"/>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668B5" w:rsidRPr="00C8588E" w:rsidRDefault="003431C3"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26</w:t>
            </w:r>
          </w:p>
        </w:tc>
      </w:tr>
      <w:tr w:rsidR="00A668B5" w:rsidRPr="00CB0938" w:rsidTr="0045412A">
        <w:tc>
          <w:tcPr>
            <w:tcW w:w="1560" w:type="dxa"/>
            <w:tcBorders>
              <w:top w:val="single" w:sz="4" w:space="0" w:color="000000"/>
              <w:left w:val="single" w:sz="4" w:space="0" w:color="000000"/>
              <w:bottom w:val="single" w:sz="4" w:space="0" w:color="000000"/>
            </w:tcBorders>
            <w:shd w:val="clear" w:color="auto" w:fill="auto"/>
          </w:tcPr>
          <w:p w:rsidR="00A668B5" w:rsidRDefault="00A668B5" w:rsidP="00B13DAB">
            <w:pPr>
              <w:snapToGrid w:val="0"/>
              <w:jc w:val="center"/>
              <w:rPr>
                <w:rFonts w:ascii="Arial" w:eastAsia="TimesNewRomanPSMT" w:hAnsi="Arial" w:cs="Arial"/>
                <w:lang w:val="sr-Cyrl-RS"/>
              </w:rPr>
            </w:pPr>
          </w:p>
          <w:p w:rsidR="00A668B5" w:rsidRPr="00A668B5" w:rsidRDefault="00A668B5" w:rsidP="00B13DAB">
            <w:pPr>
              <w:snapToGrid w:val="0"/>
              <w:jc w:val="center"/>
              <w:rPr>
                <w:rFonts w:ascii="Arial" w:eastAsia="TimesNewRomanPSMT" w:hAnsi="Arial" w:cs="Arial"/>
                <w:lang w:val="sr-Cyrl-RS"/>
              </w:rPr>
            </w:pPr>
            <w:r w:rsidRPr="00C51C92">
              <w:rPr>
                <w:rFonts w:ascii="Arial" w:eastAsia="TimesNewRomanPSMT" w:hAnsi="Arial" w:cs="Arial"/>
              </w:rPr>
              <w:t>Образац</w:t>
            </w:r>
            <w:r>
              <w:rPr>
                <w:rFonts w:ascii="Arial" w:eastAsia="TimesNewRomanPSMT" w:hAnsi="Arial" w:cs="Arial"/>
                <w:lang w:val="sr-Cyrl-RS"/>
              </w:rPr>
              <w:t xml:space="preserve"> 9</w:t>
            </w:r>
          </w:p>
        </w:tc>
        <w:tc>
          <w:tcPr>
            <w:tcW w:w="6804" w:type="dxa"/>
            <w:tcBorders>
              <w:top w:val="single" w:sz="4" w:space="0" w:color="000000"/>
              <w:left w:val="single" w:sz="4" w:space="0" w:color="000000"/>
              <w:bottom w:val="single" w:sz="4" w:space="0" w:color="000000"/>
            </w:tcBorders>
            <w:shd w:val="clear" w:color="auto" w:fill="auto"/>
          </w:tcPr>
          <w:p w:rsidR="00A668B5" w:rsidRPr="004D39A3" w:rsidRDefault="00A668B5" w:rsidP="004D39A3">
            <w:pPr>
              <w:snapToGrid w:val="0"/>
              <w:rPr>
                <w:rFonts w:ascii="Arial" w:eastAsia="TimesNewRomanPSMT" w:hAnsi="Arial" w:cs="Arial"/>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668B5" w:rsidRPr="00C8588E" w:rsidRDefault="003431C3"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27</w:t>
            </w:r>
          </w:p>
        </w:tc>
      </w:tr>
      <w:tr w:rsidR="00A668B5" w:rsidRPr="00CB0938" w:rsidTr="0045412A">
        <w:tc>
          <w:tcPr>
            <w:tcW w:w="1560" w:type="dxa"/>
            <w:tcBorders>
              <w:top w:val="single" w:sz="4" w:space="0" w:color="000000"/>
              <w:left w:val="single" w:sz="4" w:space="0" w:color="000000"/>
              <w:bottom w:val="single" w:sz="4" w:space="0" w:color="000000"/>
            </w:tcBorders>
            <w:shd w:val="clear" w:color="auto" w:fill="auto"/>
          </w:tcPr>
          <w:p w:rsidR="00A668B5" w:rsidRPr="0023103F" w:rsidRDefault="00A668B5" w:rsidP="00092B67">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668B5" w:rsidRPr="00CB0938" w:rsidRDefault="00A668B5" w:rsidP="002747ED">
            <w:pPr>
              <w:snapToGrid w:val="0"/>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668B5" w:rsidRPr="00C8588E" w:rsidRDefault="003431C3"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28</w:t>
            </w:r>
          </w:p>
        </w:tc>
      </w:tr>
      <w:tr w:rsidR="00A668B5" w:rsidTr="0045412A">
        <w:tc>
          <w:tcPr>
            <w:tcW w:w="1560" w:type="dxa"/>
            <w:tcBorders>
              <w:top w:val="single" w:sz="4" w:space="0" w:color="000000"/>
              <w:left w:val="single" w:sz="4" w:space="0" w:color="000000"/>
              <w:bottom w:val="single" w:sz="4" w:space="0" w:color="000000"/>
            </w:tcBorders>
            <w:shd w:val="clear" w:color="auto" w:fill="auto"/>
          </w:tcPr>
          <w:p w:rsidR="00A668B5" w:rsidRPr="00C03A06" w:rsidRDefault="00A668B5" w:rsidP="00C51C92">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A668B5" w:rsidRPr="00CB0938" w:rsidRDefault="00A668B5" w:rsidP="002747ED">
            <w:pPr>
              <w:snapToGrid w:val="0"/>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668B5" w:rsidRPr="00C8588E" w:rsidRDefault="003431C3"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41</w:t>
            </w:r>
          </w:p>
        </w:tc>
      </w:tr>
      <w:tr w:rsidR="00A668B5" w:rsidTr="0045412A">
        <w:tc>
          <w:tcPr>
            <w:tcW w:w="1560" w:type="dxa"/>
            <w:tcBorders>
              <w:top w:val="single" w:sz="4" w:space="0" w:color="000000"/>
              <w:left w:val="single" w:sz="4" w:space="0" w:color="000000"/>
              <w:bottom w:val="single" w:sz="4" w:space="0" w:color="000000"/>
            </w:tcBorders>
            <w:shd w:val="clear" w:color="auto" w:fill="auto"/>
          </w:tcPr>
          <w:p w:rsidR="00A668B5" w:rsidRPr="0023103F" w:rsidRDefault="00A668B5" w:rsidP="00C51C92">
            <w:pPr>
              <w:snapToGrid w:val="0"/>
              <w:jc w:val="center"/>
              <w:rPr>
                <w:rFonts w:ascii="Arial" w:eastAsia="TimesNewRomanPSMT" w:hAnsi="Arial" w:cs="Arial"/>
              </w:rPr>
            </w:pPr>
            <w:r>
              <w:rPr>
                <w:rFonts w:ascii="Arial" w:eastAsia="TimesNewRomanPSMT" w:hAnsi="Arial" w:cs="Arial"/>
              </w:rPr>
              <w:t>XI</w:t>
            </w:r>
          </w:p>
        </w:tc>
        <w:tc>
          <w:tcPr>
            <w:tcW w:w="6804" w:type="dxa"/>
            <w:tcBorders>
              <w:top w:val="single" w:sz="4" w:space="0" w:color="000000"/>
              <w:left w:val="single" w:sz="4" w:space="0" w:color="000000"/>
              <w:bottom w:val="single" w:sz="4" w:space="0" w:color="000000"/>
            </w:tcBorders>
            <w:shd w:val="clear" w:color="auto" w:fill="auto"/>
          </w:tcPr>
          <w:p w:rsidR="00A668B5" w:rsidRPr="00CB0938" w:rsidRDefault="00A668B5" w:rsidP="002747ED">
            <w:pPr>
              <w:snapToGrid w:val="0"/>
              <w:rPr>
                <w:rFonts w:ascii="Arial" w:eastAsia="TimesNewRomanPSMT" w:hAnsi="Arial" w:cs="Arial"/>
                <w:lang w:val="sr-Cyrl-CS"/>
              </w:rPr>
            </w:pPr>
            <w:r w:rsidRPr="00CB0938">
              <w:rPr>
                <w:rFonts w:ascii="Arial" w:eastAsia="TimesNewRomanPSMT" w:hAnsi="Arial" w:cs="Arial"/>
                <w:lang w:val="sr-Cyrl-CS"/>
              </w:rPr>
              <w:t>Образац изјаве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668B5" w:rsidRPr="00C8588E" w:rsidRDefault="003431C3"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50</w:t>
            </w:r>
          </w:p>
        </w:tc>
      </w:tr>
    </w:tbl>
    <w:p w:rsidR="00F659FC" w:rsidRDefault="00FE7BF6" w:rsidP="00F659FC">
      <w:pPr>
        <w:shd w:val="clear" w:color="auto" w:fill="C6D9F1"/>
        <w:jc w:val="center"/>
        <w:rPr>
          <w:rFonts w:ascii="Arial" w:hAnsi="Arial" w:cs="Arial"/>
          <w:b/>
          <w:bCs/>
          <w:i/>
          <w:iCs/>
          <w:sz w:val="28"/>
          <w:szCs w:val="28"/>
          <w:lang w:val="sr-Cyrl-CS"/>
        </w:rPr>
      </w:pPr>
      <w:r>
        <w:rPr>
          <w:rFonts w:ascii="Arial" w:hAnsi="Arial" w:cs="Arial"/>
          <w:b/>
          <w:bCs/>
          <w:i/>
          <w:iCs/>
          <w:sz w:val="28"/>
          <w:szCs w:val="28"/>
        </w:rPr>
        <w:lastRenderedPageBreak/>
        <w:t>I</w:t>
      </w:r>
      <w:r w:rsidR="00F659FC">
        <w:rPr>
          <w:rFonts w:ascii="Arial" w:hAnsi="Arial" w:cs="Arial"/>
          <w:b/>
          <w:bCs/>
          <w:i/>
          <w:iCs/>
          <w:sz w:val="28"/>
          <w:szCs w:val="28"/>
        </w:rPr>
        <w:t xml:space="preserve">  ОПШТИ ПОДАЦИ О ЈАВНОЈ НАБАВЦИ</w:t>
      </w:r>
    </w:p>
    <w:p w:rsidR="00F659FC" w:rsidRPr="00F659FC" w:rsidRDefault="00F659FC" w:rsidP="00F659FC">
      <w:pPr>
        <w:shd w:val="clear" w:color="auto" w:fill="C6D9F1"/>
        <w:jc w:val="center"/>
        <w:rPr>
          <w:rFonts w:ascii="Arial" w:hAnsi="Arial" w:cs="Arial"/>
          <w:b/>
          <w:bCs/>
          <w:i/>
          <w:iCs/>
          <w:sz w:val="28"/>
          <w:szCs w:val="28"/>
          <w:lang w:val="sr-Cyrl-CS"/>
        </w:rPr>
      </w:pPr>
    </w:p>
    <w:p w:rsidR="00F659FC" w:rsidRPr="008566BF" w:rsidRDefault="00F659FC" w:rsidP="00AC3971">
      <w:pPr>
        <w:jc w:val="both"/>
        <w:rPr>
          <w:rFonts w:ascii="Arial" w:hAnsi="Arial" w:cs="Arial"/>
          <w:b/>
          <w:bCs/>
          <w:i/>
          <w:iCs/>
          <w:sz w:val="28"/>
          <w:szCs w:val="28"/>
          <w:lang w:val="ru-RU"/>
        </w:rPr>
      </w:pPr>
    </w:p>
    <w:p w:rsidR="00AC3971" w:rsidRPr="009E0FE9" w:rsidRDefault="00AC3971" w:rsidP="009E0FE9">
      <w:pPr>
        <w:jc w:val="both"/>
        <w:rPr>
          <w:rFonts w:ascii="Arial" w:hAnsi="Arial" w:cs="Arial"/>
          <w:b/>
          <w:bCs/>
          <w:lang w:val="ru-RU"/>
        </w:rPr>
      </w:pPr>
      <w:r w:rsidRPr="008566BF">
        <w:rPr>
          <w:rFonts w:ascii="Arial" w:hAnsi="Arial" w:cs="Arial"/>
          <w:b/>
          <w:bCs/>
          <w:lang w:val="ru-RU"/>
        </w:rPr>
        <w:t>1.Подаци о наручиоцу</w:t>
      </w:r>
    </w:p>
    <w:p w:rsidR="00AC3971" w:rsidRPr="000E739B" w:rsidRDefault="00AC3971" w:rsidP="000E739B">
      <w:pPr>
        <w:pStyle w:val="Default"/>
        <w:jc w:val="both"/>
        <w:rPr>
          <w:lang w:val="sr-Cyrl-CS"/>
        </w:rPr>
      </w:pPr>
      <w:r>
        <w:t xml:space="preserve">Наручилац: </w:t>
      </w:r>
      <w:r w:rsidR="0042604B">
        <w:t xml:space="preserve">Општина Баточина, </w:t>
      </w:r>
      <w:r w:rsidR="0018705E">
        <w:rPr>
          <w:lang w:val="sr-Cyrl-CS"/>
        </w:rPr>
        <w:t>Општинска управа</w:t>
      </w:r>
      <w:r w:rsidRPr="007E65F5">
        <w:rPr>
          <w:lang w:val="sr-Cyrl-CS"/>
        </w:rPr>
        <w:t xml:space="preserve"> </w:t>
      </w:r>
    </w:p>
    <w:p w:rsidR="00AC3971" w:rsidRPr="007E65F5" w:rsidRDefault="00AC3971" w:rsidP="00AC3971">
      <w:pPr>
        <w:jc w:val="both"/>
        <w:rPr>
          <w:rFonts w:ascii="Arial" w:hAnsi="Arial" w:cs="Arial"/>
          <w:lang w:val="sr-Cyrl-CS"/>
        </w:rPr>
      </w:pPr>
      <w:r>
        <w:rPr>
          <w:rFonts w:ascii="Arial" w:hAnsi="Arial" w:cs="Arial"/>
          <w:lang w:val="sr-Cyrl-CS"/>
        </w:rPr>
        <w:t xml:space="preserve">Адреса: Ул. Краља Петра </w:t>
      </w:r>
      <w:r w:rsidR="00912F80">
        <w:rPr>
          <w:rFonts w:ascii="Arial" w:hAnsi="Arial" w:cs="Arial"/>
          <w:lang w:val="sr-Latn-CS"/>
        </w:rPr>
        <w:t>I</w:t>
      </w:r>
      <w:r>
        <w:rPr>
          <w:rFonts w:ascii="Arial" w:hAnsi="Arial" w:cs="Arial"/>
          <w:lang w:val="sr-Cyrl-CS"/>
        </w:rPr>
        <w:t xml:space="preserve"> бр.</w:t>
      </w:r>
      <w:r w:rsidR="00002459">
        <w:rPr>
          <w:rFonts w:ascii="Arial" w:hAnsi="Arial" w:cs="Arial"/>
          <w:lang w:val="sr-Latn-CS"/>
        </w:rPr>
        <w:t>3</w:t>
      </w:r>
      <w:r w:rsidR="00002459">
        <w:rPr>
          <w:rFonts w:ascii="Arial" w:hAnsi="Arial" w:cs="Arial"/>
        </w:rPr>
        <w:t>2</w:t>
      </w:r>
      <w:r>
        <w:rPr>
          <w:rFonts w:ascii="Arial" w:hAnsi="Arial" w:cs="Arial"/>
          <w:lang w:val="sr-Cyrl-CS"/>
        </w:rPr>
        <w:t xml:space="preserve">, </w:t>
      </w:r>
      <w:r w:rsidR="00CF41B8">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AC3971" w:rsidRDefault="00AC3971" w:rsidP="00AC3971">
      <w:pPr>
        <w:jc w:val="both"/>
        <w:rPr>
          <w:rFonts w:ascii="Arial" w:hAnsi="Arial" w:cs="Arial"/>
          <w:lang w:val="sr-Latn-CS"/>
        </w:rPr>
      </w:pPr>
      <w:r>
        <w:rPr>
          <w:rFonts w:ascii="Arial" w:hAnsi="Arial" w:cs="Arial"/>
          <w:lang w:val="sr-Cyrl-CS"/>
        </w:rPr>
        <w:t xml:space="preserve">Интернет страница: </w:t>
      </w:r>
      <w:hyperlink r:id="rId11" w:history="1">
        <w:r w:rsidR="00912F80" w:rsidRPr="00831592">
          <w:rPr>
            <w:rStyle w:val="Hyperlink"/>
            <w:rFonts w:ascii="Arial" w:hAnsi="Arial" w:cs="Arial"/>
            <w:lang w:val="sr-Latn-CS"/>
          </w:rPr>
          <w:t>www.sobatocina.org.rs</w:t>
        </w:r>
      </w:hyperlink>
    </w:p>
    <w:p w:rsidR="00AC3971" w:rsidRPr="008566BF" w:rsidRDefault="00AC3971" w:rsidP="00AC3971">
      <w:pPr>
        <w:jc w:val="both"/>
        <w:rPr>
          <w:lang w:val="ru-RU"/>
        </w:rPr>
      </w:pPr>
    </w:p>
    <w:p w:rsidR="00AC3971" w:rsidRPr="009E0FE9" w:rsidRDefault="00AC3971" w:rsidP="00AC3971">
      <w:pPr>
        <w:jc w:val="both"/>
        <w:rPr>
          <w:rFonts w:ascii="Arial" w:hAnsi="Arial" w:cs="Arial"/>
          <w:b/>
          <w:bCs/>
          <w:lang w:val="ru-RU"/>
        </w:rPr>
      </w:pPr>
      <w:r w:rsidRPr="008566BF">
        <w:rPr>
          <w:rFonts w:ascii="Arial" w:hAnsi="Arial" w:cs="Arial"/>
          <w:b/>
          <w:bCs/>
          <w:lang w:val="ru-RU"/>
        </w:rPr>
        <w:t>2. Врста поступка јавне набавке</w:t>
      </w:r>
    </w:p>
    <w:p w:rsidR="00AC3971" w:rsidRPr="008566BF" w:rsidRDefault="00AC3971" w:rsidP="00AC3971">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AC3971" w:rsidRPr="008566BF" w:rsidRDefault="00AC3971" w:rsidP="00AC3971">
      <w:pPr>
        <w:jc w:val="both"/>
        <w:rPr>
          <w:lang w:val="ru-RU"/>
        </w:rPr>
      </w:pPr>
    </w:p>
    <w:p w:rsidR="00AC3971" w:rsidRPr="009E0FE9" w:rsidRDefault="00AC3971" w:rsidP="00AC3971">
      <w:pPr>
        <w:jc w:val="both"/>
        <w:rPr>
          <w:rFonts w:ascii="Arial" w:hAnsi="Arial" w:cs="Arial"/>
          <w:b/>
          <w:bCs/>
          <w:lang w:val="ru-RU"/>
        </w:rPr>
      </w:pPr>
      <w:r w:rsidRPr="008566BF">
        <w:rPr>
          <w:rFonts w:ascii="Arial" w:hAnsi="Arial" w:cs="Arial"/>
          <w:b/>
          <w:bCs/>
          <w:lang w:val="ru-RU"/>
        </w:rPr>
        <w:t>3. Предмет јавне набавке</w:t>
      </w:r>
    </w:p>
    <w:p w:rsidR="00AC3971" w:rsidRPr="00D04500" w:rsidRDefault="00AC3971" w:rsidP="00AC3971">
      <w:pPr>
        <w:jc w:val="both"/>
        <w:rPr>
          <w:rFonts w:ascii="Arial" w:hAnsi="Arial" w:cs="Arial"/>
          <w:b/>
          <w:lang w:val="sr-Cyrl-CS"/>
        </w:rPr>
      </w:pPr>
      <w:r w:rsidRPr="008566BF">
        <w:rPr>
          <w:rFonts w:ascii="Arial" w:hAnsi="Arial" w:cs="Arial"/>
          <w:lang w:val="ru-RU"/>
        </w:rPr>
        <w:t xml:space="preserve">Предмет јавне набавке </w:t>
      </w:r>
      <w:r w:rsidR="00D720D1">
        <w:rPr>
          <w:rFonts w:ascii="Arial" w:hAnsi="Arial" w:cs="Arial"/>
          <w:lang w:val="ru-RU"/>
        </w:rPr>
        <w:t>интерног броја</w:t>
      </w:r>
      <w:r w:rsidRPr="008566BF">
        <w:rPr>
          <w:rFonts w:ascii="Arial" w:hAnsi="Arial" w:cs="Arial"/>
          <w:lang w:val="ru-RU"/>
        </w:rPr>
        <w:t xml:space="preserve"> </w:t>
      </w:r>
      <w:r w:rsidR="00DA6C18">
        <w:rPr>
          <w:rFonts w:ascii="Arial" w:hAnsi="Arial" w:cs="Arial"/>
          <w:lang w:val="ru-RU"/>
        </w:rPr>
        <w:t>6</w:t>
      </w:r>
      <w:r w:rsidR="003C7FA5">
        <w:rPr>
          <w:rFonts w:ascii="Arial" w:hAnsi="Arial" w:cs="Arial"/>
          <w:lang w:val="ru-RU"/>
        </w:rPr>
        <w:t>/20</w:t>
      </w:r>
      <w:r w:rsidR="00DA6C18">
        <w:rPr>
          <w:rFonts w:ascii="Arial" w:hAnsi="Arial" w:cs="Arial"/>
          <w:lang w:val="ru-RU"/>
        </w:rPr>
        <w:t>20</w:t>
      </w:r>
      <w:r w:rsidR="00D720D1">
        <w:rPr>
          <w:rFonts w:ascii="Arial" w:hAnsi="Arial" w:cs="Arial"/>
          <w:lang w:val="ru-RU"/>
        </w:rPr>
        <w:t>,</w:t>
      </w:r>
      <w:r w:rsidRPr="008566BF">
        <w:rPr>
          <w:rFonts w:ascii="Arial" w:hAnsi="Arial" w:cs="Arial"/>
          <w:lang w:val="ru-RU"/>
        </w:rPr>
        <w:t xml:space="preserve"> </w:t>
      </w:r>
      <w:r w:rsidR="00D720D1">
        <w:rPr>
          <w:rFonts w:ascii="Arial" w:hAnsi="Arial" w:cs="Arial"/>
          <w:lang w:val="ru-RU"/>
        </w:rPr>
        <w:t xml:space="preserve">наведене у Плану јавних набавки под </w:t>
      </w:r>
      <w:r w:rsidR="00D720D1" w:rsidRPr="002255B1">
        <w:rPr>
          <w:rFonts w:ascii="Arial" w:hAnsi="Arial" w:cs="Arial"/>
          <w:lang w:val="ru-RU"/>
        </w:rPr>
        <w:t xml:space="preserve">бројем </w:t>
      </w:r>
      <w:r w:rsidR="004A540E" w:rsidRPr="002255B1">
        <w:rPr>
          <w:rFonts w:ascii="Arial" w:hAnsi="Arial" w:cs="Arial"/>
          <w:lang w:val="ru-RU"/>
        </w:rPr>
        <w:t>1.3.</w:t>
      </w:r>
      <w:r w:rsidR="00DA6C18" w:rsidRPr="002255B1">
        <w:rPr>
          <w:rFonts w:ascii="Arial" w:hAnsi="Arial" w:cs="Arial"/>
        </w:rPr>
        <w:t>8</w:t>
      </w:r>
      <w:r w:rsidR="004A540E" w:rsidRPr="002255B1">
        <w:rPr>
          <w:rFonts w:ascii="Arial" w:hAnsi="Arial" w:cs="Arial"/>
          <w:lang w:val="ru-RU"/>
        </w:rPr>
        <w:t>/</w:t>
      </w:r>
      <w:r w:rsidR="00DA6C18" w:rsidRPr="002255B1">
        <w:rPr>
          <w:rFonts w:ascii="Arial" w:hAnsi="Arial" w:cs="Arial"/>
          <w:lang w:val="ru-RU"/>
        </w:rPr>
        <w:t>20</w:t>
      </w:r>
      <w:r w:rsidR="00D720D1" w:rsidRPr="002255B1">
        <w:rPr>
          <w:rFonts w:ascii="Arial" w:hAnsi="Arial" w:cs="Arial"/>
          <w:lang w:val="ru-RU"/>
        </w:rPr>
        <w:t xml:space="preserve"> </w:t>
      </w:r>
      <w:r w:rsidRPr="002255B1">
        <w:rPr>
          <w:rFonts w:ascii="Arial" w:hAnsi="Arial" w:cs="Arial"/>
          <w:lang w:val="ru-RU"/>
        </w:rPr>
        <w:t xml:space="preserve">су </w:t>
      </w:r>
      <w:r w:rsidR="00B70D47">
        <w:rPr>
          <w:rFonts w:ascii="Arial" w:eastAsia="TimesNewRomanPS-BoldMT" w:hAnsi="Arial" w:cs="Arial"/>
          <w:b/>
          <w:bCs/>
          <w:lang w:val="ru-RU"/>
        </w:rPr>
        <w:t>Радов</w:t>
      </w:r>
      <w:r w:rsidR="00B70D47">
        <w:rPr>
          <w:rFonts w:ascii="Arial" w:eastAsia="TimesNewRomanPS-BoldMT" w:hAnsi="Arial" w:cs="Arial"/>
          <w:b/>
          <w:bCs/>
          <w:lang w:val="sr-Cyrl-RS"/>
        </w:rPr>
        <w:t>и</w:t>
      </w:r>
      <w:r w:rsidR="005756A7">
        <w:rPr>
          <w:rFonts w:ascii="Arial" w:eastAsia="TimesNewRomanPS-BoldMT" w:hAnsi="Arial" w:cs="Arial"/>
          <w:b/>
          <w:bCs/>
          <w:lang w:val="ru-RU"/>
        </w:rPr>
        <w:t xml:space="preserve"> на </w:t>
      </w:r>
      <w:r w:rsidR="003431C3">
        <w:rPr>
          <w:rFonts w:ascii="Arial" w:eastAsia="TimesNewRomanPS-BoldMT" w:hAnsi="Arial" w:cs="Arial"/>
          <w:b/>
          <w:bCs/>
          <w:lang w:val="ru-RU"/>
        </w:rPr>
        <w:t>рехабилитацији дела улице Александра Симића и дела улице Кнеза Милоша Обреновића у Баточини</w:t>
      </w:r>
      <w:r w:rsidR="00D04500" w:rsidRPr="002255B1">
        <w:rPr>
          <w:rFonts w:ascii="Arial" w:hAnsi="Arial" w:cs="Arial"/>
          <w:b/>
          <w:lang w:val="sr-Cyrl-CS"/>
        </w:rPr>
        <w:t>.</w:t>
      </w:r>
    </w:p>
    <w:p w:rsidR="00AC3971" w:rsidRPr="007E65F5" w:rsidRDefault="00AC3971" w:rsidP="00AC3971">
      <w:pPr>
        <w:jc w:val="both"/>
        <w:rPr>
          <w:lang w:val="sr-Latn-CS"/>
        </w:rPr>
      </w:pPr>
    </w:p>
    <w:p w:rsidR="00AC3971" w:rsidRPr="009E0FE9" w:rsidRDefault="00AC3971" w:rsidP="00AC3971">
      <w:pPr>
        <w:jc w:val="both"/>
        <w:rPr>
          <w:rFonts w:ascii="Arial" w:hAnsi="Arial" w:cs="Arial"/>
          <w:b/>
          <w:bCs/>
          <w:lang w:val="sr-Cyrl-CS"/>
        </w:rPr>
      </w:pPr>
      <w:r>
        <w:rPr>
          <w:rFonts w:ascii="Arial" w:hAnsi="Arial" w:cs="Arial"/>
          <w:b/>
          <w:bCs/>
          <w:lang w:val="sr-Cyrl-CS"/>
        </w:rPr>
        <w:t>4. Циљ поступка</w:t>
      </w:r>
    </w:p>
    <w:p w:rsidR="00AC3971" w:rsidRDefault="00AC3971" w:rsidP="00AC3971">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C3971" w:rsidRDefault="00AC3971" w:rsidP="00AC3971">
      <w:pPr>
        <w:jc w:val="both"/>
        <w:rPr>
          <w:rFonts w:ascii="Arial" w:hAnsi="Arial" w:cs="Arial"/>
          <w:b/>
          <w:bCs/>
          <w:i/>
          <w:iCs/>
          <w:lang w:val="sr-Cyrl-CS"/>
        </w:rPr>
      </w:pPr>
    </w:p>
    <w:p w:rsidR="00AC3971" w:rsidRPr="009E0FE9" w:rsidRDefault="00AC3971" w:rsidP="00AC3971">
      <w:pPr>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AC3971" w:rsidRPr="00DA6C18" w:rsidRDefault="000A518D" w:rsidP="00AC3971">
      <w:pPr>
        <w:jc w:val="both"/>
        <w:rPr>
          <w:rFonts w:ascii="Arial" w:hAnsi="Arial" w:cs="Arial"/>
          <w:lang w:val="ru-RU"/>
        </w:rPr>
      </w:pPr>
      <w:r>
        <w:rPr>
          <w:rFonts w:ascii="Arial" w:hAnsi="Arial" w:cs="Arial"/>
          <w:lang w:val="ru-RU"/>
        </w:rPr>
        <w:t>Лица</w:t>
      </w:r>
      <w:r w:rsidR="00AC3971" w:rsidRPr="008566BF">
        <w:rPr>
          <w:rFonts w:ascii="Arial" w:hAnsi="Arial" w:cs="Arial"/>
          <w:lang w:val="ru-RU"/>
        </w:rPr>
        <w:t xml:space="preserve"> за контакт: </w:t>
      </w:r>
      <w:r w:rsidR="00DA6C18">
        <w:rPr>
          <w:rFonts w:ascii="Arial" w:hAnsi="Arial" w:cs="Arial"/>
          <w:lang w:val="sr-Cyrl-CS"/>
        </w:rPr>
        <w:t xml:space="preserve">Јелена </w:t>
      </w:r>
      <w:r w:rsidR="00DA6C18" w:rsidRPr="00DA6C18">
        <w:rPr>
          <w:rFonts w:ascii="Arial" w:hAnsi="Arial" w:cs="Arial"/>
          <w:lang w:val="sr-Cyrl-CS"/>
        </w:rPr>
        <w:t>Драгељевић</w:t>
      </w:r>
    </w:p>
    <w:p w:rsidR="00D720D1" w:rsidRDefault="00D720D1" w:rsidP="00D720D1">
      <w:pPr>
        <w:jc w:val="both"/>
        <w:rPr>
          <w:rFonts w:ascii="Arial" w:hAnsi="Arial" w:cs="Arial"/>
        </w:rPr>
      </w:pPr>
      <w:r w:rsidRPr="00DA6C18">
        <w:rPr>
          <w:rFonts w:ascii="Arial" w:hAnsi="Arial" w:cs="Arial"/>
          <w:lang w:val="sr-Cyrl-CS"/>
        </w:rPr>
        <w:t>Е - mail адреса:</w:t>
      </w:r>
      <w:r w:rsidR="00DA6C18" w:rsidRPr="00DA6C18">
        <w:rPr>
          <w:rFonts w:ascii="Arial" w:hAnsi="Arial" w:cs="Arial"/>
        </w:rPr>
        <w:t xml:space="preserve"> </w:t>
      </w:r>
      <w:hyperlink r:id="rId12" w:history="1">
        <w:r w:rsidR="00DA6C18" w:rsidRPr="00DA6C18">
          <w:rPr>
            <w:rStyle w:val="Hyperlink"/>
            <w:rFonts w:ascii="Arial" w:hAnsi="Arial" w:cs="Arial"/>
          </w:rPr>
          <w:t>jelenadrageljevic@ymail.com</w:t>
        </w:r>
      </w:hyperlink>
      <w:r w:rsidR="00002459" w:rsidRPr="00DA6C18">
        <w:rPr>
          <w:rFonts w:ascii="Arial" w:hAnsi="Arial" w:cs="Arial"/>
        </w:rPr>
        <w:t xml:space="preserve">; </w:t>
      </w:r>
      <w:hyperlink r:id="rId13" w:history="1">
        <w:r w:rsidR="00002459" w:rsidRPr="001757B4">
          <w:rPr>
            <w:rStyle w:val="Hyperlink"/>
            <w:rFonts w:ascii="Arial" w:hAnsi="Arial" w:cs="Arial"/>
          </w:rPr>
          <w:t>opstinabatocina@gmail.com</w:t>
        </w:r>
      </w:hyperlink>
    </w:p>
    <w:p w:rsidR="00D720D1" w:rsidRPr="003A3ECD" w:rsidRDefault="00D720D1" w:rsidP="00D720D1">
      <w:pPr>
        <w:jc w:val="both"/>
        <w:rPr>
          <w:rFonts w:ascii="Arial" w:hAnsi="Arial" w:cs="Arial"/>
          <w:bCs/>
          <w:lang w:val="sr-Cyrl-CS"/>
        </w:rPr>
      </w:pPr>
      <w:r w:rsidRPr="003A3ECD">
        <w:rPr>
          <w:rFonts w:ascii="Arial" w:hAnsi="Arial" w:cs="Arial"/>
          <w:lang w:val="sr-Cyrl-CS"/>
        </w:rPr>
        <w:t>Факс: 034/6842-314</w:t>
      </w:r>
    </w:p>
    <w:p w:rsidR="008826E7" w:rsidRDefault="008826E7" w:rsidP="00AC3971">
      <w:pPr>
        <w:jc w:val="both"/>
        <w:rPr>
          <w:rFonts w:ascii="Arial" w:hAnsi="Arial" w:cs="Arial"/>
          <w:bCs/>
          <w:color w:val="C00000"/>
          <w:lang w:val="ru-RU"/>
        </w:rPr>
      </w:pPr>
    </w:p>
    <w:p w:rsidR="00F86198" w:rsidRPr="008566BF" w:rsidRDefault="00F86198" w:rsidP="00AC3971">
      <w:pPr>
        <w:jc w:val="both"/>
        <w:rPr>
          <w:rFonts w:ascii="Arial" w:hAnsi="Arial" w:cs="Arial"/>
          <w:bCs/>
          <w:color w:val="C00000"/>
          <w:lang w:val="ru-RU"/>
        </w:rPr>
      </w:pPr>
    </w:p>
    <w:p w:rsidR="00AC3971" w:rsidRPr="008566BF" w:rsidRDefault="00FE7BF6" w:rsidP="00AC3971">
      <w:pPr>
        <w:shd w:val="clear" w:color="auto" w:fill="C6D9F1"/>
        <w:jc w:val="center"/>
        <w:rPr>
          <w:rFonts w:ascii="Arial" w:hAnsi="Arial" w:cs="Arial"/>
          <w:b/>
          <w:bCs/>
          <w:i/>
          <w:iCs/>
          <w:sz w:val="28"/>
          <w:szCs w:val="28"/>
          <w:lang w:val="ru-RU"/>
        </w:rPr>
      </w:pPr>
      <w:r>
        <w:rPr>
          <w:rFonts w:ascii="Arial" w:hAnsi="Arial" w:cs="Arial"/>
          <w:b/>
          <w:bCs/>
          <w:i/>
          <w:iCs/>
          <w:sz w:val="28"/>
          <w:szCs w:val="28"/>
        </w:rPr>
        <w:t>II</w:t>
      </w:r>
      <w:r w:rsidR="00AC3971" w:rsidRPr="008566BF">
        <w:rPr>
          <w:rFonts w:ascii="Arial" w:hAnsi="Arial" w:cs="Arial"/>
          <w:b/>
          <w:bCs/>
          <w:i/>
          <w:iCs/>
          <w:sz w:val="28"/>
          <w:szCs w:val="28"/>
          <w:lang w:val="ru-RU"/>
        </w:rPr>
        <w:t xml:space="preserve">  ПОДАЦИ О ПРЕДМЕТУ ЈАВНЕ НАБАВКЕ</w:t>
      </w:r>
    </w:p>
    <w:p w:rsidR="00AC3971" w:rsidRPr="008566BF" w:rsidRDefault="00AC3971" w:rsidP="00AC3971">
      <w:pPr>
        <w:shd w:val="clear" w:color="auto" w:fill="C6D9F1"/>
        <w:jc w:val="center"/>
        <w:rPr>
          <w:rFonts w:ascii="Arial" w:hAnsi="Arial" w:cs="Arial"/>
          <w:b/>
          <w:bCs/>
          <w:i/>
          <w:iCs/>
          <w:sz w:val="28"/>
          <w:szCs w:val="28"/>
          <w:lang w:val="ru-RU"/>
        </w:rPr>
      </w:pPr>
    </w:p>
    <w:p w:rsidR="00AC3971" w:rsidRPr="008566BF" w:rsidRDefault="00AC3971" w:rsidP="00AC3971">
      <w:pPr>
        <w:jc w:val="both"/>
        <w:rPr>
          <w:rFonts w:ascii="Arial" w:hAnsi="Arial" w:cs="Arial"/>
          <w:b/>
          <w:bCs/>
          <w:i/>
          <w:iCs/>
          <w:sz w:val="28"/>
          <w:szCs w:val="28"/>
          <w:lang w:val="ru-RU"/>
        </w:rPr>
      </w:pPr>
    </w:p>
    <w:p w:rsidR="00AC3971" w:rsidRPr="007133A7" w:rsidRDefault="00AC3971" w:rsidP="00DF6300">
      <w:pPr>
        <w:numPr>
          <w:ilvl w:val="0"/>
          <w:numId w:val="2"/>
        </w:numPr>
        <w:jc w:val="both"/>
        <w:rPr>
          <w:rFonts w:ascii="Arial" w:hAnsi="Arial" w:cs="Arial"/>
          <w:b/>
          <w:bCs/>
        </w:rPr>
      </w:pPr>
      <w:r>
        <w:rPr>
          <w:rFonts w:ascii="Arial" w:hAnsi="Arial" w:cs="Arial"/>
          <w:b/>
          <w:bCs/>
        </w:rPr>
        <w:t>Предмет јавне набавке</w:t>
      </w:r>
    </w:p>
    <w:p w:rsidR="007133A7" w:rsidRPr="009E0FE9" w:rsidRDefault="007133A7" w:rsidP="007133A7">
      <w:pPr>
        <w:ind w:left="540"/>
        <w:jc w:val="both"/>
        <w:rPr>
          <w:rFonts w:ascii="Arial" w:hAnsi="Arial" w:cs="Arial"/>
          <w:b/>
          <w:bCs/>
        </w:rPr>
      </w:pPr>
    </w:p>
    <w:p w:rsidR="00A67B10" w:rsidRPr="00E6790C" w:rsidRDefault="00AC3971" w:rsidP="00A67B10">
      <w:pPr>
        <w:jc w:val="both"/>
        <w:rPr>
          <w:rFonts w:ascii="Arial" w:hAnsi="Arial" w:cs="Arial"/>
          <w:b/>
          <w:lang w:val="sr-Latn-CS"/>
        </w:rPr>
      </w:pPr>
      <w:r w:rsidRPr="008566BF">
        <w:rPr>
          <w:rFonts w:ascii="Arial" w:hAnsi="Arial" w:cs="Arial"/>
          <w:lang w:val="ru-RU"/>
        </w:rPr>
        <w:t xml:space="preserve">Предмет јавне набавке </w:t>
      </w:r>
      <w:r w:rsidR="00D720D1">
        <w:rPr>
          <w:rFonts w:ascii="Arial" w:hAnsi="Arial" w:cs="Arial"/>
          <w:lang w:val="ru-RU"/>
        </w:rPr>
        <w:t xml:space="preserve">интерног броја </w:t>
      </w:r>
      <w:r w:rsidR="00DA6C18">
        <w:rPr>
          <w:rFonts w:ascii="Arial" w:hAnsi="Arial" w:cs="Arial"/>
        </w:rPr>
        <w:t>6</w:t>
      </w:r>
      <w:r w:rsidR="00DA6C18">
        <w:rPr>
          <w:rFonts w:ascii="Arial" w:hAnsi="Arial" w:cs="Arial"/>
          <w:lang w:val="ru-RU"/>
        </w:rPr>
        <w:t>/20</w:t>
      </w:r>
      <w:r w:rsidR="00DA6C18">
        <w:rPr>
          <w:rFonts w:ascii="Arial" w:hAnsi="Arial" w:cs="Arial"/>
        </w:rPr>
        <w:t>20</w:t>
      </w:r>
      <w:r w:rsidR="00D720D1">
        <w:rPr>
          <w:rFonts w:ascii="Arial" w:hAnsi="Arial" w:cs="Arial"/>
          <w:lang w:val="ru-RU"/>
        </w:rPr>
        <w:t>,</w:t>
      </w:r>
      <w:r w:rsidR="00D720D1" w:rsidRPr="00D720D1">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4A540E">
        <w:rPr>
          <w:rFonts w:ascii="Arial" w:hAnsi="Arial" w:cs="Arial"/>
          <w:lang w:val="ru-RU"/>
        </w:rPr>
        <w:t>1.3.</w:t>
      </w:r>
      <w:r w:rsidR="00DA6C18">
        <w:rPr>
          <w:rFonts w:ascii="Arial" w:hAnsi="Arial" w:cs="Arial"/>
        </w:rPr>
        <w:t>8</w:t>
      </w:r>
      <w:r w:rsidR="004A540E">
        <w:rPr>
          <w:rFonts w:ascii="Arial" w:hAnsi="Arial" w:cs="Arial"/>
          <w:lang w:val="ru-RU"/>
        </w:rPr>
        <w:t>/</w:t>
      </w:r>
      <w:r w:rsidR="00DA6C18">
        <w:rPr>
          <w:rFonts w:ascii="Arial" w:hAnsi="Arial" w:cs="Arial"/>
        </w:rPr>
        <w:t>20</w:t>
      </w:r>
      <w:r>
        <w:rPr>
          <w:rFonts w:ascii="Arial" w:hAnsi="Arial" w:cs="Arial"/>
          <w:lang w:val="ru-RU"/>
        </w:rPr>
        <w:t xml:space="preserve"> </w:t>
      </w:r>
      <w:r w:rsidRPr="008566BF">
        <w:rPr>
          <w:rFonts w:ascii="Arial" w:hAnsi="Arial" w:cs="Arial"/>
          <w:lang w:val="ru-RU"/>
        </w:rPr>
        <w:t>су</w:t>
      </w:r>
      <w:r w:rsidRPr="008566BF">
        <w:rPr>
          <w:lang w:val="ru-RU"/>
        </w:rPr>
        <w:t xml:space="preserve"> </w:t>
      </w:r>
      <w:r w:rsidR="005756A7">
        <w:rPr>
          <w:rFonts w:ascii="Arial" w:eastAsia="TimesNewRomanPS-BoldMT" w:hAnsi="Arial" w:cs="Arial"/>
          <w:b/>
          <w:bCs/>
          <w:lang w:val="ru-RU"/>
        </w:rPr>
        <w:t>Радов</w:t>
      </w:r>
      <w:r w:rsidR="00CE74E0">
        <w:rPr>
          <w:rFonts w:ascii="Arial" w:eastAsia="TimesNewRomanPS-BoldMT" w:hAnsi="Arial" w:cs="Arial"/>
          <w:b/>
          <w:bCs/>
        </w:rPr>
        <w:t>и</w:t>
      </w:r>
      <w:r w:rsidR="005756A7">
        <w:rPr>
          <w:rFonts w:ascii="Arial" w:eastAsia="TimesNewRomanPS-BoldMT" w:hAnsi="Arial" w:cs="Arial"/>
          <w:b/>
          <w:bCs/>
          <w:lang w:val="ru-RU"/>
        </w:rPr>
        <w:t xml:space="preserve"> на </w:t>
      </w:r>
      <w:r w:rsidR="003431C3">
        <w:rPr>
          <w:rFonts w:ascii="Arial" w:eastAsia="TimesNewRomanPS-BoldMT" w:hAnsi="Arial" w:cs="Arial"/>
          <w:b/>
          <w:bCs/>
          <w:lang w:val="ru-RU"/>
        </w:rPr>
        <w:t>рехабилитацији дела улице Александра Симића и дела улице Кнеза Милоша Обреновића у Баточини</w:t>
      </w:r>
      <w:r w:rsidR="00D04500">
        <w:rPr>
          <w:rFonts w:ascii="Arial" w:hAnsi="Arial" w:cs="Arial"/>
          <w:b/>
          <w:lang w:val="sr-Cyrl-CS"/>
        </w:rPr>
        <w:t xml:space="preserve">, </w:t>
      </w:r>
      <w:r w:rsidR="00AA62FC">
        <w:rPr>
          <w:rFonts w:ascii="Arial" w:hAnsi="Arial" w:cs="Arial"/>
        </w:rPr>
        <w:t>О</w:t>
      </w:r>
      <w:r w:rsidR="00A67B10">
        <w:rPr>
          <w:rFonts w:ascii="Arial" w:hAnsi="Arial" w:cs="Arial"/>
          <w:lang w:val="sr-Cyrl-CS"/>
        </w:rPr>
        <w:t xml:space="preserve">РН: </w:t>
      </w:r>
      <w:r w:rsidR="00A67B10">
        <w:rPr>
          <w:rFonts w:ascii="Arial" w:hAnsi="Arial" w:cs="Arial"/>
          <w:lang w:val="ru-RU"/>
        </w:rPr>
        <w:t>4523312</w:t>
      </w:r>
      <w:r w:rsidR="00A67B10" w:rsidRPr="008566BF">
        <w:rPr>
          <w:rFonts w:ascii="Arial" w:hAnsi="Arial" w:cs="Arial"/>
          <w:lang w:val="ru-RU"/>
        </w:rPr>
        <w:t xml:space="preserve">0 – Радови на изградњи </w:t>
      </w:r>
      <w:r w:rsidR="00A67B10">
        <w:rPr>
          <w:rFonts w:ascii="Arial" w:hAnsi="Arial" w:cs="Arial"/>
          <w:lang w:val="ru-RU"/>
        </w:rPr>
        <w:t>путева</w:t>
      </w:r>
      <w:r w:rsidR="00A67B10">
        <w:rPr>
          <w:rFonts w:ascii="Arial" w:hAnsi="Arial" w:cs="Arial"/>
          <w:lang w:val="sr-Cyrl-CS"/>
        </w:rPr>
        <w:t>.</w:t>
      </w:r>
    </w:p>
    <w:p w:rsidR="00AC3971" w:rsidRPr="008566BF" w:rsidRDefault="00AC3971" w:rsidP="00AC3971">
      <w:pPr>
        <w:jc w:val="both"/>
        <w:rPr>
          <w:rFonts w:ascii="Arial" w:hAnsi="Arial" w:cs="Arial"/>
          <w:lang w:val="ru-RU"/>
        </w:rPr>
      </w:pPr>
    </w:p>
    <w:p w:rsidR="007133A7" w:rsidRPr="005714E7" w:rsidRDefault="00AC3971" w:rsidP="00DF6300">
      <w:pPr>
        <w:numPr>
          <w:ilvl w:val="0"/>
          <w:numId w:val="2"/>
        </w:numPr>
        <w:jc w:val="both"/>
        <w:rPr>
          <w:rFonts w:ascii="Arial" w:hAnsi="Arial" w:cs="Arial"/>
        </w:rPr>
      </w:pPr>
      <w:r>
        <w:rPr>
          <w:rFonts w:ascii="Arial" w:hAnsi="Arial" w:cs="Arial"/>
          <w:b/>
          <w:bCs/>
          <w:lang w:val="sr-Cyrl-CS"/>
        </w:rPr>
        <w:t>Партије</w:t>
      </w:r>
      <w:r w:rsidR="007133A7">
        <w:rPr>
          <w:rFonts w:ascii="Arial" w:hAnsi="Arial" w:cs="Arial"/>
          <w:lang w:val="sr-Cyrl-CS"/>
        </w:rPr>
        <w:t xml:space="preserve"> </w:t>
      </w:r>
    </w:p>
    <w:p w:rsidR="005714E7" w:rsidRPr="007133A7" w:rsidRDefault="005714E7" w:rsidP="005714E7">
      <w:pPr>
        <w:ind w:left="540"/>
        <w:jc w:val="both"/>
        <w:rPr>
          <w:rFonts w:ascii="Arial" w:hAnsi="Arial" w:cs="Arial"/>
        </w:rPr>
      </w:pPr>
    </w:p>
    <w:p w:rsidR="00647CFF" w:rsidRPr="00B059F0" w:rsidRDefault="00647CFF" w:rsidP="00647CFF">
      <w:pPr>
        <w:jc w:val="both"/>
        <w:rPr>
          <w:rFonts w:ascii="Arial" w:hAnsi="Arial" w:cs="Arial"/>
        </w:rPr>
      </w:pPr>
      <w:r w:rsidRPr="00B059F0">
        <w:rPr>
          <w:rFonts w:ascii="Arial" w:hAnsi="Arial" w:cs="Arial"/>
        </w:rPr>
        <w:t>Предмет јавне набавке није обл</w:t>
      </w:r>
      <w:r>
        <w:rPr>
          <w:rFonts w:ascii="Arial" w:hAnsi="Arial" w:cs="Arial"/>
          <w:lang w:val="sr-Cyrl-CS"/>
        </w:rPr>
        <w:t>ик</w:t>
      </w:r>
      <w:r w:rsidRPr="00B059F0">
        <w:rPr>
          <w:rFonts w:ascii="Arial" w:hAnsi="Arial" w:cs="Arial"/>
        </w:rPr>
        <w:t>ован по партијама.</w:t>
      </w:r>
    </w:p>
    <w:p w:rsidR="008627AD" w:rsidRDefault="008627AD"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highlight w:val="yellow"/>
          <w:lang w:val="sr-Cyrl-CS"/>
        </w:rPr>
      </w:pPr>
    </w:p>
    <w:p w:rsidR="00234E59" w:rsidRPr="00A10938" w:rsidRDefault="00234E59" w:rsidP="00100E3C">
      <w:pPr>
        <w:pStyle w:val="ListParagraph"/>
        <w:contextualSpacing/>
        <w:jc w:val="both"/>
        <w:rPr>
          <w:rFonts w:ascii="Arial" w:hAnsi="Arial" w:cs="Arial"/>
          <w:noProof/>
          <w:highlight w:val="yellow"/>
          <w:lang w:val="sr-Cyrl-CS"/>
        </w:rPr>
      </w:pPr>
    </w:p>
    <w:p w:rsidR="005714E7" w:rsidRDefault="005714E7" w:rsidP="005714E7">
      <w:pPr>
        <w:pStyle w:val="ListParagraph"/>
        <w:contextualSpacing/>
        <w:jc w:val="both"/>
        <w:rPr>
          <w:rFonts w:ascii="Arial" w:hAnsi="Arial" w:cs="Arial"/>
          <w:noProof/>
          <w:lang w:val="sr-Cyrl-CS"/>
        </w:rPr>
      </w:pPr>
    </w:p>
    <w:p w:rsidR="00BF5E65" w:rsidRDefault="00FE7BF6" w:rsidP="00AC3971">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III</w:t>
      </w:r>
      <w:r w:rsidR="00AC3971" w:rsidRPr="008566BF">
        <w:rPr>
          <w:rFonts w:ascii="Arial" w:hAnsi="Arial" w:cs="Arial"/>
          <w:b/>
          <w:bCs/>
          <w:i/>
          <w:iCs/>
          <w:sz w:val="28"/>
          <w:szCs w:val="28"/>
          <w:lang w:val="ru-RU"/>
        </w:rPr>
        <w:t xml:space="preserve">  ВРСТА, ТЕХНИЧКЕ</w:t>
      </w:r>
    </w:p>
    <w:p w:rsidR="00AC3971" w:rsidRPr="008566BF" w:rsidRDefault="00AC3971" w:rsidP="00AC3971">
      <w:pPr>
        <w:shd w:val="clear" w:color="auto" w:fill="C6D9F1"/>
        <w:jc w:val="center"/>
        <w:rPr>
          <w:rFonts w:ascii="Arial" w:hAnsi="Arial" w:cs="Arial"/>
          <w:b/>
          <w:bCs/>
          <w:i/>
          <w:iCs/>
          <w:sz w:val="28"/>
          <w:szCs w:val="28"/>
          <w:lang w:val="ru-RU"/>
        </w:rPr>
      </w:pPr>
      <w:r w:rsidRPr="008566BF">
        <w:rPr>
          <w:rFonts w:ascii="Arial" w:hAnsi="Arial" w:cs="Arial"/>
          <w:b/>
          <w:bCs/>
          <w:i/>
          <w:iCs/>
          <w:sz w:val="28"/>
          <w:szCs w:val="28"/>
          <w:lang w:val="ru-RU"/>
        </w:rPr>
        <w:t xml:space="preserve">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AC3971" w:rsidRPr="008566BF" w:rsidRDefault="00AC3971" w:rsidP="00AC3971">
      <w:pPr>
        <w:shd w:val="clear" w:color="auto" w:fill="C6D9F1"/>
        <w:jc w:val="center"/>
        <w:rPr>
          <w:rFonts w:ascii="Arial" w:hAnsi="Arial" w:cs="Arial"/>
          <w:b/>
          <w:bCs/>
          <w:i/>
          <w:iCs/>
          <w:lang w:val="ru-RU"/>
        </w:rPr>
      </w:pPr>
    </w:p>
    <w:p w:rsidR="00AC3971" w:rsidRDefault="00AC3971" w:rsidP="00AC3971">
      <w:pPr>
        <w:rPr>
          <w:rFonts w:ascii="Arial" w:hAnsi="Arial" w:cs="Arial"/>
          <w:b/>
          <w:bCs/>
          <w:i/>
          <w:iCs/>
        </w:rPr>
      </w:pPr>
    </w:p>
    <w:p w:rsidR="0001128F" w:rsidRPr="009515D8" w:rsidRDefault="007B010F" w:rsidP="0001128F">
      <w:pPr>
        <w:jc w:val="both"/>
        <w:rPr>
          <w:rFonts w:ascii="Arial" w:hAnsi="Arial" w:cs="Arial"/>
          <w:b/>
          <w:lang w:val="sr-Cyrl-CS"/>
        </w:rPr>
      </w:pPr>
      <w:r w:rsidRPr="007B010F">
        <w:rPr>
          <w:rFonts w:ascii="Arial" w:eastAsiaTheme="minorHAnsi" w:hAnsi="Arial" w:cs="Arial"/>
          <w:b/>
          <w:bCs/>
          <w:color w:val="auto"/>
          <w:kern w:val="0"/>
          <w:lang w:eastAsia="en-US"/>
        </w:rPr>
        <w:t xml:space="preserve">Предмет јавне набавке је </w:t>
      </w:r>
      <w:r w:rsidR="00F85223">
        <w:rPr>
          <w:rFonts w:ascii="Arial" w:eastAsiaTheme="minorHAnsi" w:hAnsi="Arial" w:cs="Arial"/>
          <w:b/>
          <w:bCs/>
          <w:color w:val="auto"/>
          <w:kern w:val="0"/>
          <w:lang w:eastAsia="en-US"/>
        </w:rPr>
        <w:t>н</w:t>
      </w:r>
      <w:r w:rsidRPr="007B010F">
        <w:rPr>
          <w:rFonts w:ascii="Arial" w:eastAsiaTheme="minorHAnsi" w:hAnsi="Arial" w:cs="Arial"/>
          <w:b/>
          <w:bCs/>
          <w:color w:val="auto"/>
          <w:kern w:val="0"/>
          <w:lang w:eastAsia="en-US"/>
        </w:rPr>
        <w:t xml:space="preserve">абавка </w:t>
      </w:r>
      <w:r w:rsidR="009B29C0">
        <w:rPr>
          <w:rFonts w:ascii="Arial" w:eastAsia="TimesNewRomanPS-BoldMT" w:hAnsi="Arial" w:cs="Arial"/>
          <w:b/>
          <w:bCs/>
          <w:lang w:val="ru-RU"/>
        </w:rPr>
        <w:t xml:space="preserve">радова на </w:t>
      </w:r>
      <w:r w:rsidR="003431C3">
        <w:rPr>
          <w:rFonts w:ascii="Arial" w:eastAsia="TimesNewRomanPS-BoldMT" w:hAnsi="Arial" w:cs="Arial"/>
          <w:b/>
          <w:bCs/>
          <w:lang w:val="ru-RU"/>
        </w:rPr>
        <w:t>рехабилитацији дела улице Александра Симића и дела улице Кнеза Милоша Обреновића у Баточини</w:t>
      </w:r>
      <w:r w:rsidRPr="007B010F">
        <w:rPr>
          <w:rFonts w:ascii="Arial" w:eastAsiaTheme="minorHAnsi" w:hAnsi="Arial" w:cs="Arial"/>
          <w:b/>
          <w:bCs/>
          <w:color w:val="auto"/>
          <w:kern w:val="0"/>
          <w:lang w:eastAsia="en-US"/>
        </w:rPr>
        <w:t xml:space="preserve">, </w:t>
      </w:r>
      <w:r w:rsidR="00AA62FC">
        <w:rPr>
          <w:rFonts w:ascii="Arial" w:hAnsi="Arial" w:cs="Arial"/>
          <w:b/>
        </w:rPr>
        <w:t>О</w:t>
      </w:r>
      <w:r w:rsidR="00A67B10" w:rsidRPr="00A67B10">
        <w:rPr>
          <w:rFonts w:ascii="Arial" w:hAnsi="Arial" w:cs="Arial"/>
          <w:b/>
          <w:lang w:val="sr-Cyrl-CS"/>
        </w:rPr>
        <w:t xml:space="preserve">РН: </w:t>
      </w:r>
      <w:r w:rsidR="00A67B10" w:rsidRPr="00A67B10">
        <w:rPr>
          <w:rFonts w:ascii="Arial" w:hAnsi="Arial" w:cs="Arial"/>
          <w:b/>
          <w:lang w:val="ru-RU"/>
        </w:rPr>
        <w:t>45233120 – Радови на изградњи путева</w:t>
      </w:r>
      <w:r w:rsidR="00A67B10" w:rsidRPr="00A67B10">
        <w:rPr>
          <w:rFonts w:ascii="Arial" w:hAnsi="Arial" w:cs="Arial"/>
          <w:b/>
          <w:lang w:val="sr-Cyrl-CS"/>
        </w:rPr>
        <w:t>.</w:t>
      </w:r>
    </w:p>
    <w:p w:rsidR="00A10938" w:rsidRPr="00B70D47" w:rsidRDefault="007B010F" w:rsidP="009515D8">
      <w:pPr>
        <w:jc w:val="both"/>
        <w:rPr>
          <w:rFonts w:ascii="Arial" w:eastAsia="Times New Roman" w:hAnsi="Arial" w:cs="Arial"/>
          <w:bCs/>
          <w:color w:val="auto"/>
          <w:kern w:val="0"/>
          <w:lang w:val="sr-Cyrl-RS" w:eastAsia="en-US"/>
        </w:rPr>
      </w:pPr>
      <w:r w:rsidRPr="007B010F">
        <w:rPr>
          <w:rFonts w:ascii="Arial" w:eastAsiaTheme="minorHAnsi" w:hAnsi="Arial" w:cs="Arial"/>
          <w:color w:val="auto"/>
          <w:kern w:val="0"/>
          <w:lang w:eastAsia="en-US"/>
        </w:rPr>
        <w:t xml:space="preserve">Средства за </w:t>
      </w:r>
      <w:r w:rsidR="0035577D">
        <w:rPr>
          <w:rFonts w:ascii="Arial" w:eastAsiaTheme="minorHAnsi" w:hAnsi="Arial" w:cs="Arial"/>
          <w:color w:val="auto"/>
          <w:kern w:val="0"/>
          <w:lang w:eastAsia="en-US"/>
        </w:rPr>
        <w:t xml:space="preserve">реализацију </w:t>
      </w:r>
      <w:r w:rsidR="00C87261">
        <w:rPr>
          <w:rFonts w:ascii="Arial" w:eastAsiaTheme="minorHAnsi" w:hAnsi="Arial" w:cs="Arial"/>
          <w:color w:val="auto"/>
          <w:kern w:val="0"/>
          <w:lang w:eastAsia="en-US"/>
        </w:rPr>
        <w:t xml:space="preserve">отвореног поступка </w:t>
      </w:r>
      <w:r w:rsidR="0035577D">
        <w:rPr>
          <w:rFonts w:ascii="Arial" w:eastAsiaTheme="minorHAnsi" w:hAnsi="Arial" w:cs="Arial"/>
          <w:color w:val="auto"/>
          <w:kern w:val="0"/>
          <w:lang w:eastAsia="en-US"/>
        </w:rPr>
        <w:t xml:space="preserve">јавне набавке </w:t>
      </w:r>
      <w:r w:rsidR="00D720D1">
        <w:rPr>
          <w:rFonts w:ascii="Arial" w:hAnsi="Arial" w:cs="Arial"/>
          <w:lang w:val="ru-RU"/>
        </w:rPr>
        <w:t xml:space="preserve">интерног броја </w:t>
      </w:r>
      <w:r w:rsidR="00DA6C18">
        <w:rPr>
          <w:rFonts w:ascii="Arial" w:hAnsi="Arial" w:cs="Arial"/>
        </w:rPr>
        <w:t>6</w:t>
      </w:r>
      <w:r w:rsidR="00DA6C18">
        <w:rPr>
          <w:rFonts w:ascii="Arial" w:hAnsi="Arial" w:cs="Arial"/>
          <w:lang w:val="ru-RU"/>
        </w:rPr>
        <w:t>/20</w:t>
      </w:r>
      <w:r w:rsidR="00DA6C18">
        <w:rPr>
          <w:rFonts w:ascii="Arial" w:hAnsi="Arial" w:cs="Arial"/>
        </w:rPr>
        <w:t>20</w:t>
      </w:r>
      <w:r w:rsidR="00D720D1">
        <w:rPr>
          <w:rFonts w:ascii="Arial" w:hAnsi="Arial" w:cs="Arial"/>
          <w:lang w:val="ru-RU"/>
        </w:rPr>
        <w:t>,</w:t>
      </w:r>
      <w:r w:rsidR="00D720D1" w:rsidRPr="00D720D1">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4A540E">
        <w:rPr>
          <w:rFonts w:ascii="Arial" w:hAnsi="Arial" w:cs="Arial"/>
          <w:lang w:val="ru-RU"/>
        </w:rPr>
        <w:t>1.3.</w:t>
      </w:r>
      <w:r w:rsidR="00DA6C18">
        <w:rPr>
          <w:rFonts w:ascii="Arial" w:hAnsi="Arial" w:cs="Arial"/>
        </w:rPr>
        <w:t>8</w:t>
      </w:r>
      <w:r w:rsidR="004A540E">
        <w:rPr>
          <w:rFonts w:ascii="Arial" w:hAnsi="Arial" w:cs="Arial"/>
          <w:lang w:val="ru-RU"/>
        </w:rPr>
        <w:t>/</w:t>
      </w:r>
      <w:r w:rsidR="00DA6C18">
        <w:rPr>
          <w:rFonts w:ascii="Arial" w:hAnsi="Arial" w:cs="Arial"/>
        </w:rPr>
        <w:t>20</w:t>
      </w:r>
      <w:r w:rsidR="006328C3">
        <w:rPr>
          <w:rFonts w:ascii="Arial" w:eastAsiaTheme="minorHAnsi" w:hAnsi="Arial" w:cs="Arial"/>
          <w:color w:val="auto"/>
          <w:kern w:val="0"/>
          <w:lang w:eastAsia="en-US"/>
        </w:rPr>
        <w:t>, обезбеђена су</w:t>
      </w:r>
      <w:r w:rsidR="0035577D">
        <w:rPr>
          <w:rFonts w:ascii="Arial" w:eastAsiaTheme="minorHAnsi" w:hAnsi="Arial" w:cs="Arial"/>
          <w:color w:val="auto"/>
          <w:kern w:val="0"/>
          <w:lang w:eastAsia="en-US"/>
        </w:rPr>
        <w:t xml:space="preserve"> </w:t>
      </w:r>
      <w:r w:rsidR="00E600AB">
        <w:rPr>
          <w:rFonts w:ascii="Arial" w:eastAsiaTheme="minorHAnsi" w:hAnsi="Arial" w:cs="Arial"/>
          <w:color w:val="auto"/>
          <w:kern w:val="0"/>
          <w:lang w:eastAsia="en-US"/>
        </w:rPr>
        <w:t xml:space="preserve">Одлуком </w:t>
      </w:r>
      <w:r w:rsidR="00F86198">
        <w:rPr>
          <w:rFonts w:ascii="Arial" w:eastAsiaTheme="minorHAnsi" w:hAnsi="Arial" w:cs="Arial"/>
          <w:color w:val="auto"/>
          <w:kern w:val="0"/>
          <w:lang w:val="sr-Cyrl-CS" w:eastAsia="en-US"/>
        </w:rPr>
        <w:t>о буџету општине Баточина за 20</w:t>
      </w:r>
      <w:r w:rsidR="00DA6C18">
        <w:rPr>
          <w:rFonts w:ascii="Arial" w:eastAsiaTheme="minorHAnsi" w:hAnsi="Arial" w:cs="Arial"/>
          <w:color w:val="auto"/>
          <w:kern w:val="0"/>
          <w:lang w:eastAsia="en-US"/>
        </w:rPr>
        <w:t>20</w:t>
      </w:r>
      <w:r w:rsidR="00F86198">
        <w:rPr>
          <w:rFonts w:ascii="Arial" w:eastAsiaTheme="minorHAnsi" w:hAnsi="Arial" w:cs="Arial"/>
          <w:color w:val="auto"/>
          <w:kern w:val="0"/>
          <w:lang w:val="sr-Cyrl-CS" w:eastAsia="en-US"/>
        </w:rPr>
        <w:t>.годину</w:t>
      </w:r>
      <w:r w:rsidR="00002459">
        <w:rPr>
          <w:rFonts w:ascii="Arial" w:eastAsiaTheme="minorHAnsi" w:hAnsi="Arial" w:cs="Arial"/>
          <w:color w:val="auto"/>
          <w:kern w:val="0"/>
          <w:lang w:eastAsia="en-US"/>
        </w:rPr>
        <w:t xml:space="preserve"> </w:t>
      </w:r>
      <w:r w:rsidR="00002459" w:rsidRPr="0001128F">
        <w:rPr>
          <w:rFonts w:ascii="Arial" w:hAnsi="Arial" w:cs="Arial"/>
          <w:lang w:val="sr-Cyrl-CS"/>
        </w:rPr>
        <w:t xml:space="preserve">(„Службени гласник општине Баточина“, број </w:t>
      </w:r>
      <w:r w:rsidR="00DA6C18">
        <w:rPr>
          <w:rFonts w:ascii="Arial" w:hAnsi="Arial" w:cs="Arial"/>
        </w:rPr>
        <w:t xml:space="preserve">24/19 </w:t>
      </w:r>
      <w:r w:rsidR="00002459" w:rsidRPr="0001128F">
        <w:rPr>
          <w:rFonts w:ascii="Arial" w:hAnsi="Arial" w:cs="Arial"/>
          <w:lang w:val="sr-Cyrl-CS"/>
        </w:rPr>
        <w:t xml:space="preserve">и </w:t>
      </w:r>
      <w:r w:rsidR="00DA6C18">
        <w:rPr>
          <w:rFonts w:ascii="Arial" w:hAnsi="Arial" w:cs="Arial"/>
        </w:rPr>
        <w:t>2</w:t>
      </w:r>
      <w:r w:rsidR="00002459" w:rsidRPr="0001128F">
        <w:rPr>
          <w:rFonts w:ascii="Arial" w:hAnsi="Arial" w:cs="Arial"/>
          <w:lang w:val="sr-Cyrl-CS"/>
        </w:rPr>
        <w:t>/</w:t>
      </w:r>
      <w:r w:rsidR="00DA6C18">
        <w:rPr>
          <w:rFonts w:ascii="Arial" w:hAnsi="Arial" w:cs="Arial"/>
        </w:rPr>
        <w:t>20</w:t>
      </w:r>
      <w:r w:rsidR="00002459" w:rsidRPr="0001128F">
        <w:rPr>
          <w:rFonts w:ascii="Arial" w:hAnsi="Arial" w:cs="Arial"/>
          <w:lang w:val="sr-Cyrl-CS"/>
        </w:rPr>
        <w:t>),</w:t>
      </w:r>
      <w:r w:rsidR="00002459" w:rsidRPr="00385B72">
        <w:rPr>
          <w:sz w:val="22"/>
          <w:szCs w:val="22"/>
          <w:lang w:val="sr-Cyrl-CS"/>
        </w:rPr>
        <w:t xml:space="preserve"> </w:t>
      </w:r>
      <w:r w:rsidR="00C87261">
        <w:rPr>
          <w:rFonts w:ascii="Arial" w:eastAsiaTheme="minorHAnsi" w:hAnsi="Arial" w:cs="Arial"/>
          <w:color w:val="auto"/>
          <w:kern w:val="0"/>
          <w:lang w:val="sr-Cyrl-CS" w:eastAsia="en-US"/>
        </w:rPr>
        <w:t xml:space="preserve">на </w:t>
      </w:r>
      <w:r w:rsidR="00F86198" w:rsidRPr="003A7CFB">
        <w:rPr>
          <w:rFonts w:ascii="Arial" w:eastAsiaTheme="minorHAnsi" w:hAnsi="Arial" w:cs="Arial"/>
          <w:color w:val="auto"/>
          <w:kern w:val="0"/>
          <w:lang w:val="sr-Cyrl-CS" w:eastAsia="en-US"/>
        </w:rPr>
        <w:t>ра</w:t>
      </w:r>
      <w:r w:rsidR="00FD3DEB">
        <w:rPr>
          <w:rFonts w:ascii="Arial" w:eastAsiaTheme="minorHAnsi" w:hAnsi="Arial" w:cs="Arial"/>
          <w:color w:val="auto"/>
          <w:kern w:val="0"/>
          <w:lang w:val="sr-Cyrl-CS" w:eastAsia="en-US"/>
        </w:rPr>
        <w:t xml:space="preserve">зделу </w:t>
      </w:r>
      <w:r w:rsidR="0001128F">
        <w:rPr>
          <w:rFonts w:ascii="Arial" w:eastAsiaTheme="minorHAnsi" w:hAnsi="Arial" w:cs="Arial"/>
          <w:color w:val="auto"/>
          <w:kern w:val="0"/>
          <w:lang w:val="sr-Cyrl-CS" w:eastAsia="en-US"/>
        </w:rPr>
        <w:t>4</w:t>
      </w:r>
      <w:r w:rsidR="00FD3DEB">
        <w:rPr>
          <w:rFonts w:ascii="Arial" w:eastAsiaTheme="minorHAnsi" w:hAnsi="Arial" w:cs="Arial"/>
          <w:color w:val="auto"/>
          <w:kern w:val="0"/>
          <w:lang w:val="sr-Cyrl-CS" w:eastAsia="en-US"/>
        </w:rPr>
        <w:t xml:space="preserve">, глава </w:t>
      </w:r>
      <w:r w:rsidR="0001128F">
        <w:rPr>
          <w:rFonts w:ascii="Arial" w:eastAsiaTheme="minorHAnsi" w:hAnsi="Arial" w:cs="Arial"/>
          <w:color w:val="auto"/>
          <w:kern w:val="0"/>
          <w:lang w:val="sr-Cyrl-CS" w:eastAsia="en-US"/>
        </w:rPr>
        <w:t>4</w:t>
      </w:r>
      <w:r w:rsidR="00FD3DEB">
        <w:rPr>
          <w:rFonts w:ascii="Arial" w:eastAsiaTheme="minorHAnsi" w:hAnsi="Arial" w:cs="Arial"/>
          <w:color w:val="auto"/>
          <w:kern w:val="0"/>
          <w:lang w:val="sr-Cyrl-CS" w:eastAsia="en-US"/>
        </w:rPr>
        <w:t xml:space="preserve">.01, функција 451, програм 07 – Организација саобраћаја и саобраћајна инфраструкура, </w:t>
      </w:r>
      <w:r w:rsidR="0048296E">
        <w:rPr>
          <w:rFonts w:ascii="Arial" w:eastAsiaTheme="minorHAnsi" w:hAnsi="Arial" w:cs="Arial"/>
          <w:color w:val="auto"/>
          <w:kern w:val="0"/>
          <w:lang w:val="sr-Cyrl-CS" w:eastAsia="en-US"/>
        </w:rPr>
        <w:t xml:space="preserve">ПА </w:t>
      </w:r>
      <w:r w:rsidR="00FD3DEB">
        <w:rPr>
          <w:rFonts w:ascii="Arial" w:eastAsiaTheme="minorHAnsi" w:hAnsi="Arial" w:cs="Arial"/>
          <w:color w:val="auto"/>
          <w:kern w:val="0"/>
          <w:lang w:val="sr-Cyrl-CS" w:eastAsia="en-US"/>
        </w:rPr>
        <w:t>000</w:t>
      </w:r>
      <w:r w:rsidR="0001128F">
        <w:rPr>
          <w:rFonts w:ascii="Arial" w:eastAsiaTheme="minorHAnsi" w:hAnsi="Arial" w:cs="Arial"/>
          <w:color w:val="auto"/>
          <w:kern w:val="0"/>
          <w:lang w:val="sr-Cyrl-CS" w:eastAsia="en-US"/>
        </w:rPr>
        <w:t>2</w:t>
      </w:r>
      <w:r w:rsidR="00FD3DEB">
        <w:rPr>
          <w:rFonts w:ascii="Arial" w:eastAsiaTheme="minorHAnsi" w:hAnsi="Arial" w:cs="Arial"/>
          <w:color w:val="auto"/>
          <w:kern w:val="0"/>
          <w:lang w:val="sr-Cyrl-CS" w:eastAsia="en-US"/>
        </w:rPr>
        <w:t xml:space="preserve"> – Управљање</w:t>
      </w:r>
      <w:r w:rsidR="0001128F">
        <w:rPr>
          <w:rFonts w:ascii="Arial" w:eastAsiaTheme="minorHAnsi" w:hAnsi="Arial" w:cs="Arial"/>
          <w:color w:val="auto"/>
          <w:kern w:val="0"/>
          <w:lang w:val="sr-Cyrl-CS" w:eastAsia="en-US"/>
        </w:rPr>
        <w:t xml:space="preserve"> и одржавање</w:t>
      </w:r>
      <w:r w:rsidR="00FD3DEB">
        <w:rPr>
          <w:rFonts w:ascii="Arial" w:eastAsiaTheme="minorHAnsi" w:hAnsi="Arial" w:cs="Arial"/>
          <w:color w:val="auto"/>
          <w:kern w:val="0"/>
          <w:lang w:val="sr-Cyrl-CS" w:eastAsia="en-US"/>
        </w:rPr>
        <w:t xml:space="preserve"> саобраћај</w:t>
      </w:r>
      <w:r w:rsidR="0001128F">
        <w:rPr>
          <w:rFonts w:ascii="Arial" w:eastAsiaTheme="minorHAnsi" w:hAnsi="Arial" w:cs="Arial"/>
          <w:color w:val="auto"/>
          <w:kern w:val="0"/>
          <w:lang w:val="sr-Cyrl-CS" w:eastAsia="en-US"/>
        </w:rPr>
        <w:t>не инфраструктуре</w:t>
      </w:r>
      <w:r w:rsidR="00FD3DEB">
        <w:rPr>
          <w:rFonts w:ascii="Arial" w:eastAsiaTheme="minorHAnsi" w:hAnsi="Arial" w:cs="Arial"/>
          <w:color w:val="auto"/>
          <w:kern w:val="0"/>
          <w:lang w:val="sr-Cyrl-CS" w:eastAsia="en-US"/>
        </w:rPr>
        <w:t>, позиција 0</w:t>
      </w:r>
      <w:r w:rsidR="004227D9">
        <w:rPr>
          <w:rFonts w:ascii="Arial" w:eastAsiaTheme="minorHAnsi" w:hAnsi="Arial" w:cs="Arial"/>
          <w:color w:val="auto"/>
          <w:kern w:val="0"/>
          <w:lang w:eastAsia="en-US"/>
        </w:rPr>
        <w:t>86</w:t>
      </w:r>
      <w:r w:rsidR="00F86198" w:rsidRPr="003A7CFB">
        <w:rPr>
          <w:rFonts w:ascii="Arial" w:eastAsiaTheme="minorHAnsi" w:hAnsi="Arial" w:cs="Arial"/>
          <w:color w:val="auto"/>
          <w:kern w:val="0"/>
          <w:lang w:val="sr-Cyrl-CS" w:eastAsia="en-US"/>
        </w:rPr>
        <w:t xml:space="preserve">, економска класификација 511 </w:t>
      </w:r>
      <w:r w:rsidR="004227D9">
        <w:rPr>
          <w:rFonts w:ascii="Arial" w:eastAsiaTheme="minorHAnsi" w:hAnsi="Arial" w:cs="Arial"/>
          <w:color w:val="auto"/>
          <w:kern w:val="0"/>
          <w:lang w:val="sr-Cyrl-CS" w:eastAsia="en-US"/>
        </w:rPr>
        <w:t>–</w:t>
      </w:r>
      <w:r w:rsidR="00F86198" w:rsidRPr="003A7CFB">
        <w:rPr>
          <w:rFonts w:ascii="Arial" w:eastAsiaTheme="minorHAnsi" w:hAnsi="Arial" w:cs="Arial"/>
          <w:color w:val="auto"/>
          <w:kern w:val="0"/>
          <w:lang w:val="sr-Cyrl-CS" w:eastAsia="en-US"/>
        </w:rPr>
        <w:t xml:space="preserve"> </w:t>
      </w:r>
      <w:r w:rsidR="004227D9">
        <w:rPr>
          <w:rFonts w:ascii="Arial" w:eastAsia="Times New Roman" w:hAnsi="Arial" w:cs="Arial"/>
          <w:bCs/>
          <w:color w:val="auto"/>
          <w:kern w:val="0"/>
          <w:lang w:eastAsia="en-US"/>
        </w:rPr>
        <w:t>Зграде и грађевински објекти</w:t>
      </w:r>
      <w:r w:rsidR="00B70D47">
        <w:rPr>
          <w:rFonts w:ascii="Arial" w:eastAsia="Times New Roman" w:hAnsi="Arial" w:cs="Arial"/>
          <w:bCs/>
          <w:color w:val="auto"/>
          <w:kern w:val="0"/>
          <w:lang w:val="sr-Cyrl-RS" w:eastAsia="en-US"/>
        </w:rPr>
        <w:t>.</w:t>
      </w:r>
    </w:p>
    <w:p w:rsidR="007B010F" w:rsidRPr="005A27D9" w:rsidRDefault="007B010F" w:rsidP="00DF6300">
      <w:pPr>
        <w:pStyle w:val="ListParagraph"/>
        <w:numPr>
          <w:ilvl w:val="0"/>
          <w:numId w:val="8"/>
        </w:numPr>
        <w:suppressAutoHyphens w:val="0"/>
        <w:autoSpaceDE w:val="0"/>
        <w:autoSpaceDN w:val="0"/>
        <w:adjustRightInd w:val="0"/>
        <w:spacing w:line="240" w:lineRule="auto"/>
        <w:rPr>
          <w:rFonts w:ascii="Arial" w:eastAsiaTheme="minorHAnsi" w:hAnsi="Arial" w:cs="Arial"/>
          <w:b/>
          <w:bCs/>
          <w:color w:val="auto"/>
          <w:kern w:val="0"/>
          <w:lang w:eastAsia="en-US"/>
        </w:rPr>
      </w:pPr>
      <w:r w:rsidRPr="005A27D9">
        <w:rPr>
          <w:rFonts w:ascii="Arial" w:eastAsiaTheme="minorHAnsi" w:hAnsi="Arial" w:cs="Arial"/>
          <w:b/>
          <w:bCs/>
          <w:color w:val="auto"/>
          <w:kern w:val="0"/>
          <w:lang w:eastAsia="en-US"/>
        </w:rPr>
        <w:t>Надзор над радовима</w:t>
      </w:r>
    </w:p>
    <w:p w:rsidR="000E739B" w:rsidRPr="009515D8" w:rsidRDefault="007B010F" w:rsidP="009515D8">
      <w:pPr>
        <w:suppressAutoHyphens w:val="0"/>
        <w:autoSpaceDE w:val="0"/>
        <w:autoSpaceDN w:val="0"/>
        <w:adjustRightInd w:val="0"/>
        <w:spacing w:line="240" w:lineRule="auto"/>
        <w:jc w:val="both"/>
        <w:rPr>
          <w:rFonts w:ascii="Arial" w:hAnsi="Arial" w:cs="Arial"/>
          <w:b/>
          <w:bCs/>
          <w:i/>
          <w:iCs/>
          <w:lang w:val="sr-Cyrl-CS"/>
        </w:rPr>
      </w:pPr>
      <w:r w:rsidRPr="007B010F">
        <w:rPr>
          <w:rFonts w:ascii="Arial" w:eastAsiaTheme="minorHAnsi" w:hAnsi="Arial" w:cs="Arial"/>
          <w:color w:val="auto"/>
          <w:kern w:val="0"/>
          <w:lang w:eastAsia="en-US"/>
        </w:rPr>
        <w:t xml:space="preserve">Надзор над радовима на </w:t>
      </w:r>
      <w:r w:rsidR="00B32C29">
        <w:rPr>
          <w:rFonts w:ascii="Arial" w:eastAsiaTheme="minorHAnsi" w:hAnsi="Arial" w:cs="Arial"/>
          <w:color w:val="auto"/>
          <w:kern w:val="0"/>
          <w:lang w:val="sr-Cyrl-CS" w:eastAsia="en-US"/>
        </w:rPr>
        <w:t>асвалтирању локалних путева и улица</w:t>
      </w:r>
      <w:r w:rsidRPr="007B010F">
        <w:rPr>
          <w:rFonts w:ascii="Arial" w:eastAsiaTheme="minorHAnsi" w:hAnsi="Arial" w:cs="Arial"/>
          <w:color w:val="auto"/>
          <w:kern w:val="0"/>
          <w:lang w:eastAsia="en-US"/>
        </w:rPr>
        <w:t>, треба да утврди да ли</w:t>
      </w:r>
      <w:r w:rsidR="00B32C29">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су радо</w:t>
      </w:r>
      <w:r w:rsidR="00B70D47">
        <w:rPr>
          <w:rFonts w:ascii="Arial" w:eastAsiaTheme="minorHAnsi" w:hAnsi="Arial" w:cs="Arial"/>
          <w:color w:val="auto"/>
          <w:kern w:val="0"/>
          <w:lang w:eastAsia="en-US"/>
        </w:rPr>
        <w:t>ви изведени у складу са решењ</w:t>
      </w:r>
      <w:r w:rsidR="00B70D47">
        <w:rPr>
          <w:rFonts w:ascii="Arial" w:eastAsiaTheme="minorHAnsi" w:hAnsi="Arial" w:cs="Arial"/>
          <w:color w:val="auto"/>
          <w:kern w:val="0"/>
          <w:lang w:val="sr-Cyrl-RS" w:eastAsia="en-US"/>
        </w:rPr>
        <w:t>ем</w:t>
      </w:r>
      <w:r w:rsidRPr="007B010F">
        <w:rPr>
          <w:rFonts w:ascii="Arial" w:eastAsiaTheme="minorHAnsi" w:hAnsi="Arial" w:cs="Arial"/>
          <w:color w:val="auto"/>
          <w:kern w:val="0"/>
          <w:lang w:eastAsia="en-US"/>
        </w:rPr>
        <w:t xml:space="preserve"> Одељења за </w:t>
      </w:r>
      <w:r w:rsidR="00B32C29">
        <w:rPr>
          <w:rFonts w:ascii="Arial" w:eastAsiaTheme="minorHAnsi" w:hAnsi="Arial" w:cs="Arial"/>
          <w:color w:val="auto"/>
          <w:kern w:val="0"/>
          <w:lang w:val="sr-Cyrl-CS" w:eastAsia="en-US"/>
        </w:rPr>
        <w:t>обједињену процедуру</w:t>
      </w:r>
      <w:r w:rsidR="00A03758">
        <w:rPr>
          <w:rFonts w:ascii="Arial" w:eastAsiaTheme="minorHAnsi" w:hAnsi="Arial" w:cs="Arial"/>
          <w:color w:val="auto"/>
          <w:kern w:val="0"/>
          <w:lang w:val="sr-Cyrl-CS" w:eastAsia="en-US"/>
        </w:rPr>
        <w:t xml:space="preserve"> јединице локалне самоуправе</w:t>
      </w:r>
      <w:r w:rsidRPr="007B010F">
        <w:rPr>
          <w:rFonts w:ascii="Arial" w:eastAsiaTheme="minorHAnsi" w:hAnsi="Arial" w:cs="Arial"/>
          <w:color w:val="auto"/>
          <w:kern w:val="0"/>
          <w:lang w:eastAsia="en-US"/>
        </w:rPr>
        <w:t>, у складу са</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 xml:space="preserve">Законом о планирању и изградњи ("Сл.гласник РС" бр. </w:t>
      </w:r>
      <w:r w:rsidR="007A579B" w:rsidRPr="007A579B">
        <w:rPr>
          <w:rFonts w:ascii="Arial" w:hAnsi="Arial" w:cs="Arial"/>
          <w:i/>
          <w:iCs/>
        </w:rPr>
        <w:t>72/2009, 81/2009 - испр., 64/2010 –одлука УС, 24/2011, 121/2012, 42/2013 - одлука УС, 50/2013 - одлука УС,</w:t>
      </w:r>
      <w:r w:rsidR="004227D9">
        <w:rPr>
          <w:rFonts w:ascii="Arial" w:hAnsi="Arial" w:cs="Arial"/>
          <w:i/>
          <w:iCs/>
        </w:rPr>
        <w:t xml:space="preserve"> 98/2013 - одлука УС, 132/2014,</w:t>
      </w:r>
      <w:r w:rsidR="007A579B" w:rsidRPr="007A579B">
        <w:rPr>
          <w:rFonts w:ascii="Arial" w:hAnsi="Arial" w:cs="Arial"/>
          <w:i/>
          <w:iCs/>
        </w:rPr>
        <w:t xml:space="preserve"> 145/2014</w:t>
      </w:r>
      <w:r w:rsidR="004227D9">
        <w:rPr>
          <w:rFonts w:ascii="Arial" w:hAnsi="Arial" w:cs="Arial"/>
          <w:i/>
          <w:iCs/>
        </w:rPr>
        <w:t>, 83/2018, 31/2019, 37/2019-др.закон и 9/2020</w:t>
      </w:r>
      <w:r w:rsidR="007A579B" w:rsidRPr="007A579B">
        <w:rPr>
          <w:rFonts w:ascii="Arial" w:hAnsi="Arial" w:cs="Arial"/>
          <w:i/>
          <w:iCs/>
        </w:rPr>
        <w:t>)</w:t>
      </w:r>
      <w:r w:rsidRPr="007B010F">
        <w:rPr>
          <w:rFonts w:ascii="Arial" w:eastAsiaTheme="minorHAnsi" w:hAnsi="Arial" w:cs="Arial"/>
          <w:color w:val="auto"/>
          <w:kern w:val="0"/>
          <w:lang w:eastAsia="en-US"/>
        </w:rPr>
        <w:t>, и предвиђеном</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спецификацијом радова у погледу врсте, количине, у погледу рока за извођење радова, што ће</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се констатовати Записником о примопредаји радова</w:t>
      </w:r>
      <w:r w:rsidR="007A579B">
        <w:rPr>
          <w:rFonts w:ascii="Arial" w:eastAsiaTheme="minorHAnsi" w:hAnsi="Arial" w:cs="Arial"/>
          <w:color w:val="auto"/>
          <w:kern w:val="0"/>
          <w:lang w:val="sr-Cyrl-CS" w:eastAsia="en-US"/>
        </w:rPr>
        <w:t>.</w:t>
      </w:r>
    </w:p>
    <w:p w:rsidR="007A579B" w:rsidRPr="007A579B" w:rsidRDefault="007A579B" w:rsidP="00DF6300">
      <w:pPr>
        <w:pStyle w:val="ListParagraph"/>
        <w:numPr>
          <w:ilvl w:val="0"/>
          <w:numId w:val="8"/>
        </w:numPr>
        <w:suppressAutoHyphens w:val="0"/>
        <w:autoSpaceDE w:val="0"/>
        <w:autoSpaceDN w:val="0"/>
        <w:adjustRightInd w:val="0"/>
        <w:spacing w:line="240" w:lineRule="auto"/>
        <w:ind w:left="36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Период извршења</w:t>
      </w:r>
    </w:p>
    <w:p w:rsidR="008C6E8F" w:rsidRPr="00CE74E0" w:rsidRDefault="0045459F" w:rsidP="00CE74E0">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Pr>
          <w:rFonts w:ascii="Arial" w:eastAsiaTheme="minorHAnsi" w:hAnsi="Arial" w:cs="Arial"/>
          <w:color w:val="auto"/>
          <w:kern w:val="0"/>
          <w:lang w:eastAsia="en-US"/>
        </w:rPr>
        <w:t>Пре</w:t>
      </w:r>
      <w:r>
        <w:rPr>
          <w:rFonts w:ascii="Arial" w:eastAsiaTheme="minorHAnsi" w:hAnsi="Arial" w:cs="Arial"/>
          <w:color w:val="auto"/>
          <w:kern w:val="0"/>
          <w:lang w:val="sr-Cyrl-CS" w:eastAsia="en-US"/>
        </w:rPr>
        <w:t>дметне</w:t>
      </w:r>
      <w:r w:rsidR="007A579B" w:rsidRPr="007A579B">
        <w:rPr>
          <w:rFonts w:ascii="Arial" w:eastAsiaTheme="minorHAnsi" w:hAnsi="Arial" w:cs="Arial"/>
          <w:color w:val="auto"/>
          <w:kern w:val="0"/>
          <w:lang w:eastAsia="en-US"/>
        </w:rPr>
        <w:t xml:space="preserve"> радове извођач радова треба да изведе у предвиђеном року који не може бити</w:t>
      </w:r>
      <w:r w:rsidR="007A579B" w:rsidRPr="007A579B">
        <w:rPr>
          <w:rFonts w:ascii="Arial" w:eastAsiaTheme="minorHAnsi" w:hAnsi="Arial" w:cs="Arial"/>
          <w:color w:val="auto"/>
          <w:kern w:val="0"/>
          <w:lang w:val="sr-Cyrl-CS" w:eastAsia="en-US"/>
        </w:rPr>
        <w:t xml:space="preserve"> </w:t>
      </w:r>
      <w:r w:rsidR="007A579B" w:rsidRPr="007A579B">
        <w:rPr>
          <w:rFonts w:ascii="Arial" w:eastAsiaTheme="minorHAnsi" w:hAnsi="Arial" w:cs="Arial"/>
          <w:color w:val="auto"/>
          <w:kern w:val="0"/>
          <w:lang w:eastAsia="en-US"/>
        </w:rPr>
        <w:t xml:space="preserve">дужи </w:t>
      </w:r>
      <w:r w:rsidR="007A579B" w:rsidRPr="00057854">
        <w:rPr>
          <w:rFonts w:ascii="Arial" w:eastAsiaTheme="minorHAnsi" w:hAnsi="Arial" w:cs="Arial"/>
          <w:color w:val="auto"/>
          <w:kern w:val="0"/>
          <w:lang w:eastAsia="en-US"/>
        </w:rPr>
        <w:t xml:space="preserve">од </w:t>
      </w:r>
      <w:r w:rsidR="007E0DDF" w:rsidRPr="00057854">
        <w:rPr>
          <w:rFonts w:ascii="Arial" w:eastAsiaTheme="minorHAnsi" w:hAnsi="Arial" w:cs="Arial"/>
          <w:color w:val="auto"/>
          <w:kern w:val="0"/>
          <w:lang w:eastAsia="en-US"/>
        </w:rPr>
        <w:t>2</w:t>
      </w:r>
      <w:r w:rsidR="001A05C5" w:rsidRPr="00057854">
        <w:rPr>
          <w:rFonts w:ascii="Arial" w:eastAsiaTheme="minorHAnsi" w:hAnsi="Arial" w:cs="Arial"/>
          <w:color w:val="auto"/>
          <w:kern w:val="0"/>
          <w:lang w:val="sr-Cyrl-CS" w:eastAsia="en-US"/>
        </w:rPr>
        <w:t>5</w:t>
      </w:r>
      <w:r w:rsidR="007A579B" w:rsidRPr="00057854">
        <w:rPr>
          <w:rFonts w:ascii="Arial" w:eastAsiaTheme="minorHAnsi" w:hAnsi="Arial" w:cs="Arial"/>
          <w:color w:val="auto"/>
          <w:kern w:val="0"/>
          <w:lang w:eastAsia="en-US"/>
        </w:rPr>
        <w:t xml:space="preserve"> </w:t>
      </w:r>
      <w:r w:rsidR="00A513D0" w:rsidRPr="00057854">
        <w:rPr>
          <w:rFonts w:ascii="Arial" w:eastAsiaTheme="minorHAnsi" w:hAnsi="Arial" w:cs="Arial"/>
          <w:color w:val="auto"/>
          <w:kern w:val="0"/>
          <w:lang w:eastAsia="en-US"/>
        </w:rPr>
        <w:t>календарских</w:t>
      </w:r>
      <w:r w:rsidR="007A579B" w:rsidRPr="00057854">
        <w:rPr>
          <w:rFonts w:ascii="Arial" w:eastAsiaTheme="minorHAnsi" w:hAnsi="Arial" w:cs="Arial"/>
          <w:color w:val="auto"/>
          <w:kern w:val="0"/>
          <w:lang w:eastAsia="en-US"/>
        </w:rPr>
        <w:t xml:space="preserve"> дана</w:t>
      </w:r>
      <w:r w:rsidR="001A05C5" w:rsidRPr="00057854">
        <w:rPr>
          <w:rFonts w:ascii="Arial" w:eastAsiaTheme="minorHAnsi" w:hAnsi="Arial" w:cs="Arial"/>
          <w:color w:val="auto"/>
          <w:kern w:val="0"/>
          <w:lang w:val="sr-Cyrl-CS" w:eastAsia="en-US"/>
        </w:rPr>
        <w:t>, нити краћи од 15 календарских дана</w:t>
      </w:r>
      <w:r w:rsidR="00647CFF" w:rsidRPr="00057854">
        <w:rPr>
          <w:rFonts w:ascii="Arial" w:eastAsiaTheme="minorHAnsi" w:hAnsi="Arial" w:cs="Arial"/>
          <w:color w:val="auto"/>
          <w:kern w:val="0"/>
          <w:lang w:val="sr-Cyrl-CS" w:eastAsia="en-US"/>
        </w:rPr>
        <w:t>.</w:t>
      </w:r>
      <w:r w:rsidR="00647CFF" w:rsidRPr="001A05C5">
        <w:rPr>
          <w:rFonts w:ascii="Arial" w:eastAsiaTheme="minorHAnsi" w:hAnsi="Arial" w:cs="Arial"/>
          <w:color w:val="auto"/>
          <w:kern w:val="0"/>
          <w:lang w:val="sr-Cyrl-CS" w:eastAsia="en-US"/>
        </w:rPr>
        <w:t xml:space="preserve"> </w:t>
      </w:r>
      <w:r w:rsidR="00647CFF" w:rsidRPr="001A05C5">
        <w:rPr>
          <w:rFonts w:ascii="Arial" w:eastAsiaTheme="minorHAnsi" w:hAnsi="Arial" w:cs="Arial"/>
          <w:color w:val="auto"/>
          <w:kern w:val="0"/>
          <w:lang w:eastAsia="en-US"/>
        </w:rPr>
        <w:t>Рок</w:t>
      </w:r>
      <w:r w:rsidR="00F81127" w:rsidRPr="001A05C5">
        <w:rPr>
          <w:rFonts w:ascii="Arial" w:eastAsiaTheme="minorHAnsi" w:hAnsi="Arial" w:cs="Arial"/>
          <w:color w:val="auto"/>
          <w:kern w:val="0"/>
          <w:lang w:eastAsia="en-US"/>
        </w:rPr>
        <w:t xml:space="preserve"> ће се рачунати од</w:t>
      </w:r>
      <w:r w:rsidR="00D40D47" w:rsidRPr="001A05C5">
        <w:rPr>
          <w:rFonts w:ascii="Arial" w:eastAsiaTheme="minorHAnsi" w:hAnsi="Arial" w:cs="Arial"/>
          <w:color w:val="auto"/>
          <w:kern w:val="0"/>
          <w:lang w:eastAsia="en-US"/>
        </w:rPr>
        <w:t xml:space="preserve"> дана увођења извођача у посао</w:t>
      </w:r>
      <w:r w:rsidR="00D40D47" w:rsidRPr="001A05C5">
        <w:rPr>
          <w:rFonts w:ascii="Arial" w:eastAsiaTheme="minorHAnsi" w:hAnsi="Arial" w:cs="Arial"/>
          <w:color w:val="auto"/>
          <w:kern w:val="0"/>
          <w:lang w:val="sr-Cyrl-CS" w:eastAsia="en-US"/>
        </w:rPr>
        <w:t>.</w:t>
      </w:r>
    </w:p>
    <w:p w:rsidR="0060025A" w:rsidRPr="0060025A" w:rsidRDefault="0060025A" w:rsidP="00DF6300">
      <w:pPr>
        <w:pStyle w:val="nabrajanjebold"/>
        <w:numPr>
          <w:ilvl w:val="0"/>
          <w:numId w:val="9"/>
        </w:numPr>
        <w:ind w:left="0" w:firstLine="360"/>
        <w:jc w:val="both"/>
        <w:rPr>
          <w:rFonts w:ascii="Arial" w:hAnsi="Arial" w:cs="Arial"/>
          <w:sz w:val="21"/>
          <w:szCs w:val="21"/>
        </w:rPr>
      </w:pPr>
      <w:r w:rsidRPr="0060025A">
        <w:rPr>
          <w:rFonts w:ascii="Arial" w:hAnsi="Arial" w:cs="Arial"/>
        </w:rPr>
        <w:t>Обилазак локације за извођење радова и увид у пројектну</w:t>
      </w:r>
      <w:r w:rsidR="008C6E8F">
        <w:rPr>
          <w:rFonts w:ascii="Arial" w:hAnsi="Arial" w:cs="Arial"/>
          <w:lang w:val="sr-Cyrl-CS"/>
        </w:rPr>
        <w:t xml:space="preserve"> </w:t>
      </w:r>
      <w:r w:rsidRPr="0060025A">
        <w:rPr>
          <w:rFonts w:ascii="Arial" w:hAnsi="Arial" w:cs="Arial"/>
        </w:rPr>
        <w:t>документацију</w:t>
      </w:r>
    </w:p>
    <w:p w:rsidR="0060025A" w:rsidRPr="0060025A" w:rsidRDefault="0060025A" w:rsidP="001A2954">
      <w:pPr>
        <w:autoSpaceDE w:val="0"/>
        <w:autoSpaceDN w:val="0"/>
        <w:adjustRightInd w:val="0"/>
        <w:jc w:val="both"/>
        <w:rPr>
          <w:rFonts w:ascii="Arial" w:eastAsia="Calibri-Bold" w:hAnsi="Arial" w:cs="Arial"/>
        </w:rPr>
      </w:pPr>
      <w:r w:rsidRPr="0060025A">
        <w:rPr>
          <w:rFonts w:ascii="Arial" w:eastAsia="Calibri-Bold" w:hAnsi="Arial" w:cs="Arial"/>
        </w:rPr>
        <w:t xml:space="preserve">Ради обезбеђивања услова за припрему прихватљивих понуда, Наручилац ће омогућити обилазак локације за извођење радова и увид у пројектну документацију за предметну јавну набавку, али само уз претходну пријаву, која се подноси дан пре </w:t>
      </w:r>
      <w:r w:rsidR="008C6E8F">
        <w:rPr>
          <w:rFonts w:ascii="Arial" w:eastAsia="Calibri-Bold" w:hAnsi="Arial" w:cs="Arial"/>
        </w:rPr>
        <w:t xml:space="preserve">намераваног обиласка локације, </w:t>
      </w:r>
      <w:r w:rsidRPr="0060025A">
        <w:rPr>
          <w:rFonts w:ascii="Arial" w:eastAsia="Calibri-Bold" w:hAnsi="Arial" w:cs="Arial"/>
        </w:rPr>
        <w:t xml:space="preserve">на меморандуму заинтересованог лица и која садржи податке о лицима овлашћеним за обилазак локације. </w:t>
      </w:r>
    </w:p>
    <w:p w:rsidR="0060025A" w:rsidRPr="0060025A" w:rsidRDefault="0060025A" w:rsidP="001A2954">
      <w:pPr>
        <w:autoSpaceDE w:val="0"/>
        <w:autoSpaceDN w:val="0"/>
        <w:adjustRightInd w:val="0"/>
        <w:jc w:val="both"/>
        <w:rPr>
          <w:rFonts w:ascii="Arial" w:eastAsia="Calibri-Bold" w:hAnsi="Arial" w:cs="Arial"/>
        </w:rPr>
      </w:pPr>
      <w:r w:rsidRPr="0060025A">
        <w:rPr>
          <w:rFonts w:ascii="Arial" w:eastAsia="Calibri-Bold" w:hAnsi="Arial" w:cs="Arial"/>
        </w:rPr>
        <w:t>Заинтересована лица достављају пријаве на e-mail адресу Наручиоца</w:t>
      </w:r>
      <w:bookmarkStart w:id="1" w:name="Text21"/>
      <w:r w:rsidRPr="0060025A">
        <w:rPr>
          <w:rFonts w:ascii="Arial" w:eastAsia="Calibri-Bold" w:hAnsi="Arial" w:cs="Arial"/>
        </w:rPr>
        <w:t xml:space="preserve"> </w:t>
      </w:r>
      <w:r w:rsidRPr="0060025A">
        <w:rPr>
          <w:rFonts w:ascii="Arial" w:hAnsi="Arial" w:cs="Arial"/>
        </w:rPr>
        <w:t xml:space="preserve"> </w:t>
      </w:r>
      <w:hyperlink r:id="rId14" w:history="1">
        <w:r w:rsidR="00CF41B8" w:rsidRPr="00E87C35">
          <w:rPr>
            <w:rStyle w:val="Hyperlink"/>
            <w:rFonts w:ascii="Arial" w:hAnsi="Arial" w:cs="Arial"/>
          </w:rPr>
          <w:t>opstinabatocina@gmail.com</w:t>
        </w:r>
      </w:hyperlink>
      <w:bookmarkEnd w:id="1"/>
      <w:r w:rsidRPr="0060025A">
        <w:rPr>
          <w:rFonts w:ascii="Arial" w:eastAsia="Calibri-Bold" w:hAnsi="Arial" w:cs="Arial"/>
        </w:rPr>
        <w:t>, које морају бити примљене</w:t>
      </w:r>
      <w:r w:rsidR="000A3F28">
        <w:rPr>
          <w:rFonts w:ascii="Arial" w:eastAsia="Calibri-Bold" w:hAnsi="Arial" w:cs="Arial"/>
          <w:lang w:val="sr-Cyrl-CS"/>
        </w:rPr>
        <w:t xml:space="preserve"> </w:t>
      </w:r>
      <w:r w:rsidRPr="0060025A">
        <w:rPr>
          <w:rFonts w:ascii="Arial" w:eastAsia="Calibri-Bold" w:hAnsi="Arial" w:cs="Arial"/>
        </w:rPr>
        <w:t>од</w:t>
      </w:r>
      <w:r w:rsidR="000A3F28">
        <w:rPr>
          <w:rFonts w:ascii="Arial" w:eastAsia="Calibri-Bold" w:hAnsi="Arial" w:cs="Arial"/>
          <w:lang w:val="sr-Cyrl-CS"/>
        </w:rPr>
        <w:t xml:space="preserve"> стране</w:t>
      </w:r>
      <w:r w:rsidRPr="0060025A">
        <w:rPr>
          <w:rFonts w:ascii="Arial" w:eastAsia="Calibri-Bold" w:hAnsi="Arial" w:cs="Arial"/>
        </w:rPr>
        <w:t xml:space="preserve"> Наручиоца најкасније два дана пре истека рока за пријем понуда. Обилазак локације није могућ на дан истека рока за пријем понуда. </w:t>
      </w:r>
      <w:r w:rsidRPr="0060025A">
        <w:rPr>
          <w:rFonts w:ascii="Arial" w:eastAsia="Calibri-Bold" w:hAnsi="Arial" w:cs="Arial"/>
          <w:color w:val="FF0000"/>
        </w:rPr>
        <w:t xml:space="preserve"> </w:t>
      </w:r>
    </w:p>
    <w:p w:rsidR="0060025A" w:rsidRPr="0060025A" w:rsidRDefault="0060025A" w:rsidP="001A2954">
      <w:pPr>
        <w:autoSpaceDE w:val="0"/>
        <w:autoSpaceDN w:val="0"/>
        <w:adjustRightInd w:val="0"/>
        <w:rPr>
          <w:rFonts w:ascii="Arial" w:eastAsia="Calibri-Bold" w:hAnsi="Arial" w:cs="Arial"/>
        </w:rPr>
      </w:pPr>
      <w:r w:rsidRPr="001A2954">
        <w:rPr>
          <w:rFonts w:ascii="Arial" w:eastAsia="Calibri-Bold" w:hAnsi="Arial" w:cs="Arial"/>
        </w:rPr>
        <w:t xml:space="preserve">Лице за контакт: </w:t>
      </w:r>
      <w:r w:rsidR="00B70D47" w:rsidRPr="00B70D47">
        <w:rPr>
          <w:rFonts w:ascii="Arial" w:hAnsi="Arial" w:cs="Arial"/>
          <w:lang w:val="sr-Cyrl-CS"/>
        </w:rPr>
        <w:t>Јовица Станисављевић</w:t>
      </w:r>
      <w:r w:rsidR="008C6E8F" w:rsidRPr="00B70D47">
        <w:rPr>
          <w:rFonts w:ascii="Arial" w:hAnsi="Arial" w:cs="Arial"/>
          <w:lang w:val="sr-Cyrl-CS"/>
        </w:rPr>
        <w:t>,</w:t>
      </w:r>
      <w:r w:rsidRPr="00B70D47">
        <w:rPr>
          <w:rFonts w:ascii="Arial" w:eastAsia="Calibri-Bold" w:hAnsi="Arial" w:cs="Arial"/>
        </w:rPr>
        <w:t xml:space="preserve"> телефон</w:t>
      </w:r>
      <w:bookmarkStart w:id="2" w:name="Text23"/>
      <w:r w:rsidR="008C6E8F" w:rsidRPr="00B70D47">
        <w:rPr>
          <w:rFonts w:ascii="Arial" w:eastAsia="Calibri-Bold" w:hAnsi="Arial" w:cs="Arial"/>
          <w:lang w:val="sr-Cyrl-CS"/>
        </w:rPr>
        <w:t xml:space="preserve">: </w:t>
      </w:r>
      <w:bookmarkEnd w:id="2"/>
      <w:r w:rsidR="00B70D47">
        <w:rPr>
          <w:rFonts w:ascii="Arial" w:hAnsi="Arial" w:cs="Arial"/>
          <w:lang w:val="sr-Cyrl-CS"/>
        </w:rPr>
        <w:t>064/8812907</w:t>
      </w:r>
      <w:r w:rsidR="00B87443" w:rsidRPr="001A2954">
        <w:rPr>
          <w:rFonts w:ascii="Arial" w:hAnsi="Arial" w:cs="Arial"/>
          <w:lang w:val="sr-Cyrl-CS"/>
        </w:rPr>
        <w:t>.</w:t>
      </w:r>
    </w:p>
    <w:p w:rsidR="0060025A" w:rsidRPr="0060025A" w:rsidRDefault="0060025A" w:rsidP="001A2954">
      <w:pPr>
        <w:autoSpaceDE w:val="0"/>
        <w:autoSpaceDN w:val="0"/>
        <w:adjustRightInd w:val="0"/>
        <w:jc w:val="both"/>
        <w:rPr>
          <w:rFonts w:ascii="Arial" w:eastAsia="Calibri-Bold" w:hAnsi="Arial" w:cs="Arial"/>
        </w:rPr>
      </w:pPr>
      <w:r w:rsidRPr="0060025A">
        <w:rPr>
          <w:rFonts w:ascii="Arial" w:eastAsia="Calibri-Bold" w:hAnsi="Arial" w:cs="Arial"/>
        </w:rPr>
        <w:t xml:space="preserve">Сва заинтересована лица која намеравају да поднесу понуду морају да изврше обилазак локације за извођење радова </w:t>
      </w:r>
      <w:r w:rsidRPr="0060025A">
        <w:rPr>
          <w:rFonts w:ascii="Arial" w:eastAsia="Calibri-Bold" w:hAnsi="Arial" w:cs="Arial"/>
          <w:bCs/>
        </w:rPr>
        <w:t>и увид у пројектну документацију</w:t>
      </w:r>
      <w:r w:rsidRPr="0060025A">
        <w:rPr>
          <w:rFonts w:ascii="Arial" w:eastAsia="Calibri-Bold" w:hAnsi="Arial" w:cs="Arial"/>
        </w:rPr>
        <w:t>, што ће се евидентирати од стране Наручиоца.</w:t>
      </w:r>
    </w:p>
    <w:p w:rsidR="0060025A" w:rsidRPr="00671E34" w:rsidRDefault="0060025A" w:rsidP="00B87443">
      <w:pPr>
        <w:jc w:val="both"/>
        <w:rPr>
          <w:rFonts w:ascii="Arial" w:hAnsi="Arial" w:cs="Arial"/>
          <w:b/>
        </w:rPr>
      </w:pPr>
      <w:r w:rsidRPr="0060025A">
        <w:rPr>
          <w:rFonts w:ascii="Arial" w:eastAsia="Calibri-Bold" w:hAnsi="Arial" w:cs="Arial"/>
        </w:rPr>
        <w:lastRenderedPageBreak/>
        <w:t xml:space="preserve">О извршеном обиласку локације за извођење радова и о извршеном увиду у пројектну документацију, понуђач даје изјаву на Обрасцу изјаве о обиласку локације за извођење радова и извршеном увиду у пројектну </w:t>
      </w:r>
      <w:r w:rsidRPr="001A2954">
        <w:rPr>
          <w:rFonts w:ascii="Arial" w:eastAsia="Calibri-Bold" w:hAnsi="Arial" w:cs="Arial"/>
        </w:rPr>
        <w:t xml:space="preserve">документацију </w:t>
      </w:r>
      <w:r w:rsidRPr="004D39A3">
        <w:rPr>
          <w:rFonts w:ascii="Arial" w:eastAsia="Calibri-Bold" w:hAnsi="Arial" w:cs="Arial"/>
        </w:rPr>
        <w:t xml:space="preserve">(Поглавље </w:t>
      </w:r>
      <w:r w:rsidRPr="004D39A3">
        <w:rPr>
          <w:rFonts w:ascii="Arial" w:hAnsi="Arial" w:cs="Arial"/>
          <w:bCs/>
          <w:iCs/>
        </w:rPr>
        <w:t>VII</w:t>
      </w:r>
      <w:r w:rsidR="004D39A3" w:rsidRPr="004D39A3">
        <w:rPr>
          <w:rFonts w:ascii="Arial" w:hAnsi="Arial" w:cs="Arial"/>
          <w:bCs/>
          <w:iCs/>
        </w:rPr>
        <w:t xml:space="preserve">I, образац </w:t>
      </w:r>
      <w:r w:rsidR="00A668B5">
        <w:rPr>
          <w:rFonts w:ascii="Arial" w:hAnsi="Arial" w:cs="Arial"/>
          <w:bCs/>
          <w:iCs/>
          <w:lang w:val="sr-Cyrl-RS"/>
        </w:rPr>
        <w:t>9</w:t>
      </w:r>
      <w:r w:rsidRPr="004D39A3">
        <w:rPr>
          <w:rFonts w:ascii="Arial" w:hAnsi="Arial" w:cs="Arial"/>
          <w:bCs/>
          <w:iCs/>
        </w:rPr>
        <w:t xml:space="preserve"> Конкурсне документације).</w:t>
      </w:r>
    </w:p>
    <w:p w:rsidR="0060025A" w:rsidRPr="00B87443" w:rsidRDefault="007A579B" w:rsidP="00DF6300">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Понуђач је дужан</w:t>
      </w:r>
      <w:r w:rsidR="0045459F">
        <w:rPr>
          <w:rFonts w:ascii="Arial" w:eastAsiaTheme="minorHAnsi" w:hAnsi="Arial" w:cs="Arial"/>
          <w:b/>
          <w:bCs/>
          <w:color w:val="auto"/>
          <w:kern w:val="0"/>
          <w:lang w:val="sr-Cyrl-CS" w:eastAsia="en-US"/>
        </w:rPr>
        <w:t>,</w:t>
      </w:r>
      <w:r w:rsidRPr="007A579B">
        <w:rPr>
          <w:rFonts w:ascii="Arial" w:eastAsiaTheme="minorHAnsi" w:hAnsi="Arial" w:cs="Arial"/>
          <w:b/>
          <w:bCs/>
          <w:color w:val="auto"/>
          <w:kern w:val="0"/>
          <w:lang w:eastAsia="en-US"/>
        </w:rPr>
        <w:t xml:space="preserve"> </w:t>
      </w:r>
      <w:r w:rsidRPr="007A579B">
        <w:rPr>
          <w:rFonts w:ascii="Arial" w:eastAsiaTheme="minorHAnsi" w:hAnsi="Arial" w:cs="Arial"/>
          <w:color w:val="auto"/>
          <w:kern w:val="0"/>
          <w:lang w:eastAsia="en-US"/>
        </w:rPr>
        <w:t>приликом достављања своје понуде, да достави изјаву</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 xml:space="preserve">средине, као и да </w:t>
      </w:r>
      <w:r w:rsidRPr="007A579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01128F" w:rsidRPr="009515D8" w:rsidRDefault="007A579B" w:rsidP="00DF6300">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 xml:space="preserve">Битни захтеви </w:t>
      </w:r>
      <w:r w:rsidRPr="007A579B">
        <w:rPr>
          <w:rFonts w:ascii="Arial" w:eastAsiaTheme="minorHAnsi" w:hAnsi="Arial" w:cs="Arial"/>
          <w:color w:val="auto"/>
          <w:kern w:val="0"/>
          <w:lang w:eastAsia="en-US"/>
        </w:rPr>
        <w:t>који нису укључени у важеће техничке норме и стандарде, а који се односе на</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заштиту животне средине, безбедност и друге околности од општег интереса, морају да се</w:t>
      </w:r>
      <w:r>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поштују приликом извршења уговора.</w:t>
      </w:r>
    </w:p>
    <w:p w:rsidR="007A579B" w:rsidRPr="007A579B" w:rsidRDefault="007A579B" w:rsidP="00DF6300">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Место извођења радова</w:t>
      </w:r>
    </w:p>
    <w:p w:rsidR="009515D8" w:rsidRPr="00234E59" w:rsidRDefault="004472B3" w:rsidP="00234E59">
      <w:pPr>
        <w:pStyle w:val="ListParagraph"/>
        <w:suppressAutoHyphens w:val="0"/>
        <w:autoSpaceDE w:val="0"/>
        <w:autoSpaceDN w:val="0"/>
        <w:adjustRightInd w:val="0"/>
        <w:spacing w:line="240" w:lineRule="auto"/>
        <w:ind w:left="90"/>
        <w:jc w:val="both"/>
        <w:rPr>
          <w:rFonts w:ascii="Arial" w:eastAsiaTheme="minorHAnsi" w:hAnsi="Arial" w:cs="Arial"/>
          <w:color w:val="auto"/>
          <w:kern w:val="0"/>
          <w:lang w:eastAsia="en-US"/>
        </w:rPr>
      </w:pPr>
      <w:r w:rsidRPr="007A579B">
        <w:rPr>
          <w:rFonts w:ascii="Arial" w:eastAsiaTheme="minorHAnsi" w:hAnsi="Arial" w:cs="Arial"/>
          <w:color w:val="auto"/>
          <w:kern w:val="0"/>
          <w:lang w:eastAsia="en-US"/>
        </w:rPr>
        <w:t>Предвиђене радове, извођач радова треба да</w:t>
      </w:r>
      <w:r w:rsidR="0001128F">
        <w:rPr>
          <w:rFonts w:ascii="Arial" w:eastAsiaTheme="minorHAnsi" w:hAnsi="Arial" w:cs="Arial"/>
          <w:color w:val="auto"/>
          <w:kern w:val="0"/>
          <w:lang w:eastAsia="en-US"/>
        </w:rPr>
        <w:t xml:space="preserve"> </w:t>
      </w:r>
      <w:r w:rsidR="003F0979">
        <w:rPr>
          <w:rFonts w:ascii="Arial" w:eastAsiaTheme="minorHAnsi" w:hAnsi="Arial" w:cs="Arial"/>
          <w:color w:val="auto"/>
          <w:kern w:val="0"/>
          <w:lang w:val="sr-Cyrl-CS" w:eastAsia="en-US"/>
        </w:rPr>
        <w:t xml:space="preserve">изведе </w:t>
      </w:r>
      <w:r w:rsidR="0001128F">
        <w:rPr>
          <w:rFonts w:ascii="Arial" w:eastAsiaTheme="minorHAnsi" w:hAnsi="Arial" w:cs="Arial"/>
          <w:color w:val="auto"/>
          <w:kern w:val="0"/>
          <w:lang w:eastAsia="en-US"/>
        </w:rPr>
        <w:t xml:space="preserve">на кп.бр. </w:t>
      </w:r>
      <w:r w:rsidR="00B70D47">
        <w:rPr>
          <w:rFonts w:ascii="Arial" w:eastAsiaTheme="minorHAnsi" w:hAnsi="Arial" w:cs="Arial"/>
          <w:color w:val="auto"/>
          <w:kern w:val="0"/>
          <w:lang w:val="sr-Cyrl-RS" w:eastAsia="en-US"/>
        </w:rPr>
        <w:t xml:space="preserve">1291, 538 и </w:t>
      </w:r>
      <w:r w:rsidR="00CE74E0" w:rsidRPr="00B70D47">
        <w:rPr>
          <w:rFonts w:ascii="Arial" w:eastAsiaTheme="minorHAnsi" w:hAnsi="Arial" w:cs="Arial"/>
          <w:color w:val="auto"/>
          <w:kern w:val="0"/>
          <w:lang w:eastAsia="en-US"/>
        </w:rPr>
        <w:t>1210</w:t>
      </w:r>
      <w:r w:rsidR="00234E59">
        <w:rPr>
          <w:rFonts w:ascii="Arial" w:eastAsiaTheme="minorHAnsi" w:hAnsi="Arial" w:cs="Arial"/>
          <w:color w:val="auto"/>
          <w:kern w:val="0"/>
          <w:lang w:eastAsia="en-US"/>
        </w:rPr>
        <w:t xml:space="preserve"> </w:t>
      </w:r>
      <w:r w:rsidR="00B90F96" w:rsidRPr="00234E59">
        <w:rPr>
          <w:rFonts w:ascii="Arial" w:eastAsiaTheme="minorHAnsi" w:hAnsi="Arial" w:cs="Arial"/>
          <w:color w:val="auto"/>
          <w:kern w:val="0"/>
          <w:lang w:eastAsia="en-US"/>
        </w:rPr>
        <w:t>KO Ба</w:t>
      </w:r>
      <w:r w:rsidR="009515D8" w:rsidRPr="00234E59">
        <w:rPr>
          <w:rFonts w:ascii="Arial" w:eastAsiaTheme="minorHAnsi" w:hAnsi="Arial" w:cs="Arial"/>
          <w:color w:val="auto"/>
          <w:kern w:val="0"/>
          <w:lang w:eastAsia="en-US"/>
        </w:rPr>
        <w:t>точина варошица</w:t>
      </w:r>
      <w:r w:rsidR="004227D9" w:rsidRPr="00234E59">
        <w:rPr>
          <w:rFonts w:ascii="Arial" w:eastAsiaTheme="minorHAnsi" w:hAnsi="Arial" w:cs="Arial"/>
          <w:color w:val="auto"/>
          <w:kern w:val="0"/>
          <w:lang w:eastAsia="en-US"/>
        </w:rPr>
        <w:t>.</w:t>
      </w:r>
    </w:p>
    <w:p w:rsidR="0060025A" w:rsidRDefault="00AF23A8"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 xml:space="preserve">                  </w:t>
      </w:r>
    </w:p>
    <w:p w:rsidR="0060025A" w:rsidRDefault="0060025A"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p>
    <w:p w:rsidR="001A2954" w:rsidRDefault="00AF23A8"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r>
        <w:rPr>
          <w:rFonts w:ascii="Arial" w:eastAsia="Times New Roman" w:hAnsi="Arial" w:cs="Arial"/>
          <w:color w:val="auto"/>
          <w:kern w:val="0"/>
          <w:lang w:val="sr-Cyrl-CS" w:eastAsia="en-US"/>
        </w:rPr>
        <w:t xml:space="preserve">                                                            </w:t>
      </w: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4227D9" w:rsidRDefault="004227D9"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4227D9" w:rsidRDefault="004227D9"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4227D9" w:rsidRPr="004227D9" w:rsidRDefault="004227D9"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2255B1" w:rsidRDefault="002255B1"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2255B1" w:rsidRDefault="002255B1"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2255B1" w:rsidRPr="002255B1" w:rsidRDefault="002255B1"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A92879" w:rsidRPr="004472B3" w:rsidRDefault="00AF23A8" w:rsidP="004472B3">
      <w:pPr>
        <w:pStyle w:val="ListParagraph"/>
        <w:suppressAutoHyphens w:val="0"/>
        <w:autoSpaceDE w:val="0"/>
        <w:autoSpaceDN w:val="0"/>
        <w:adjustRightInd w:val="0"/>
        <w:spacing w:line="240" w:lineRule="auto"/>
        <w:ind w:left="90"/>
        <w:jc w:val="both"/>
        <w:rPr>
          <w:rFonts w:ascii="Arial" w:hAnsi="Arial" w:cs="Arial"/>
          <w:b/>
          <w:bCs/>
          <w:i/>
          <w:iCs/>
          <w:lang w:val="sr-Latn-CS"/>
        </w:rPr>
      </w:pPr>
      <w:r>
        <w:rPr>
          <w:rFonts w:ascii="Arial" w:eastAsia="Times New Roman" w:hAnsi="Arial" w:cs="Arial"/>
          <w:color w:val="auto"/>
          <w:kern w:val="0"/>
          <w:lang w:val="sr-Cyrl-CS" w:eastAsia="en-US"/>
        </w:rPr>
        <w:t xml:space="preserve">                                                                                                                                                                                                                                                                                                                                                                      </w:t>
      </w:r>
    </w:p>
    <w:p w:rsidR="005A27D9" w:rsidRPr="005A27D9" w:rsidRDefault="00FE7BF6" w:rsidP="005A27D9">
      <w:pPr>
        <w:shd w:val="clear" w:color="auto" w:fill="C6D9F1"/>
        <w:jc w:val="center"/>
        <w:rPr>
          <w:rFonts w:ascii="Arial" w:hAnsi="Arial" w:cs="Arial"/>
          <w:b/>
          <w:bCs/>
          <w:i/>
          <w:iCs/>
          <w:sz w:val="28"/>
          <w:szCs w:val="28"/>
        </w:rPr>
      </w:pPr>
      <w:r>
        <w:rPr>
          <w:rFonts w:ascii="Arial" w:hAnsi="Arial" w:cs="Arial"/>
          <w:b/>
          <w:bCs/>
          <w:i/>
          <w:iCs/>
          <w:sz w:val="28"/>
          <w:szCs w:val="28"/>
        </w:rPr>
        <w:lastRenderedPageBreak/>
        <w:t>IV</w:t>
      </w:r>
      <w:r w:rsidR="005A27D9">
        <w:rPr>
          <w:rFonts w:ascii="Arial" w:hAnsi="Arial" w:cs="Arial"/>
          <w:b/>
          <w:bCs/>
          <w:i/>
          <w:iCs/>
          <w:sz w:val="28"/>
          <w:szCs w:val="28"/>
        </w:rPr>
        <w:t xml:space="preserve"> – СПЕЦИФИКАЦИЈА РАДОВА</w:t>
      </w:r>
    </w:p>
    <w:p w:rsidR="005A27D9" w:rsidRPr="008566BF" w:rsidRDefault="005A27D9" w:rsidP="005A27D9">
      <w:pPr>
        <w:shd w:val="clear" w:color="auto" w:fill="C6D9F1"/>
        <w:jc w:val="center"/>
        <w:rPr>
          <w:rFonts w:ascii="Arial" w:hAnsi="Arial" w:cs="Arial"/>
          <w:b/>
          <w:bCs/>
          <w:i/>
          <w:iCs/>
          <w:lang w:val="ru-RU"/>
        </w:rPr>
      </w:pPr>
    </w:p>
    <w:p w:rsidR="00013974" w:rsidRDefault="005A03F6" w:rsidP="00F80BE3">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p>
    <w:p w:rsidR="00A302F7" w:rsidRPr="00A302F7" w:rsidRDefault="00A302F7" w:rsidP="00F80BE3">
      <w:pPr>
        <w:suppressAutoHyphens w:val="0"/>
        <w:autoSpaceDE w:val="0"/>
        <w:autoSpaceDN w:val="0"/>
        <w:adjustRightInd w:val="0"/>
        <w:spacing w:line="240" w:lineRule="auto"/>
        <w:rPr>
          <w:rFonts w:ascii="Arial" w:eastAsiaTheme="minorHAnsi" w:hAnsi="Arial" w:cs="Arial"/>
          <w:color w:val="auto"/>
          <w:kern w:val="0"/>
          <w:lang w:eastAsia="en-US"/>
        </w:rPr>
      </w:pPr>
    </w:p>
    <w:tbl>
      <w:tblPr>
        <w:tblW w:w="10240" w:type="dxa"/>
        <w:jc w:val="center"/>
        <w:tblInd w:w="-342" w:type="dxa"/>
        <w:tblLayout w:type="fixed"/>
        <w:tblLook w:val="04A0" w:firstRow="1" w:lastRow="0" w:firstColumn="1" w:lastColumn="0" w:noHBand="0" w:noVBand="1"/>
      </w:tblPr>
      <w:tblGrid>
        <w:gridCol w:w="4860"/>
        <w:gridCol w:w="1440"/>
        <w:gridCol w:w="1173"/>
        <w:gridCol w:w="1194"/>
        <w:gridCol w:w="1573"/>
      </w:tblGrid>
      <w:tr w:rsidR="00F80BE3" w:rsidRPr="00A302F7" w:rsidTr="00124EF0">
        <w:trPr>
          <w:trHeight w:val="467"/>
          <w:jc w:val="center"/>
        </w:trPr>
        <w:tc>
          <w:tcPr>
            <w:tcW w:w="10240" w:type="dxa"/>
            <w:gridSpan w:val="5"/>
            <w:tcBorders>
              <w:top w:val="single" w:sz="4" w:space="0" w:color="auto"/>
              <w:left w:val="single" w:sz="4" w:space="0" w:color="auto"/>
              <w:bottom w:val="single" w:sz="4" w:space="0" w:color="auto"/>
              <w:right w:val="single" w:sz="4" w:space="0" w:color="auto"/>
            </w:tcBorders>
            <w:shd w:val="clear" w:color="000000" w:fill="D8D8D8"/>
            <w:vAlign w:val="center"/>
            <w:hideMark/>
          </w:tcPr>
          <w:p w:rsidR="00550C57" w:rsidRPr="00550C57" w:rsidRDefault="00550C57" w:rsidP="00550C57">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sz w:val="22"/>
                <w:szCs w:val="22"/>
                <w:lang w:eastAsia="en-US"/>
              </w:rPr>
              <w:t>ПРЕДРАЧУН</w:t>
            </w:r>
            <w:r w:rsidRPr="00550C57">
              <w:rPr>
                <w:rFonts w:ascii="Arial" w:eastAsia="Times New Roman" w:hAnsi="Arial" w:cs="Arial"/>
                <w:b/>
                <w:bCs/>
                <w:kern w:val="0"/>
                <w:sz w:val="22"/>
                <w:szCs w:val="22"/>
                <w:lang w:eastAsia="en-US"/>
              </w:rPr>
              <w:t xml:space="preserve"> </w:t>
            </w:r>
            <w:r>
              <w:rPr>
                <w:rFonts w:ascii="Arial" w:eastAsia="Times New Roman" w:hAnsi="Arial" w:cs="Arial"/>
                <w:b/>
                <w:bCs/>
                <w:kern w:val="0"/>
                <w:sz w:val="22"/>
                <w:szCs w:val="22"/>
                <w:lang w:eastAsia="en-US"/>
              </w:rPr>
              <w:t>РАДОВА</w:t>
            </w:r>
          </w:p>
          <w:p w:rsidR="00550C57" w:rsidRPr="00550C57" w:rsidRDefault="00550C57" w:rsidP="00550C57">
            <w:pPr>
              <w:suppressAutoHyphens w:val="0"/>
              <w:spacing w:line="240" w:lineRule="auto"/>
              <w:jc w:val="center"/>
              <w:rPr>
                <w:rFonts w:ascii="Arial" w:eastAsia="Times New Roman" w:hAnsi="Arial" w:cs="Arial"/>
                <w:b/>
                <w:bCs/>
                <w:kern w:val="0"/>
                <w:lang w:eastAsia="en-US"/>
              </w:rPr>
            </w:pPr>
            <w:r w:rsidRPr="00550C57">
              <w:rPr>
                <w:rFonts w:ascii="Arial" w:eastAsia="Times New Roman" w:hAnsi="Arial" w:cs="Arial"/>
                <w:b/>
                <w:bCs/>
                <w:kern w:val="0"/>
                <w:sz w:val="22"/>
                <w:szCs w:val="22"/>
                <w:lang w:eastAsia="en-US"/>
              </w:rPr>
              <w:t xml:space="preserve"> </w:t>
            </w:r>
            <w:r>
              <w:rPr>
                <w:rFonts w:ascii="Arial" w:eastAsia="Times New Roman" w:hAnsi="Arial" w:cs="Arial"/>
                <w:b/>
                <w:bCs/>
                <w:kern w:val="0"/>
                <w:sz w:val="22"/>
                <w:szCs w:val="22"/>
                <w:lang w:eastAsia="en-US"/>
              </w:rPr>
              <w:t>РЕХАБИЛИТАЦИЈЕ</w:t>
            </w:r>
            <w:r w:rsidRPr="00550C57">
              <w:rPr>
                <w:rFonts w:ascii="Arial" w:eastAsia="Times New Roman" w:hAnsi="Arial" w:cs="Arial"/>
                <w:b/>
                <w:bCs/>
                <w:kern w:val="0"/>
                <w:sz w:val="22"/>
                <w:szCs w:val="22"/>
                <w:lang w:eastAsia="en-US"/>
              </w:rPr>
              <w:t xml:space="preserve">  - </w:t>
            </w:r>
            <w:r>
              <w:rPr>
                <w:rFonts w:ascii="Arial" w:eastAsia="Times New Roman" w:hAnsi="Arial" w:cs="Arial"/>
                <w:b/>
                <w:bCs/>
                <w:kern w:val="0"/>
                <w:sz w:val="22"/>
                <w:szCs w:val="22"/>
                <w:lang w:eastAsia="en-US"/>
              </w:rPr>
              <w:t>ОЈАЧАЊА</w:t>
            </w:r>
            <w:r w:rsidRPr="00550C57">
              <w:rPr>
                <w:rFonts w:ascii="Arial" w:eastAsia="Times New Roman" w:hAnsi="Arial" w:cs="Arial"/>
                <w:b/>
                <w:bCs/>
                <w:kern w:val="0"/>
                <w:sz w:val="22"/>
                <w:szCs w:val="22"/>
                <w:lang w:eastAsia="en-US"/>
              </w:rPr>
              <w:t xml:space="preserve"> </w:t>
            </w:r>
            <w:r w:rsidR="003431C3">
              <w:rPr>
                <w:rFonts w:ascii="Arial" w:eastAsia="Times New Roman" w:hAnsi="Arial" w:cs="Arial"/>
                <w:b/>
                <w:bCs/>
                <w:kern w:val="0"/>
                <w:sz w:val="22"/>
                <w:szCs w:val="22"/>
                <w:lang w:val="sr-Cyrl-RS" w:eastAsia="en-US"/>
              </w:rPr>
              <w:t xml:space="preserve">ДЕЛА </w:t>
            </w:r>
            <w:r>
              <w:rPr>
                <w:rFonts w:ascii="Arial" w:eastAsia="Times New Roman" w:hAnsi="Arial" w:cs="Arial"/>
                <w:b/>
                <w:bCs/>
                <w:kern w:val="0"/>
                <w:sz w:val="22"/>
                <w:szCs w:val="22"/>
                <w:lang w:eastAsia="en-US"/>
              </w:rPr>
              <w:t>УЛИЦЕ</w:t>
            </w:r>
            <w:r w:rsidRPr="00550C57">
              <w:rPr>
                <w:rFonts w:ascii="Arial" w:eastAsia="Times New Roman" w:hAnsi="Arial" w:cs="Arial"/>
                <w:b/>
                <w:bCs/>
                <w:kern w:val="0"/>
                <w:sz w:val="22"/>
                <w:szCs w:val="22"/>
                <w:lang w:eastAsia="en-US"/>
              </w:rPr>
              <w:t xml:space="preserve"> </w:t>
            </w:r>
            <w:r>
              <w:rPr>
                <w:rFonts w:ascii="Arial" w:eastAsia="Times New Roman" w:hAnsi="Arial" w:cs="Arial"/>
                <w:b/>
                <w:bCs/>
                <w:kern w:val="0"/>
                <w:sz w:val="22"/>
                <w:szCs w:val="22"/>
                <w:lang w:eastAsia="en-US"/>
              </w:rPr>
              <w:t>АЛЕКСАНДРА</w:t>
            </w:r>
            <w:r w:rsidRPr="00550C57">
              <w:rPr>
                <w:rFonts w:ascii="Arial" w:eastAsia="Times New Roman" w:hAnsi="Arial" w:cs="Arial"/>
                <w:b/>
                <w:bCs/>
                <w:kern w:val="0"/>
                <w:sz w:val="22"/>
                <w:szCs w:val="22"/>
                <w:lang w:eastAsia="en-US"/>
              </w:rPr>
              <w:t xml:space="preserve"> </w:t>
            </w:r>
            <w:r>
              <w:rPr>
                <w:rFonts w:ascii="Arial" w:eastAsia="Times New Roman" w:hAnsi="Arial" w:cs="Arial"/>
                <w:b/>
                <w:bCs/>
                <w:kern w:val="0"/>
                <w:sz w:val="22"/>
                <w:szCs w:val="22"/>
                <w:lang w:eastAsia="en-US"/>
              </w:rPr>
              <w:t>СИМИЋА</w:t>
            </w:r>
            <w:r w:rsidR="003431C3">
              <w:rPr>
                <w:rFonts w:ascii="Arial" w:eastAsia="Times New Roman" w:hAnsi="Arial" w:cs="Arial"/>
                <w:b/>
                <w:bCs/>
                <w:kern w:val="0"/>
                <w:sz w:val="22"/>
                <w:szCs w:val="22"/>
                <w:lang w:val="sr-Cyrl-RS" w:eastAsia="en-US"/>
              </w:rPr>
              <w:t xml:space="preserve"> И ДЕЛА УЛ.КНЕЗА МИЛОША ОБРЕНОВИЋА</w:t>
            </w:r>
            <w:r w:rsidRPr="00550C57">
              <w:rPr>
                <w:rFonts w:ascii="Arial" w:eastAsia="Times New Roman" w:hAnsi="Arial" w:cs="Arial"/>
                <w:b/>
                <w:bCs/>
                <w:kern w:val="0"/>
                <w:sz w:val="22"/>
                <w:szCs w:val="22"/>
                <w:lang w:eastAsia="en-US"/>
              </w:rPr>
              <w:t xml:space="preserve"> </w:t>
            </w:r>
            <w:r>
              <w:rPr>
                <w:rFonts w:ascii="Arial" w:eastAsia="Times New Roman" w:hAnsi="Arial" w:cs="Arial"/>
                <w:b/>
                <w:bCs/>
                <w:kern w:val="0"/>
                <w:sz w:val="22"/>
                <w:szCs w:val="22"/>
                <w:lang w:eastAsia="en-US"/>
              </w:rPr>
              <w:t>У</w:t>
            </w:r>
            <w:r w:rsidRPr="00550C57">
              <w:rPr>
                <w:rFonts w:ascii="Arial" w:eastAsia="Times New Roman" w:hAnsi="Arial" w:cs="Arial"/>
                <w:b/>
                <w:bCs/>
                <w:kern w:val="0"/>
                <w:sz w:val="22"/>
                <w:szCs w:val="22"/>
                <w:lang w:eastAsia="en-US"/>
              </w:rPr>
              <w:t xml:space="preserve"> </w:t>
            </w:r>
            <w:r>
              <w:rPr>
                <w:rFonts w:ascii="Arial" w:eastAsia="Times New Roman" w:hAnsi="Arial" w:cs="Arial"/>
                <w:b/>
                <w:bCs/>
                <w:kern w:val="0"/>
                <w:sz w:val="22"/>
                <w:szCs w:val="22"/>
                <w:lang w:eastAsia="en-US"/>
              </w:rPr>
              <w:t>БАТОЧИНИ</w:t>
            </w:r>
          </w:p>
          <w:p w:rsidR="00F80BE3" w:rsidRPr="00A302F7" w:rsidRDefault="00550C57" w:rsidP="00124EF0">
            <w:pPr>
              <w:suppressAutoHyphens w:val="0"/>
              <w:spacing w:line="240" w:lineRule="auto"/>
              <w:jc w:val="center"/>
              <w:rPr>
                <w:rFonts w:ascii="Arial" w:eastAsia="Times New Roman" w:hAnsi="Arial" w:cs="Arial"/>
                <w:b/>
                <w:bCs/>
                <w:kern w:val="0"/>
                <w:lang w:eastAsia="en-US"/>
              </w:rPr>
            </w:pPr>
            <w:r w:rsidRPr="00550C57">
              <w:rPr>
                <w:rFonts w:ascii="Arial" w:eastAsia="Times New Roman" w:hAnsi="Arial" w:cs="Arial"/>
                <w:b/>
                <w:bCs/>
                <w:kern w:val="0"/>
                <w:sz w:val="22"/>
                <w:szCs w:val="22"/>
                <w:lang w:eastAsia="en-US"/>
              </w:rPr>
              <w:t xml:space="preserve"> </w:t>
            </w:r>
            <w:r>
              <w:rPr>
                <w:rFonts w:ascii="Arial" w:eastAsia="Times New Roman" w:hAnsi="Arial" w:cs="Arial"/>
                <w:b/>
                <w:bCs/>
                <w:kern w:val="0"/>
                <w:sz w:val="22"/>
                <w:szCs w:val="22"/>
                <w:lang w:eastAsia="en-US"/>
              </w:rPr>
              <w:t>од</w:t>
            </w:r>
            <w:r w:rsidRPr="00550C57">
              <w:rPr>
                <w:rFonts w:ascii="Arial" w:eastAsia="Times New Roman" w:hAnsi="Arial" w:cs="Arial"/>
                <w:b/>
                <w:bCs/>
                <w:kern w:val="0"/>
                <w:sz w:val="22"/>
                <w:szCs w:val="22"/>
                <w:lang w:eastAsia="en-US"/>
              </w:rPr>
              <w:t xml:space="preserve"> </w:t>
            </w:r>
            <w:r w:rsidR="00124EF0">
              <w:rPr>
                <w:rFonts w:ascii="Arial" w:eastAsia="Times New Roman" w:hAnsi="Arial" w:cs="Arial"/>
                <w:b/>
                <w:bCs/>
                <w:kern w:val="0"/>
                <w:sz w:val="22"/>
                <w:szCs w:val="22"/>
                <w:lang w:eastAsia="en-US"/>
              </w:rPr>
              <w:t>km</w:t>
            </w:r>
            <w:r w:rsidRPr="00550C57">
              <w:rPr>
                <w:rFonts w:ascii="Arial" w:eastAsia="Times New Roman" w:hAnsi="Arial" w:cs="Arial"/>
                <w:b/>
                <w:bCs/>
                <w:kern w:val="0"/>
                <w:sz w:val="22"/>
                <w:szCs w:val="22"/>
                <w:lang w:eastAsia="en-US"/>
              </w:rPr>
              <w:t xml:space="preserve"> 0+020.72 </w:t>
            </w:r>
            <w:r>
              <w:rPr>
                <w:rFonts w:ascii="Arial" w:eastAsia="Times New Roman" w:hAnsi="Arial" w:cs="Arial"/>
                <w:b/>
                <w:bCs/>
                <w:kern w:val="0"/>
                <w:sz w:val="22"/>
                <w:szCs w:val="22"/>
                <w:lang w:eastAsia="en-US"/>
              </w:rPr>
              <w:t>до</w:t>
            </w:r>
            <w:r w:rsidRPr="00550C57">
              <w:rPr>
                <w:rFonts w:ascii="Arial" w:eastAsia="Times New Roman" w:hAnsi="Arial" w:cs="Arial"/>
                <w:b/>
                <w:bCs/>
                <w:kern w:val="0"/>
                <w:sz w:val="22"/>
                <w:szCs w:val="22"/>
                <w:lang w:eastAsia="en-US"/>
              </w:rPr>
              <w:t xml:space="preserve"> </w:t>
            </w:r>
            <w:r w:rsidR="00124EF0">
              <w:rPr>
                <w:rFonts w:ascii="Arial" w:eastAsia="Times New Roman" w:hAnsi="Arial" w:cs="Arial"/>
                <w:b/>
                <w:bCs/>
                <w:kern w:val="0"/>
                <w:sz w:val="22"/>
                <w:szCs w:val="22"/>
                <w:lang w:eastAsia="en-US"/>
              </w:rPr>
              <w:t>km</w:t>
            </w:r>
            <w:r w:rsidRPr="00550C57">
              <w:rPr>
                <w:rFonts w:ascii="Arial" w:eastAsia="Times New Roman" w:hAnsi="Arial" w:cs="Arial"/>
                <w:b/>
                <w:bCs/>
                <w:kern w:val="0"/>
                <w:sz w:val="22"/>
                <w:szCs w:val="22"/>
                <w:lang w:eastAsia="en-US"/>
              </w:rPr>
              <w:t xml:space="preserve"> 484.56 </w:t>
            </w:r>
            <w:r>
              <w:rPr>
                <w:rFonts w:ascii="Arial" w:eastAsia="Times New Roman" w:hAnsi="Arial" w:cs="Arial"/>
                <w:b/>
                <w:bCs/>
                <w:kern w:val="0"/>
                <w:sz w:val="22"/>
                <w:szCs w:val="22"/>
                <w:lang w:eastAsia="en-US"/>
              </w:rPr>
              <w:t>У</w:t>
            </w:r>
            <w:r w:rsidRPr="00550C57">
              <w:rPr>
                <w:rFonts w:ascii="Arial" w:eastAsia="Times New Roman" w:hAnsi="Arial" w:cs="Arial"/>
                <w:b/>
                <w:bCs/>
                <w:kern w:val="0"/>
                <w:sz w:val="22"/>
                <w:szCs w:val="22"/>
                <w:lang w:eastAsia="en-US"/>
              </w:rPr>
              <w:t xml:space="preserve"> </w:t>
            </w:r>
            <w:r>
              <w:rPr>
                <w:rFonts w:ascii="Arial" w:eastAsia="Times New Roman" w:hAnsi="Arial" w:cs="Arial"/>
                <w:b/>
                <w:bCs/>
                <w:kern w:val="0"/>
                <w:sz w:val="22"/>
                <w:szCs w:val="22"/>
                <w:lang w:eastAsia="en-US"/>
              </w:rPr>
              <w:t>ДУЖИНИ</w:t>
            </w:r>
            <w:r w:rsidRPr="00550C57">
              <w:rPr>
                <w:rFonts w:ascii="Arial" w:eastAsia="Times New Roman" w:hAnsi="Arial" w:cs="Arial"/>
                <w:b/>
                <w:bCs/>
                <w:kern w:val="0"/>
                <w:sz w:val="22"/>
                <w:szCs w:val="22"/>
                <w:lang w:eastAsia="en-US"/>
              </w:rPr>
              <w:t xml:space="preserve"> 463.84</w:t>
            </w:r>
            <w:r w:rsidR="00124EF0">
              <w:rPr>
                <w:rFonts w:ascii="Arial" w:eastAsia="Times New Roman" w:hAnsi="Arial" w:cs="Arial"/>
                <w:b/>
                <w:bCs/>
                <w:kern w:val="0"/>
                <w:sz w:val="22"/>
                <w:szCs w:val="22"/>
                <w:lang w:eastAsia="en-US"/>
              </w:rPr>
              <w:t>m</w:t>
            </w:r>
            <w:r w:rsidRPr="00550C57">
              <w:rPr>
                <w:rFonts w:ascii="Arial" w:eastAsia="Times New Roman" w:hAnsi="Arial" w:cs="Arial"/>
                <w:b/>
                <w:bCs/>
                <w:kern w:val="0"/>
                <w:sz w:val="22"/>
                <w:szCs w:val="22"/>
                <w:lang w:eastAsia="en-US"/>
              </w:rPr>
              <w:t xml:space="preserve">, </w:t>
            </w:r>
            <w:r>
              <w:rPr>
                <w:rFonts w:ascii="Arial" w:eastAsia="Times New Roman" w:hAnsi="Arial" w:cs="Arial"/>
                <w:b/>
                <w:bCs/>
                <w:kern w:val="0"/>
                <w:sz w:val="22"/>
                <w:szCs w:val="22"/>
                <w:lang w:eastAsia="en-US"/>
              </w:rPr>
              <w:t>ОПШТИНА</w:t>
            </w:r>
            <w:r w:rsidRPr="00550C57">
              <w:rPr>
                <w:rFonts w:ascii="Arial" w:eastAsia="Times New Roman" w:hAnsi="Arial" w:cs="Arial"/>
                <w:b/>
                <w:bCs/>
                <w:kern w:val="0"/>
                <w:sz w:val="22"/>
                <w:szCs w:val="22"/>
                <w:lang w:eastAsia="en-US"/>
              </w:rPr>
              <w:t xml:space="preserve"> </w:t>
            </w:r>
            <w:r>
              <w:rPr>
                <w:rFonts w:ascii="Arial" w:eastAsia="Times New Roman" w:hAnsi="Arial" w:cs="Arial"/>
                <w:b/>
                <w:bCs/>
                <w:kern w:val="0"/>
                <w:sz w:val="22"/>
                <w:szCs w:val="22"/>
                <w:lang w:eastAsia="en-US"/>
              </w:rPr>
              <w:t>БАТОЧИНА</w:t>
            </w:r>
          </w:p>
        </w:tc>
      </w:tr>
      <w:tr w:rsidR="00F80BE3" w:rsidRPr="00A302F7" w:rsidTr="00124EF0">
        <w:trPr>
          <w:trHeight w:val="630"/>
          <w:jc w:val="center"/>
        </w:trPr>
        <w:tc>
          <w:tcPr>
            <w:tcW w:w="4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ОПИС РАДОВА</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F80BE3" w:rsidRPr="00A302F7" w:rsidRDefault="00F80BE3" w:rsidP="00F80BE3">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ЈЕД.МЕРЕ</w:t>
            </w:r>
          </w:p>
        </w:tc>
        <w:tc>
          <w:tcPr>
            <w:tcW w:w="1173" w:type="dxa"/>
            <w:tcBorders>
              <w:top w:val="nil"/>
              <w:left w:val="nil"/>
              <w:bottom w:val="single" w:sz="4" w:space="0" w:color="auto"/>
              <w:right w:val="single" w:sz="4" w:space="0" w:color="auto"/>
            </w:tcBorders>
            <w:shd w:val="clear" w:color="auto" w:fill="auto"/>
            <w:vAlign w:val="bottom"/>
            <w:hideMark/>
          </w:tcPr>
          <w:p w:rsidR="00F80BE3" w:rsidRPr="00A302F7" w:rsidRDefault="00F80BE3" w:rsidP="00F80BE3">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КОЛИЧИНА</w:t>
            </w:r>
          </w:p>
        </w:tc>
        <w:tc>
          <w:tcPr>
            <w:tcW w:w="1194" w:type="dxa"/>
            <w:tcBorders>
              <w:top w:val="nil"/>
              <w:left w:val="nil"/>
              <w:bottom w:val="single" w:sz="4" w:space="0" w:color="auto"/>
              <w:right w:val="single" w:sz="4" w:space="0" w:color="auto"/>
            </w:tcBorders>
            <w:shd w:val="clear" w:color="auto" w:fill="auto"/>
            <w:vAlign w:val="bottom"/>
            <w:hideMark/>
          </w:tcPr>
          <w:p w:rsidR="00F80BE3" w:rsidRPr="00A302F7" w:rsidRDefault="00F80BE3" w:rsidP="00F80BE3">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xml:space="preserve">ЈЕД. ЦЕНА </w:t>
            </w:r>
          </w:p>
        </w:tc>
        <w:tc>
          <w:tcPr>
            <w:tcW w:w="1573" w:type="dxa"/>
            <w:tcBorders>
              <w:top w:val="nil"/>
              <w:left w:val="nil"/>
              <w:bottom w:val="single" w:sz="4" w:space="0" w:color="auto"/>
              <w:right w:val="single" w:sz="4" w:space="0" w:color="auto"/>
            </w:tcBorders>
            <w:shd w:val="clear" w:color="auto" w:fill="auto"/>
            <w:vAlign w:val="bottom"/>
            <w:hideMark/>
          </w:tcPr>
          <w:p w:rsidR="00F80BE3" w:rsidRPr="00A302F7" w:rsidRDefault="00F80BE3" w:rsidP="00F80BE3">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УКУПНО БЕЗ ПДВ-А</w:t>
            </w:r>
          </w:p>
        </w:tc>
      </w:tr>
      <w:tr w:rsidR="00F80BE3" w:rsidRPr="00A302F7" w:rsidTr="00124EF0">
        <w:trPr>
          <w:trHeight w:val="315"/>
          <w:jc w:val="center"/>
        </w:trPr>
        <w:tc>
          <w:tcPr>
            <w:tcW w:w="10240" w:type="dxa"/>
            <w:gridSpan w:val="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 ПРИПРЕМНИ  РАДОВИ</w:t>
            </w:r>
          </w:p>
        </w:tc>
      </w:tr>
      <w:tr w:rsidR="00F80BE3" w:rsidRPr="00A302F7" w:rsidTr="00124EF0">
        <w:trPr>
          <w:trHeight w:val="315"/>
          <w:jc w:val="center"/>
        </w:trPr>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550C57">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w:t>
            </w:r>
            <w:r w:rsidR="00550C57">
              <w:rPr>
                <w:rFonts w:ascii="Arial" w:eastAsia="Times New Roman" w:hAnsi="Arial" w:cs="Arial"/>
                <w:kern w:val="0"/>
                <w:sz w:val="22"/>
                <w:szCs w:val="22"/>
                <w:lang w:eastAsia="en-US"/>
              </w:rPr>
              <w:t>Припремни</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радови</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на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обележавању</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и</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осигурању</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трасе</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са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свим</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потребним</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ознакама</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550C57" w:rsidP="00F80BE3">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km</w:t>
            </w:r>
          </w:p>
        </w:tc>
        <w:tc>
          <w:tcPr>
            <w:tcW w:w="1173" w:type="dxa"/>
            <w:tcBorders>
              <w:top w:val="nil"/>
              <w:left w:val="nil"/>
              <w:bottom w:val="single" w:sz="4" w:space="0" w:color="auto"/>
              <w:right w:val="single" w:sz="4" w:space="0" w:color="auto"/>
            </w:tcBorders>
            <w:shd w:val="clear" w:color="auto" w:fill="auto"/>
            <w:noWrap/>
            <w:vAlign w:val="bottom"/>
            <w:hideMark/>
          </w:tcPr>
          <w:p w:rsidR="00F80BE3" w:rsidRPr="00A302F7" w:rsidRDefault="00550C57" w:rsidP="00550C57">
            <w:pPr>
              <w:suppressAutoHyphens w:val="0"/>
              <w:spacing w:line="240" w:lineRule="auto"/>
              <w:jc w:val="right"/>
              <w:rPr>
                <w:rFonts w:ascii="Arial" w:eastAsia="Times New Roman" w:hAnsi="Arial" w:cs="Arial"/>
                <w:kern w:val="0"/>
                <w:lang w:eastAsia="en-US"/>
              </w:rPr>
            </w:pPr>
            <w:r>
              <w:rPr>
                <w:rFonts w:ascii="Arial" w:eastAsia="Times New Roman" w:hAnsi="Arial" w:cs="Arial"/>
                <w:kern w:val="0"/>
                <w:sz w:val="22"/>
                <w:szCs w:val="22"/>
                <w:lang w:eastAsia="en-US"/>
              </w:rPr>
              <w:t>0,463</w:t>
            </w:r>
          </w:p>
        </w:tc>
        <w:tc>
          <w:tcPr>
            <w:tcW w:w="1194"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550C57" w:rsidRPr="00A302F7" w:rsidTr="00124EF0">
        <w:trPr>
          <w:trHeight w:val="315"/>
          <w:jc w:val="center"/>
        </w:trPr>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550C57" w:rsidRPr="00550C57" w:rsidRDefault="00550C57" w:rsidP="00BF4C3A">
            <w:pPr>
              <w:pStyle w:val="ListParagraph"/>
              <w:numPr>
                <w:ilvl w:val="0"/>
                <w:numId w:val="32"/>
              </w:numPr>
              <w:tabs>
                <w:tab w:val="left" w:pos="252"/>
              </w:tabs>
              <w:suppressAutoHyphens w:val="0"/>
              <w:spacing w:line="240" w:lineRule="auto"/>
              <w:ind w:left="0" w:hanging="18"/>
              <w:rPr>
                <w:rFonts w:ascii="Arial" w:eastAsia="Times New Roman" w:hAnsi="Arial" w:cs="Arial"/>
                <w:kern w:val="0"/>
                <w:lang w:eastAsia="en-US"/>
              </w:rPr>
            </w:pPr>
            <w:r>
              <w:rPr>
                <w:rFonts w:ascii="Arial" w:eastAsia="Times New Roman" w:hAnsi="Arial" w:cs="Arial"/>
                <w:kern w:val="0"/>
                <w:sz w:val="22"/>
                <w:szCs w:val="22"/>
                <w:lang w:eastAsia="en-US"/>
              </w:rPr>
              <w:t>Сечење</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густог</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шибља</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и</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стабала</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пречника</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до</w:t>
            </w:r>
            <w:r w:rsidRPr="00550C57">
              <w:rPr>
                <w:rFonts w:ascii="Arial" w:eastAsia="Times New Roman" w:hAnsi="Arial" w:cs="Arial"/>
                <w:kern w:val="0"/>
                <w:sz w:val="22"/>
                <w:szCs w:val="22"/>
                <w:lang w:eastAsia="en-US"/>
              </w:rPr>
              <w:t xml:space="preserve"> 10 </w:t>
            </w:r>
            <w:r w:rsidR="00BF4C3A">
              <w:rPr>
                <w:rFonts w:ascii="Arial" w:eastAsia="Times New Roman" w:hAnsi="Arial" w:cs="Arial"/>
                <w:kern w:val="0"/>
                <w:sz w:val="22"/>
                <w:szCs w:val="22"/>
                <w:lang w:eastAsia="en-US"/>
              </w:rPr>
              <w:t>cm</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са</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одлагањем</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у</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страну</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ван</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путног</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појаса</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550C57" w:rsidRPr="00A302F7" w:rsidRDefault="00550C57" w:rsidP="00F80BE3">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sidRPr="00550C57">
              <w:rPr>
                <w:rFonts w:ascii="Arial" w:eastAsia="Times New Roman" w:hAnsi="Arial" w:cs="Arial"/>
                <w:kern w:val="0"/>
                <w:sz w:val="22"/>
                <w:szCs w:val="22"/>
                <w:vertAlign w:val="superscript"/>
                <w:lang w:eastAsia="en-US"/>
              </w:rPr>
              <w:t>2</w:t>
            </w:r>
          </w:p>
        </w:tc>
        <w:tc>
          <w:tcPr>
            <w:tcW w:w="1173" w:type="dxa"/>
            <w:tcBorders>
              <w:top w:val="nil"/>
              <w:left w:val="nil"/>
              <w:bottom w:val="single" w:sz="4" w:space="0" w:color="auto"/>
              <w:right w:val="single" w:sz="4" w:space="0" w:color="auto"/>
            </w:tcBorders>
            <w:shd w:val="clear" w:color="auto" w:fill="auto"/>
            <w:noWrap/>
            <w:vAlign w:val="bottom"/>
            <w:hideMark/>
          </w:tcPr>
          <w:p w:rsidR="00550C57" w:rsidRPr="00A302F7" w:rsidRDefault="00550C57" w:rsidP="00F80BE3">
            <w:pPr>
              <w:suppressAutoHyphens w:val="0"/>
              <w:spacing w:line="240" w:lineRule="auto"/>
              <w:jc w:val="right"/>
              <w:rPr>
                <w:rFonts w:ascii="Arial" w:eastAsia="Times New Roman" w:hAnsi="Arial" w:cs="Arial"/>
                <w:kern w:val="0"/>
                <w:lang w:eastAsia="en-US"/>
              </w:rPr>
            </w:pPr>
            <w:r>
              <w:rPr>
                <w:rFonts w:ascii="Arial" w:eastAsia="Times New Roman" w:hAnsi="Arial" w:cs="Arial"/>
                <w:kern w:val="0"/>
                <w:sz w:val="22"/>
                <w:szCs w:val="22"/>
                <w:lang w:eastAsia="en-US"/>
              </w:rPr>
              <w:t>222,40</w:t>
            </w:r>
          </w:p>
        </w:tc>
        <w:tc>
          <w:tcPr>
            <w:tcW w:w="1194" w:type="dxa"/>
            <w:tcBorders>
              <w:top w:val="nil"/>
              <w:left w:val="nil"/>
              <w:bottom w:val="single" w:sz="4" w:space="0" w:color="auto"/>
              <w:right w:val="single" w:sz="4" w:space="0" w:color="auto"/>
            </w:tcBorders>
            <w:shd w:val="clear" w:color="auto" w:fill="auto"/>
            <w:noWrap/>
            <w:vAlign w:val="bottom"/>
            <w:hideMark/>
          </w:tcPr>
          <w:p w:rsidR="00550C57" w:rsidRPr="00A302F7" w:rsidRDefault="00550C57" w:rsidP="00F80BE3">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550C57" w:rsidRPr="00A302F7" w:rsidRDefault="00550C57" w:rsidP="00F80BE3">
            <w:pPr>
              <w:suppressAutoHyphens w:val="0"/>
              <w:spacing w:line="240" w:lineRule="auto"/>
              <w:jc w:val="right"/>
              <w:rPr>
                <w:rFonts w:ascii="Arial" w:eastAsia="Times New Roman" w:hAnsi="Arial" w:cs="Arial"/>
                <w:kern w:val="0"/>
                <w:lang w:eastAsia="en-US"/>
              </w:rPr>
            </w:pPr>
          </w:p>
        </w:tc>
      </w:tr>
      <w:tr w:rsidR="00550C57" w:rsidRPr="00A302F7" w:rsidTr="00124EF0">
        <w:trPr>
          <w:trHeight w:val="315"/>
          <w:jc w:val="center"/>
        </w:trPr>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550C57" w:rsidRPr="00A302F7" w:rsidRDefault="00550C57" w:rsidP="00BF4C3A">
            <w:pPr>
              <w:suppressAutoHyphens w:val="0"/>
              <w:spacing w:line="240" w:lineRule="auto"/>
              <w:rPr>
                <w:rFonts w:ascii="Arial" w:eastAsia="Times New Roman" w:hAnsi="Arial" w:cs="Arial"/>
                <w:kern w:val="0"/>
                <w:lang w:eastAsia="en-US"/>
              </w:rPr>
            </w:pPr>
            <w:r>
              <w:rPr>
                <w:rFonts w:ascii="Arial" w:eastAsia="Times New Roman" w:hAnsi="Arial" w:cs="Arial"/>
                <w:kern w:val="0"/>
                <w:sz w:val="22"/>
                <w:szCs w:val="22"/>
                <w:lang w:eastAsia="en-US"/>
              </w:rPr>
              <w:t>3.</w:t>
            </w:r>
            <w:r>
              <w:t xml:space="preserve"> </w:t>
            </w:r>
            <w:r>
              <w:rPr>
                <w:rFonts w:ascii="Arial" w:eastAsia="Times New Roman" w:hAnsi="Arial" w:cs="Arial"/>
                <w:kern w:val="0"/>
                <w:sz w:val="22"/>
                <w:szCs w:val="22"/>
                <w:lang w:eastAsia="en-US"/>
              </w:rPr>
              <w:t>Стругање</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постојећег</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асфалтног</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слоја</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у</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просечној</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дебљини</w:t>
            </w:r>
            <w:r w:rsidRPr="00550C57">
              <w:rPr>
                <w:rFonts w:ascii="Arial" w:eastAsia="Times New Roman" w:hAnsi="Arial" w:cs="Arial"/>
                <w:kern w:val="0"/>
                <w:sz w:val="22"/>
                <w:szCs w:val="22"/>
                <w:lang w:eastAsia="en-US"/>
              </w:rPr>
              <w:t xml:space="preserve"> 4</w:t>
            </w:r>
            <w:r w:rsidR="00BF4C3A">
              <w:rPr>
                <w:rFonts w:ascii="Arial" w:eastAsia="Times New Roman" w:hAnsi="Arial" w:cs="Arial"/>
                <w:kern w:val="0"/>
                <w:sz w:val="22"/>
                <w:szCs w:val="22"/>
                <w:lang w:eastAsia="en-US"/>
              </w:rPr>
              <w:t>cm</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са</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остављање</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на</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лицу</w:t>
            </w:r>
            <w:r w:rsidRPr="00550C57">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места</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550C57" w:rsidRPr="00A302F7" w:rsidRDefault="00550C57" w:rsidP="00F80BE3">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sidRPr="00550C57">
              <w:rPr>
                <w:rFonts w:ascii="Arial" w:eastAsia="Times New Roman" w:hAnsi="Arial" w:cs="Arial"/>
                <w:kern w:val="0"/>
                <w:sz w:val="22"/>
                <w:szCs w:val="22"/>
                <w:vertAlign w:val="superscript"/>
                <w:lang w:eastAsia="en-US"/>
              </w:rPr>
              <w:t>2</w:t>
            </w:r>
          </w:p>
        </w:tc>
        <w:tc>
          <w:tcPr>
            <w:tcW w:w="1173" w:type="dxa"/>
            <w:tcBorders>
              <w:top w:val="nil"/>
              <w:left w:val="nil"/>
              <w:bottom w:val="single" w:sz="4" w:space="0" w:color="auto"/>
              <w:right w:val="single" w:sz="4" w:space="0" w:color="auto"/>
            </w:tcBorders>
            <w:shd w:val="clear" w:color="auto" w:fill="auto"/>
            <w:noWrap/>
            <w:vAlign w:val="bottom"/>
            <w:hideMark/>
          </w:tcPr>
          <w:p w:rsidR="00550C57" w:rsidRPr="00A302F7" w:rsidRDefault="00550C57" w:rsidP="00F80BE3">
            <w:pPr>
              <w:suppressAutoHyphens w:val="0"/>
              <w:spacing w:line="240" w:lineRule="auto"/>
              <w:jc w:val="right"/>
              <w:rPr>
                <w:rFonts w:ascii="Arial" w:eastAsia="Times New Roman" w:hAnsi="Arial" w:cs="Arial"/>
                <w:kern w:val="0"/>
                <w:lang w:eastAsia="en-US"/>
              </w:rPr>
            </w:pPr>
            <w:r>
              <w:rPr>
                <w:rFonts w:ascii="Arial" w:eastAsia="Times New Roman" w:hAnsi="Arial" w:cs="Arial"/>
                <w:kern w:val="0"/>
                <w:sz w:val="22"/>
                <w:szCs w:val="22"/>
                <w:lang w:eastAsia="en-US"/>
              </w:rPr>
              <w:t>2.287,80</w:t>
            </w:r>
          </w:p>
        </w:tc>
        <w:tc>
          <w:tcPr>
            <w:tcW w:w="1194" w:type="dxa"/>
            <w:tcBorders>
              <w:top w:val="nil"/>
              <w:left w:val="nil"/>
              <w:bottom w:val="single" w:sz="4" w:space="0" w:color="auto"/>
              <w:right w:val="single" w:sz="4" w:space="0" w:color="auto"/>
            </w:tcBorders>
            <w:shd w:val="clear" w:color="auto" w:fill="auto"/>
            <w:noWrap/>
            <w:vAlign w:val="bottom"/>
            <w:hideMark/>
          </w:tcPr>
          <w:p w:rsidR="00550C57" w:rsidRPr="00A302F7" w:rsidRDefault="00550C57" w:rsidP="00F80BE3">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550C57" w:rsidRPr="00A302F7" w:rsidRDefault="00550C57" w:rsidP="00F80BE3">
            <w:pPr>
              <w:suppressAutoHyphens w:val="0"/>
              <w:spacing w:line="240" w:lineRule="auto"/>
              <w:jc w:val="right"/>
              <w:rPr>
                <w:rFonts w:ascii="Arial" w:eastAsia="Times New Roman" w:hAnsi="Arial" w:cs="Arial"/>
                <w:kern w:val="0"/>
                <w:lang w:eastAsia="en-US"/>
              </w:rPr>
            </w:pPr>
          </w:p>
        </w:tc>
      </w:tr>
      <w:tr w:rsidR="00F80BE3" w:rsidRPr="00A302F7" w:rsidTr="00124EF0">
        <w:trPr>
          <w:trHeight w:val="315"/>
          <w:jc w:val="center"/>
        </w:trPr>
        <w:tc>
          <w:tcPr>
            <w:tcW w:w="866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80BE3" w:rsidRPr="00A302F7" w:rsidRDefault="00F80BE3" w:rsidP="00124EF0">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 xml:space="preserve">УКУПНО </w:t>
            </w:r>
            <w:r w:rsidR="00550C57">
              <w:rPr>
                <w:rFonts w:ascii="Arial" w:eastAsia="Times New Roman" w:hAnsi="Arial" w:cs="Arial"/>
                <w:b/>
                <w:kern w:val="0"/>
                <w:sz w:val="22"/>
                <w:szCs w:val="22"/>
                <w:lang w:eastAsia="en-US"/>
              </w:rPr>
              <w:t>И</w:t>
            </w:r>
            <w:r w:rsidRPr="00A302F7">
              <w:rPr>
                <w:rFonts w:ascii="Arial" w:eastAsia="Times New Roman" w:hAnsi="Arial" w:cs="Arial"/>
                <w:b/>
                <w:kern w:val="0"/>
                <w:sz w:val="22"/>
                <w:szCs w:val="22"/>
                <w:lang w:eastAsia="en-US"/>
              </w:rPr>
              <w:t xml:space="preserve"> ПРИПРЕМНИ РАДОВИ:</w:t>
            </w:r>
          </w:p>
        </w:tc>
        <w:tc>
          <w:tcPr>
            <w:tcW w:w="1573"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124EF0">
        <w:trPr>
          <w:trHeight w:val="315"/>
          <w:jc w:val="center"/>
        </w:trPr>
        <w:tc>
          <w:tcPr>
            <w:tcW w:w="10240" w:type="dxa"/>
            <w:gridSpan w:val="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550C57" w:rsidRDefault="00550C57" w:rsidP="00550C57">
            <w:pPr>
              <w:suppressAutoHyphens w:val="0"/>
              <w:spacing w:line="240" w:lineRule="auto"/>
              <w:rPr>
                <w:rFonts w:ascii="Arial" w:eastAsia="Times New Roman" w:hAnsi="Arial" w:cs="Arial"/>
                <w:b/>
                <w:kern w:val="0"/>
                <w:lang w:val="sr-Cyrl-CS" w:eastAsia="en-US"/>
              </w:rPr>
            </w:pPr>
            <w:r>
              <w:rPr>
                <w:rFonts w:ascii="Arial" w:eastAsia="Times New Roman" w:hAnsi="Arial" w:cs="Arial"/>
                <w:b/>
                <w:kern w:val="0"/>
                <w:sz w:val="22"/>
                <w:szCs w:val="22"/>
                <w:lang w:eastAsia="en-US"/>
              </w:rPr>
              <w:t xml:space="preserve">II </w:t>
            </w:r>
            <w:r>
              <w:rPr>
                <w:rFonts w:ascii="Arial" w:eastAsia="Times New Roman" w:hAnsi="Arial" w:cs="Arial"/>
                <w:b/>
                <w:kern w:val="0"/>
                <w:sz w:val="22"/>
                <w:szCs w:val="22"/>
                <w:lang w:val="sr-Cyrl-CS" w:eastAsia="en-US"/>
              </w:rPr>
              <w:t>ДОЊИ СТРОЈ</w:t>
            </w:r>
          </w:p>
        </w:tc>
      </w:tr>
      <w:tr w:rsidR="00F80BE3" w:rsidRPr="00A302F7" w:rsidTr="00124EF0">
        <w:trPr>
          <w:trHeight w:val="539"/>
          <w:jc w:val="center"/>
        </w:trPr>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550C57">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w:t>
            </w:r>
            <w:r w:rsidR="00550C57">
              <w:rPr>
                <w:rFonts w:ascii="Arial" w:eastAsia="Times New Roman" w:hAnsi="Arial" w:cs="Arial"/>
                <w:kern w:val="0"/>
                <w:sz w:val="22"/>
                <w:szCs w:val="22"/>
                <w:lang w:eastAsia="en-US"/>
              </w:rPr>
              <w:t>Машински</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ископ</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земље</w:t>
            </w:r>
            <w:r w:rsidR="00550C57" w:rsidRPr="00550C57">
              <w:rPr>
                <w:rFonts w:ascii="Arial" w:eastAsia="Times New Roman" w:hAnsi="Arial" w:cs="Arial"/>
                <w:kern w:val="0"/>
                <w:sz w:val="22"/>
                <w:szCs w:val="22"/>
                <w:lang w:eastAsia="en-US"/>
              </w:rPr>
              <w:t xml:space="preserve"> 3 </w:t>
            </w:r>
            <w:r w:rsidR="00550C57">
              <w:rPr>
                <w:rFonts w:ascii="Arial" w:eastAsia="Times New Roman" w:hAnsi="Arial" w:cs="Arial"/>
                <w:kern w:val="0"/>
                <w:sz w:val="22"/>
                <w:szCs w:val="22"/>
                <w:lang w:eastAsia="en-US"/>
              </w:rPr>
              <w:t>и</w:t>
            </w:r>
            <w:r w:rsidR="00550C57" w:rsidRPr="00550C57">
              <w:rPr>
                <w:rFonts w:ascii="Arial" w:eastAsia="Times New Roman" w:hAnsi="Arial" w:cs="Arial"/>
                <w:kern w:val="0"/>
                <w:sz w:val="22"/>
                <w:szCs w:val="22"/>
                <w:lang w:eastAsia="en-US"/>
              </w:rPr>
              <w:t xml:space="preserve"> 4 </w:t>
            </w:r>
            <w:r w:rsidR="00550C57">
              <w:rPr>
                <w:rFonts w:ascii="Arial" w:eastAsia="Times New Roman" w:hAnsi="Arial" w:cs="Arial"/>
                <w:kern w:val="0"/>
                <w:sz w:val="22"/>
                <w:szCs w:val="22"/>
                <w:lang w:eastAsia="en-US"/>
              </w:rPr>
              <w:t>категорије</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и</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дела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постојеће</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коловозне</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конструкције</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550C57" w:rsidP="00F80BE3">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Pr>
                <w:rFonts w:ascii="Arial" w:eastAsia="Times New Roman" w:hAnsi="Arial" w:cs="Arial"/>
                <w:kern w:val="0"/>
                <w:sz w:val="22"/>
                <w:szCs w:val="22"/>
                <w:vertAlign w:val="superscript"/>
                <w:lang w:eastAsia="en-US"/>
              </w:rPr>
              <w:t>3</w:t>
            </w:r>
          </w:p>
        </w:tc>
        <w:tc>
          <w:tcPr>
            <w:tcW w:w="1173" w:type="dxa"/>
            <w:tcBorders>
              <w:top w:val="nil"/>
              <w:left w:val="nil"/>
              <w:bottom w:val="single" w:sz="4" w:space="0" w:color="auto"/>
              <w:right w:val="single" w:sz="4" w:space="0" w:color="auto"/>
            </w:tcBorders>
            <w:shd w:val="clear" w:color="auto" w:fill="auto"/>
            <w:noWrap/>
            <w:vAlign w:val="bottom"/>
            <w:hideMark/>
          </w:tcPr>
          <w:p w:rsidR="00F80BE3" w:rsidRPr="00A302F7" w:rsidRDefault="00550C57" w:rsidP="00BF4C3A">
            <w:pPr>
              <w:suppressAutoHyphens w:val="0"/>
              <w:spacing w:line="240" w:lineRule="auto"/>
              <w:jc w:val="right"/>
              <w:rPr>
                <w:rFonts w:ascii="Arial" w:eastAsia="Times New Roman" w:hAnsi="Arial" w:cs="Arial"/>
                <w:kern w:val="0"/>
                <w:lang w:eastAsia="en-US"/>
              </w:rPr>
            </w:pPr>
            <w:r>
              <w:rPr>
                <w:rFonts w:ascii="Arial" w:eastAsia="Times New Roman" w:hAnsi="Arial" w:cs="Arial"/>
                <w:kern w:val="0"/>
                <w:sz w:val="22"/>
                <w:szCs w:val="22"/>
                <w:lang w:eastAsia="en-US"/>
              </w:rPr>
              <w:t>204,74</w:t>
            </w:r>
          </w:p>
        </w:tc>
        <w:tc>
          <w:tcPr>
            <w:tcW w:w="1194"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BF4C3A">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BF4C3A">
            <w:pPr>
              <w:suppressAutoHyphens w:val="0"/>
              <w:spacing w:line="240" w:lineRule="auto"/>
              <w:jc w:val="right"/>
              <w:rPr>
                <w:rFonts w:ascii="Arial" w:eastAsia="Times New Roman" w:hAnsi="Arial" w:cs="Arial"/>
                <w:kern w:val="0"/>
                <w:lang w:eastAsia="en-US"/>
              </w:rPr>
            </w:pPr>
          </w:p>
        </w:tc>
      </w:tr>
      <w:tr w:rsidR="00F80BE3" w:rsidRPr="00A302F7" w:rsidTr="00124EF0">
        <w:trPr>
          <w:trHeight w:val="375"/>
          <w:jc w:val="center"/>
        </w:trPr>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550C57">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2.</w:t>
            </w:r>
            <w:r w:rsidR="00550C57">
              <w:t xml:space="preserve"> </w:t>
            </w:r>
            <w:r w:rsidR="00550C57">
              <w:rPr>
                <w:rFonts w:ascii="Arial" w:eastAsia="Times New Roman" w:hAnsi="Arial" w:cs="Arial"/>
                <w:kern w:val="0"/>
                <w:sz w:val="22"/>
                <w:szCs w:val="22"/>
                <w:lang w:eastAsia="en-US"/>
              </w:rPr>
              <w:t>Обрада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постељице</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у</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материјалу</w:t>
            </w:r>
            <w:r w:rsidR="00550C57" w:rsidRPr="00550C57">
              <w:rPr>
                <w:rFonts w:ascii="Arial" w:eastAsia="Times New Roman" w:hAnsi="Arial" w:cs="Arial"/>
                <w:kern w:val="0"/>
                <w:sz w:val="22"/>
                <w:szCs w:val="22"/>
                <w:lang w:eastAsia="en-US"/>
              </w:rPr>
              <w:t xml:space="preserve"> 3 </w:t>
            </w:r>
            <w:r w:rsidR="00550C57">
              <w:rPr>
                <w:rFonts w:ascii="Arial" w:eastAsia="Times New Roman" w:hAnsi="Arial" w:cs="Arial"/>
                <w:kern w:val="0"/>
                <w:sz w:val="22"/>
                <w:szCs w:val="22"/>
                <w:lang w:eastAsia="en-US"/>
              </w:rPr>
              <w:t>и</w:t>
            </w:r>
            <w:r w:rsidR="00550C57" w:rsidRPr="00550C57">
              <w:rPr>
                <w:rFonts w:ascii="Arial" w:eastAsia="Times New Roman" w:hAnsi="Arial" w:cs="Arial"/>
                <w:kern w:val="0"/>
                <w:sz w:val="22"/>
                <w:szCs w:val="22"/>
                <w:lang w:eastAsia="en-US"/>
              </w:rPr>
              <w:t xml:space="preserve"> 4 </w:t>
            </w:r>
            <w:r w:rsidR="00550C57">
              <w:rPr>
                <w:rFonts w:ascii="Arial" w:eastAsia="Times New Roman" w:hAnsi="Arial" w:cs="Arial"/>
                <w:kern w:val="0"/>
                <w:sz w:val="22"/>
                <w:szCs w:val="22"/>
                <w:lang w:eastAsia="en-US"/>
              </w:rPr>
              <w:t>категорије</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Позиција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обухвата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планирање</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са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тачношћу</w:t>
            </w:r>
            <w:r w:rsidR="00550C57" w:rsidRPr="00550C57">
              <w:rPr>
                <w:rFonts w:ascii="Arial" w:eastAsia="Times New Roman" w:hAnsi="Arial" w:cs="Arial"/>
                <w:kern w:val="0"/>
                <w:sz w:val="22"/>
                <w:szCs w:val="22"/>
                <w:lang w:eastAsia="en-US"/>
              </w:rPr>
              <w:t xml:space="preserve"> +-2</w:t>
            </w:r>
            <w:r w:rsidR="00550C57">
              <w:rPr>
                <w:rFonts w:ascii="Arial" w:eastAsia="Times New Roman" w:hAnsi="Arial" w:cs="Arial"/>
                <w:kern w:val="0"/>
                <w:sz w:val="22"/>
                <w:szCs w:val="22"/>
                <w:lang w:eastAsia="en-US"/>
              </w:rPr>
              <w:t>cm</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и</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вагање</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планума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постељице</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до</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потребне</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збијености</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од</w:t>
            </w:r>
            <w:r w:rsidR="00550C57" w:rsidRPr="00550C57">
              <w:rPr>
                <w:rFonts w:ascii="Arial" w:eastAsia="Times New Roman" w:hAnsi="Arial" w:cs="Arial"/>
                <w:kern w:val="0"/>
                <w:sz w:val="22"/>
                <w:szCs w:val="22"/>
                <w:lang w:eastAsia="en-US"/>
              </w:rPr>
              <w:t xml:space="preserve"> 30</w:t>
            </w:r>
            <w:r w:rsidR="00BF4C3A">
              <w:rPr>
                <w:rFonts w:ascii="Arial" w:eastAsia="Times New Roman" w:hAnsi="Arial" w:cs="Arial"/>
                <w:kern w:val="0"/>
                <w:sz w:val="22"/>
                <w:szCs w:val="22"/>
                <w:lang w:eastAsia="en-US"/>
              </w:rPr>
              <w:t>MP</w:t>
            </w:r>
            <w:r w:rsidR="00550C57">
              <w:rPr>
                <w:rFonts w:ascii="Arial" w:eastAsia="Times New Roman" w:hAnsi="Arial" w:cs="Arial"/>
                <w:kern w:val="0"/>
                <w:sz w:val="22"/>
                <w:szCs w:val="22"/>
                <w:lang w:eastAsia="en-US"/>
              </w:rPr>
              <w:t>a</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у</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оптималној</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влажности</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550C57" w:rsidP="00F80BE3">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sidRPr="00550C57">
              <w:rPr>
                <w:rFonts w:ascii="Arial" w:eastAsia="Times New Roman" w:hAnsi="Arial" w:cs="Arial"/>
                <w:kern w:val="0"/>
                <w:sz w:val="22"/>
                <w:szCs w:val="22"/>
                <w:vertAlign w:val="superscript"/>
                <w:lang w:eastAsia="en-US"/>
              </w:rPr>
              <w:t>2</w:t>
            </w:r>
          </w:p>
        </w:tc>
        <w:tc>
          <w:tcPr>
            <w:tcW w:w="1173" w:type="dxa"/>
            <w:tcBorders>
              <w:top w:val="nil"/>
              <w:left w:val="nil"/>
              <w:bottom w:val="single" w:sz="4" w:space="0" w:color="auto"/>
              <w:right w:val="single" w:sz="4" w:space="0" w:color="auto"/>
            </w:tcBorders>
            <w:shd w:val="clear" w:color="auto" w:fill="auto"/>
            <w:noWrap/>
            <w:vAlign w:val="bottom"/>
            <w:hideMark/>
          </w:tcPr>
          <w:p w:rsidR="00F80BE3" w:rsidRPr="00A302F7" w:rsidRDefault="00550C57" w:rsidP="00BF4C3A">
            <w:pPr>
              <w:suppressAutoHyphens w:val="0"/>
              <w:spacing w:line="240" w:lineRule="auto"/>
              <w:jc w:val="right"/>
              <w:rPr>
                <w:rFonts w:ascii="Arial" w:eastAsia="Times New Roman" w:hAnsi="Arial" w:cs="Arial"/>
                <w:kern w:val="0"/>
                <w:lang w:eastAsia="en-US"/>
              </w:rPr>
            </w:pPr>
            <w:r>
              <w:rPr>
                <w:rFonts w:ascii="Arial" w:eastAsia="Times New Roman" w:hAnsi="Arial" w:cs="Arial"/>
                <w:kern w:val="0"/>
                <w:sz w:val="22"/>
                <w:szCs w:val="22"/>
                <w:lang w:eastAsia="en-US"/>
              </w:rPr>
              <w:t>379,28</w:t>
            </w:r>
          </w:p>
        </w:tc>
        <w:tc>
          <w:tcPr>
            <w:tcW w:w="1194"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BF4C3A">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BF4C3A">
            <w:pPr>
              <w:suppressAutoHyphens w:val="0"/>
              <w:spacing w:line="240" w:lineRule="auto"/>
              <w:jc w:val="right"/>
              <w:rPr>
                <w:rFonts w:ascii="Arial" w:eastAsia="Times New Roman" w:hAnsi="Arial" w:cs="Arial"/>
                <w:kern w:val="0"/>
                <w:lang w:eastAsia="en-US"/>
              </w:rPr>
            </w:pPr>
          </w:p>
        </w:tc>
      </w:tr>
      <w:tr w:rsidR="00F80BE3" w:rsidRPr="00A302F7" w:rsidTr="00124EF0">
        <w:trPr>
          <w:trHeight w:val="375"/>
          <w:jc w:val="center"/>
        </w:trPr>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26495D">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3.</w:t>
            </w:r>
            <w:r w:rsidR="00550C57">
              <w:t xml:space="preserve"> </w:t>
            </w:r>
            <w:r w:rsidR="00550C57">
              <w:rPr>
                <w:rFonts w:ascii="Arial" w:eastAsia="Times New Roman" w:hAnsi="Arial" w:cs="Arial"/>
                <w:kern w:val="0"/>
                <w:sz w:val="22"/>
                <w:szCs w:val="22"/>
                <w:lang w:eastAsia="en-US"/>
              </w:rPr>
              <w:t>Замена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постојеће</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коловозне</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конструкције</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на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лошим</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местима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Позиција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обухвата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ископ</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са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одвозом</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на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депонију</w:t>
            </w:r>
            <w:r w:rsidR="00550C57" w:rsidRPr="00550C57">
              <w:rPr>
                <w:rFonts w:ascii="Arial" w:eastAsia="Times New Roman" w:hAnsi="Arial" w:cs="Arial"/>
                <w:kern w:val="0"/>
                <w:sz w:val="22"/>
                <w:szCs w:val="22"/>
                <w:lang w:eastAsia="en-US"/>
              </w:rPr>
              <w:t xml:space="preserve"> у сл. </w:t>
            </w:r>
            <w:r w:rsidR="0026495D">
              <w:rPr>
                <w:rFonts w:ascii="Arial" w:eastAsia="Times New Roman" w:hAnsi="Arial" w:cs="Arial"/>
                <w:kern w:val="0"/>
                <w:sz w:val="22"/>
                <w:szCs w:val="22"/>
                <w:lang w:eastAsia="en-US"/>
              </w:rPr>
              <w:t>D</w:t>
            </w:r>
            <w:r w:rsidR="00550C57" w:rsidRPr="00550C57">
              <w:rPr>
                <w:rFonts w:ascii="Arial" w:eastAsia="Times New Roman" w:hAnsi="Arial" w:cs="Arial"/>
                <w:kern w:val="0"/>
                <w:sz w:val="22"/>
                <w:szCs w:val="22"/>
                <w:lang w:eastAsia="en-US"/>
              </w:rPr>
              <w:t>=40</w:t>
            </w:r>
            <w:r w:rsidR="00550C57">
              <w:rPr>
                <w:rFonts w:ascii="Arial" w:eastAsia="Times New Roman" w:hAnsi="Arial" w:cs="Arial"/>
                <w:kern w:val="0"/>
                <w:sz w:val="22"/>
                <w:szCs w:val="22"/>
                <w:lang w:eastAsia="en-US"/>
              </w:rPr>
              <w:t>cm</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обраду</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постељице</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и</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уградњу</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тампонског</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слоја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од</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невезаног</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дробљеног</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каменог</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материјала</w:t>
            </w:r>
            <w:r w:rsidR="00550C57" w:rsidRPr="00550C57">
              <w:rPr>
                <w:rFonts w:ascii="Arial" w:eastAsia="Times New Roman" w:hAnsi="Arial" w:cs="Arial"/>
                <w:kern w:val="0"/>
                <w:sz w:val="22"/>
                <w:szCs w:val="22"/>
                <w:lang w:eastAsia="en-US"/>
              </w:rPr>
              <w:t xml:space="preserve"> (0-63</w:t>
            </w:r>
            <w:r w:rsidR="00550C57">
              <w:rPr>
                <w:rFonts w:ascii="Arial" w:eastAsia="Times New Roman" w:hAnsi="Arial" w:cs="Arial"/>
                <w:kern w:val="0"/>
                <w:sz w:val="22"/>
                <w:szCs w:val="22"/>
                <w:lang w:eastAsia="en-US"/>
              </w:rPr>
              <w:t>mm</w:t>
            </w:r>
            <w:r w:rsidR="00550C57" w:rsidRPr="00550C57">
              <w:rPr>
                <w:rFonts w:ascii="Arial" w:eastAsia="Times New Roman" w:hAnsi="Arial" w:cs="Arial"/>
                <w:kern w:val="0"/>
                <w:sz w:val="22"/>
                <w:szCs w:val="22"/>
                <w:lang w:eastAsia="en-US"/>
              </w:rPr>
              <w:t>)</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550C57" w:rsidP="00F80BE3">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Pr>
                <w:rFonts w:ascii="Arial" w:eastAsia="Times New Roman" w:hAnsi="Arial" w:cs="Arial"/>
                <w:kern w:val="0"/>
                <w:sz w:val="22"/>
                <w:szCs w:val="22"/>
                <w:vertAlign w:val="superscript"/>
                <w:lang w:eastAsia="en-US"/>
              </w:rPr>
              <w:t>3</w:t>
            </w:r>
          </w:p>
        </w:tc>
        <w:tc>
          <w:tcPr>
            <w:tcW w:w="1173" w:type="dxa"/>
            <w:tcBorders>
              <w:top w:val="nil"/>
              <w:left w:val="nil"/>
              <w:bottom w:val="single" w:sz="4" w:space="0" w:color="auto"/>
              <w:right w:val="single" w:sz="4" w:space="0" w:color="auto"/>
            </w:tcBorders>
            <w:shd w:val="clear" w:color="auto" w:fill="auto"/>
            <w:noWrap/>
            <w:vAlign w:val="bottom"/>
            <w:hideMark/>
          </w:tcPr>
          <w:p w:rsidR="00F80BE3" w:rsidRPr="00A302F7" w:rsidRDefault="00550C57" w:rsidP="00BF4C3A">
            <w:pPr>
              <w:suppressAutoHyphens w:val="0"/>
              <w:spacing w:line="240" w:lineRule="auto"/>
              <w:jc w:val="right"/>
              <w:rPr>
                <w:rFonts w:ascii="Arial" w:eastAsia="Times New Roman" w:hAnsi="Arial" w:cs="Arial"/>
                <w:kern w:val="0"/>
                <w:lang w:eastAsia="en-US"/>
              </w:rPr>
            </w:pPr>
            <w:r>
              <w:rPr>
                <w:rFonts w:ascii="Arial" w:eastAsia="Times New Roman" w:hAnsi="Arial" w:cs="Arial"/>
                <w:kern w:val="0"/>
                <w:sz w:val="22"/>
                <w:szCs w:val="22"/>
                <w:lang w:eastAsia="en-US"/>
              </w:rPr>
              <w:t>85</w:t>
            </w:r>
            <w:r w:rsidR="00F80BE3" w:rsidRPr="00A302F7">
              <w:rPr>
                <w:rFonts w:ascii="Arial" w:eastAsia="Times New Roman" w:hAnsi="Arial" w:cs="Arial"/>
                <w:kern w:val="0"/>
                <w:sz w:val="22"/>
                <w:szCs w:val="22"/>
                <w:lang w:eastAsia="en-US"/>
              </w:rPr>
              <w:t>.00</w:t>
            </w:r>
          </w:p>
        </w:tc>
        <w:tc>
          <w:tcPr>
            <w:tcW w:w="1194"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BF4C3A">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BF4C3A">
            <w:pPr>
              <w:suppressAutoHyphens w:val="0"/>
              <w:spacing w:line="240" w:lineRule="auto"/>
              <w:jc w:val="right"/>
              <w:rPr>
                <w:rFonts w:ascii="Arial" w:eastAsia="Times New Roman" w:hAnsi="Arial" w:cs="Arial"/>
                <w:kern w:val="0"/>
                <w:lang w:eastAsia="en-US"/>
              </w:rPr>
            </w:pPr>
          </w:p>
        </w:tc>
      </w:tr>
      <w:tr w:rsidR="00F80BE3" w:rsidRPr="00A302F7" w:rsidTr="00124EF0">
        <w:trPr>
          <w:trHeight w:val="375"/>
          <w:jc w:val="center"/>
        </w:trPr>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550C57">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4.</w:t>
            </w:r>
            <w:r w:rsidR="00550C57">
              <w:t xml:space="preserve"> </w:t>
            </w:r>
            <w:r w:rsidR="00550C57">
              <w:rPr>
                <w:rFonts w:ascii="Arial" w:eastAsia="Times New Roman" w:hAnsi="Arial" w:cs="Arial"/>
                <w:kern w:val="0"/>
                <w:sz w:val="22"/>
                <w:szCs w:val="22"/>
                <w:lang w:eastAsia="en-US"/>
              </w:rPr>
              <w:t>Израда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берме</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материјалом</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из</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ископа</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550C57" w:rsidP="00F80BE3">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Pr>
                <w:rFonts w:ascii="Arial" w:eastAsia="Times New Roman" w:hAnsi="Arial" w:cs="Arial"/>
                <w:kern w:val="0"/>
                <w:sz w:val="22"/>
                <w:szCs w:val="22"/>
                <w:vertAlign w:val="superscript"/>
                <w:lang w:eastAsia="en-US"/>
              </w:rPr>
              <w:t>3</w:t>
            </w:r>
          </w:p>
        </w:tc>
        <w:tc>
          <w:tcPr>
            <w:tcW w:w="1173" w:type="dxa"/>
            <w:tcBorders>
              <w:top w:val="nil"/>
              <w:left w:val="nil"/>
              <w:bottom w:val="single" w:sz="4" w:space="0" w:color="auto"/>
              <w:right w:val="single" w:sz="4" w:space="0" w:color="auto"/>
            </w:tcBorders>
            <w:shd w:val="clear" w:color="auto" w:fill="auto"/>
            <w:noWrap/>
            <w:vAlign w:val="bottom"/>
            <w:hideMark/>
          </w:tcPr>
          <w:p w:rsidR="00F80BE3" w:rsidRPr="00A302F7" w:rsidRDefault="00550C57" w:rsidP="00BF4C3A">
            <w:pPr>
              <w:suppressAutoHyphens w:val="0"/>
              <w:spacing w:line="240" w:lineRule="auto"/>
              <w:jc w:val="right"/>
              <w:rPr>
                <w:rFonts w:ascii="Arial" w:eastAsia="Times New Roman" w:hAnsi="Arial" w:cs="Arial"/>
                <w:kern w:val="0"/>
                <w:lang w:eastAsia="en-US"/>
              </w:rPr>
            </w:pPr>
            <w:r>
              <w:rPr>
                <w:rFonts w:ascii="Arial" w:eastAsia="Times New Roman" w:hAnsi="Arial" w:cs="Arial"/>
                <w:kern w:val="0"/>
                <w:sz w:val="22"/>
                <w:szCs w:val="22"/>
                <w:lang w:eastAsia="en-US"/>
              </w:rPr>
              <w:t>38,91</w:t>
            </w:r>
          </w:p>
        </w:tc>
        <w:tc>
          <w:tcPr>
            <w:tcW w:w="1194"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BF4C3A">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BF4C3A">
            <w:pPr>
              <w:suppressAutoHyphens w:val="0"/>
              <w:spacing w:line="240" w:lineRule="auto"/>
              <w:jc w:val="right"/>
              <w:rPr>
                <w:rFonts w:ascii="Arial" w:eastAsia="Times New Roman" w:hAnsi="Arial" w:cs="Arial"/>
                <w:kern w:val="0"/>
                <w:lang w:eastAsia="en-US"/>
              </w:rPr>
            </w:pPr>
          </w:p>
        </w:tc>
      </w:tr>
      <w:tr w:rsidR="00F80BE3" w:rsidRPr="00A302F7" w:rsidTr="00124EF0">
        <w:trPr>
          <w:trHeight w:val="315"/>
          <w:jc w:val="center"/>
        </w:trPr>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26495D">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5. </w:t>
            </w:r>
            <w:r w:rsidR="00550C57">
              <w:rPr>
                <w:rFonts w:ascii="Arial" w:eastAsia="Times New Roman" w:hAnsi="Arial" w:cs="Arial"/>
                <w:kern w:val="0"/>
                <w:sz w:val="22"/>
                <w:szCs w:val="22"/>
                <w:lang w:eastAsia="en-US"/>
              </w:rPr>
              <w:t>Хумузирање</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косина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банкина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са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финим</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планирањем</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и</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збијањем</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квалитетним</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хумусом</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из</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ископа</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у</w:t>
            </w:r>
            <w:r w:rsidR="00550C57" w:rsidRPr="00550C57">
              <w:rPr>
                <w:rFonts w:ascii="Arial" w:eastAsia="Times New Roman" w:hAnsi="Arial" w:cs="Arial"/>
                <w:kern w:val="0"/>
                <w:sz w:val="22"/>
                <w:szCs w:val="22"/>
                <w:lang w:eastAsia="en-US"/>
              </w:rPr>
              <w:t xml:space="preserve"> </w:t>
            </w:r>
            <w:r w:rsidR="00550C57">
              <w:rPr>
                <w:rFonts w:ascii="Arial" w:eastAsia="Times New Roman" w:hAnsi="Arial" w:cs="Arial"/>
                <w:kern w:val="0"/>
                <w:sz w:val="22"/>
                <w:szCs w:val="22"/>
                <w:lang w:eastAsia="en-US"/>
              </w:rPr>
              <w:t>слоју</w:t>
            </w:r>
            <w:r w:rsidR="00550C57" w:rsidRPr="00550C57">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d</w:t>
            </w:r>
            <w:r w:rsidR="00550C57" w:rsidRPr="00550C57">
              <w:rPr>
                <w:rFonts w:ascii="Arial" w:eastAsia="Times New Roman" w:hAnsi="Arial" w:cs="Arial"/>
                <w:kern w:val="0"/>
                <w:sz w:val="22"/>
                <w:szCs w:val="22"/>
                <w:lang w:eastAsia="en-US"/>
              </w:rPr>
              <w:t xml:space="preserve">=20 </w:t>
            </w:r>
            <w:r w:rsidR="00BF4C3A">
              <w:rPr>
                <w:rFonts w:ascii="Arial" w:eastAsia="Times New Roman" w:hAnsi="Arial" w:cs="Arial"/>
                <w:kern w:val="0"/>
                <w:sz w:val="22"/>
                <w:szCs w:val="22"/>
                <w:lang w:eastAsia="en-US"/>
              </w:rPr>
              <w:t>сm</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26495D" w:rsidP="00F80BE3">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sidRPr="0026495D">
              <w:rPr>
                <w:rFonts w:ascii="Arial" w:eastAsia="Times New Roman" w:hAnsi="Arial" w:cs="Arial"/>
                <w:kern w:val="0"/>
                <w:sz w:val="22"/>
                <w:szCs w:val="22"/>
                <w:vertAlign w:val="superscript"/>
                <w:lang w:eastAsia="en-US"/>
              </w:rPr>
              <w:t>3</w:t>
            </w:r>
          </w:p>
        </w:tc>
        <w:tc>
          <w:tcPr>
            <w:tcW w:w="1173" w:type="dxa"/>
            <w:tcBorders>
              <w:top w:val="nil"/>
              <w:left w:val="nil"/>
              <w:bottom w:val="single" w:sz="4" w:space="0" w:color="auto"/>
              <w:right w:val="single" w:sz="4" w:space="0" w:color="auto"/>
            </w:tcBorders>
            <w:shd w:val="clear" w:color="auto" w:fill="auto"/>
            <w:noWrap/>
            <w:vAlign w:val="bottom"/>
            <w:hideMark/>
          </w:tcPr>
          <w:p w:rsidR="00F80BE3" w:rsidRPr="00A302F7" w:rsidRDefault="0026495D" w:rsidP="00BF4C3A">
            <w:pPr>
              <w:suppressAutoHyphens w:val="0"/>
              <w:spacing w:line="240" w:lineRule="auto"/>
              <w:jc w:val="right"/>
              <w:rPr>
                <w:rFonts w:ascii="Arial" w:eastAsia="Times New Roman" w:hAnsi="Arial" w:cs="Arial"/>
                <w:kern w:val="0"/>
                <w:lang w:eastAsia="en-US"/>
              </w:rPr>
            </w:pPr>
            <w:r>
              <w:rPr>
                <w:rFonts w:ascii="Arial" w:eastAsia="Times New Roman" w:hAnsi="Arial" w:cs="Arial"/>
                <w:kern w:val="0"/>
                <w:sz w:val="22"/>
                <w:szCs w:val="22"/>
                <w:lang w:eastAsia="en-US"/>
              </w:rPr>
              <w:t>25,89</w:t>
            </w:r>
          </w:p>
        </w:tc>
        <w:tc>
          <w:tcPr>
            <w:tcW w:w="1194"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BF4C3A">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BF4C3A">
            <w:pPr>
              <w:suppressAutoHyphens w:val="0"/>
              <w:spacing w:line="240" w:lineRule="auto"/>
              <w:jc w:val="right"/>
              <w:rPr>
                <w:rFonts w:ascii="Arial" w:eastAsia="Times New Roman" w:hAnsi="Arial" w:cs="Arial"/>
                <w:kern w:val="0"/>
                <w:lang w:eastAsia="en-US"/>
              </w:rPr>
            </w:pPr>
          </w:p>
        </w:tc>
      </w:tr>
      <w:tr w:rsidR="00F80BE3" w:rsidRPr="00A302F7" w:rsidTr="00124EF0">
        <w:trPr>
          <w:trHeight w:val="315"/>
          <w:jc w:val="center"/>
        </w:trPr>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26495D">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6. </w:t>
            </w:r>
            <w:r w:rsidR="0026495D">
              <w:rPr>
                <w:rFonts w:ascii="Arial" w:eastAsia="Times New Roman" w:hAnsi="Arial" w:cs="Arial"/>
                <w:kern w:val="0"/>
                <w:sz w:val="22"/>
                <w:szCs w:val="22"/>
                <w:lang w:eastAsia="en-US"/>
              </w:rPr>
              <w:t>Машински</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утовар</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и</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одвоз</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вишка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материјала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на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депонију</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26495D" w:rsidP="00F80BE3">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sidRPr="0026495D">
              <w:rPr>
                <w:rFonts w:ascii="Arial" w:eastAsia="Times New Roman" w:hAnsi="Arial" w:cs="Arial"/>
                <w:kern w:val="0"/>
                <w:sz w:val="22"/>
                <w:szCs w:val="22"/>
                <w:vertAlign w:val="superscript"/>
                <w:lang w:eastAsia="en-US"/>
              </w:rPr>
              <w:t>3</w:t>
            </w:r>
          </w:p>
        </w:tc>
        <w:tc>
          <w:tcPr>
            <w:tcW w:w="1173" w:type="dxa"/>
            <w:tcBorders>
              <w:top w:val="nil"/>
              <w:left w:val="nil"/>
              <w:bottom w:val="single" w:sz="4" w:space="0" w:color="auto"/>
              <w:right w:val="single" w:sz="4" w:space="0" w:color="auto"/>
            </w:tcBorders>
            <w:shd w:val="clear" w:color="auto" w:fill="auto"/>
            <w:noWrap/>
            <w:vAlign w:val="bottom"/>
            <w:hideMark/>
          </w:tcPr>
          <w:p w:rsidR="00F80BE3" w:rsidRPr="00A302F7" w:rsidRDefault="0026495D" w:rsidP="00BF4C3A">
            <w:pPr>
              <w:suppressAutoHyphens w:val="0"/>
              <w:spacing w:line="240" w:lineRule="auto"/>
              <w:jc w:val="right"/>
              <w:rPr>
                <w:rFonts w:ascii="Arial" w:eastAsia="Times New Roman" w:hAnsi="Arial" w:cs="Arial"/>
                <w:kern w:val="0"/>
                <w:lang w:eastAsia="en-US"/>
              </w:rPr>
            </w:pPr>
            <w:r>
              <w:rPr>
                <w:rFonts w:ascii="Arial" w:eastAsia="Times New Roman" w:hAnsi="Arial" w:cs="Arial"/>
                <w:kern w:val="0"/>
                <w:sz w:val="22"/>
                <w:szCs w:val="22"/>
                <w:lang w:eastAsia="en-US"/>
              </w:rPr>
              <w:t>139,94</w:t>
            </w:r>
          </w:p>
        </w:tc>
        <w:tc>
          <w:tcPr>
            <w:tcW w:w="1194"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BF4C3A">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BF4C3A">
            <w:pPr>
              <w:suppressAutoHyphens w:val="0"/>
              <w:spacing w:line="240" w:lineRule="auto"/>
              <w:jc w:val="right"/>
              <w:rPr>
                <w:rFonts w:ascii="Arial" w:eastAsia="Times New Roman" w:hAnsi="Arial" w:cs="Arial"/>
                <w:kern w:val="0"/>
                <w:lang w:eastAsia="en-US"/>
              </w:rPr>
            </w:pPr>
          </w:p>
        </w:tc>
      </w:tr>
      <w:tr w:rsidR="00F80BE3" w:rsidRPr="00A302F7" w:rsidTr="00124EF0">
        <w:trPr>
          <w:trHeight w:val="315"/>
          <w:jc w:val="center"/>
        </w:trPr>
        <w:tc>
          <w:tcPr>
            <w:tcW w:w="866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80BE3" w:rsidRPr="00A302F7" w:rsidRDefault="00F80BE3" w:rsidP="00124EF0">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b/>
                <w:kern w:val="0"/>
                <w:sz w:val="22"/>
                <w:szCs w:val="22"/>
                <w:lang w:eastAsia="en-US"/>
              </w:rPr>
              <w:t xml:space="preserve">УКУПНО </w:t>
            </w:r>
            <w:r w:rsidR="0026495D">
              <w:rPr>
                <w:rFonts w:ascii="Arial" w:eastAsia="Times New Roman" w:hAnsi="Arial" w:cs="Arial"/>
                <w:b/>
                <w:kern w:val="0"/>
                <w:sz w:val="22"/>
                <w:szCs w:val="22"/>
                <w:lang w:eastAsia="en-US"/>
              </w:rPr>
              <w:t xml:space="preserve">II </w:t>
            </w:r>
            <w:r w:rsidR="0026495D">
              <w:rPr>
                <w:rFonts w:ascii="Arial" w:eastAsia="Times New Roman" w:hAnsi="Arial" w:cs="Arial"/>
                <w:b/>
                <w:kern w:val="0"/>
                <w:sz w:val="22"/>
                <w:szCs w:val="22"/>
                <w:lang w:val="sr-Cyrl-CS" w:eastAsia="en-US"/>
              </w:rPr>
              <w:t>ДОЊИ СТРОЈ</w:t>
            </w:r>
            <w:r w:rsidRPr="00A302F7">
              <w:rPr>
                <w:rFonts w:ascii="Arial" w:eastAsia="Times New Roman" w:hAnsi="Arial" w:cs="Arial"/>
                <w:kern w:val="0"/>
                <w:sz w:val="22"/>
                <w:szCs w:val="22"/>
                <w:lang w:eastAsia="en-US"/>
              </w:rPr>
              <w:t>:</w:t>
            </w:r>
          </w:p>
        </w:tc>
        <w:tc>
          <w:tcPr>
            <w:tcW w:w="1573"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BF4C3A">
            <w:pPr>
              <w:suppressAutoHyphens w:val="0"/>
              <w:spacing w:line="240" w:lineRule="auto"/>
              <w:jc w:val="right"/>
              <w:rPr>
                <w:rFonts w:ascii="Arial" w:eastAsia="Times New Roman" w:hAnsi="Arial" w:cs="Arial"/>
                <w:kern w:val="0"/>
                <w:lang w:eastAsia="en-US"/>
              </w:rPr>
            </w:pPr>
          </w:p>
        </w:tc>
      </w:tr>
      <w:tr w:rsidR="00F80BE3" w:rsidRPr="00A302F7" w:rsidTr="00124EF0">
        <w:trPr>
          <w:trHeight w:val="315"/>
          <w:jc w:val="center"/>
        </w:trPr>
        <w:tc>
          <w:tcPr>
            <w:tcW w:w="10240" w:type="dxa"/>
            <w:gridSpan w:val="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26495D" w:rsidP="00BF4C3A">
            <w:pPr>
              <w:suppressAutoHyphens w:val="0"/>
              <w:spacing w:line="240" w:lineRule="auto"/>
              <w:rPr>
                <w:rFonts w:ascii="Arial" w:eastAsia="Times New Roman" w:hAnsi="Arial" w:cs="Arial"/>
                <w:b/>
                <w:kern w:val="0"/>
                <w:lang w:eastAsia="en-US"/>
              </w:rPr>
            </w:pPr>
            <w:r>
              <w:rPr>
                <w:rFonts w:ascii="Arial" w:eastAsia="Times New Roman" w:hAnsi="Arial" w:cs="Arial"/>
                <w:b/>
                <w:kern w:val="0"/>
                <w:sz w:val="22"/>
                <w:szCs w:val="22"/>
                <w:lang w:eastAsia="en-US"/>
              </w:rPr>
              <w:t>III</w:t>
            </w:r>
            <w:r w:rsidR="00F80BE3" w:rsidRPr="00A302F7">
              <w:rPr>
                <w:rFonts w:ascii="Arial" w:eastAsia="Times New Roman" w:hAnsi="Arial" w:cs="Arial"/>
                <w:b/>
                <w:kern w:val="0"/>
                <w:sz w:val="22"/>
                <w:szCs w:val="22"/>
                <w:lang w:eastAsia="en-US"/>
              </w:rPr>
              <w:t xml:space="preserve"> ГОРЊИ СЛОЈ</w:t>
            </w:r>
          </w:p>
        </w:tc>
      </w:tr>
      <w:tr w:rsidR="00F80BE3" w:rsidRPr="00A302F7" w:rsidTr="00124EF0">
        <w:trPr>
          <w:trHeight w:val="375"/>
          <w:jc w:val="center"/>
        </w:trPr>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26495D">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w:t>
            </w:r>
            <w:r w:rsidR="0026495D">
              <w:rPr>
                <w:rFonts w:ascii="Arial" w:eastAsia="Times New Roman" w:hAnsi="Arial" w:cs="Arial"/>
                <w:kern w:val="0"/>
                <w:sz w:val="22"/>
                <w:szCs w:val="22"/>
                <w:lang w:eastAsia="en-US"/>
              </w:rPr>
              <w:t>Израда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доњег</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носећег</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слоја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од</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дробљеног</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камена</w:t>
            </w:r>
            <w:r w:rsidR="0026495D" w:rsidRPr="0026495D">
              <w:rPr>
                <w:rFonts w:ascii="Arial" w:eastAsia="Times New Roman" w:hAnsi="Arial" w:cs="Arial"/>
                <w:kern w:val="0"/>
                <w:sz w:val="22"/>
                <w:szCs w:val="22"/>
                <w:lang w:eastAsia="en-US"/>
              </w:rPr>
              <w:t xml:space="preserve"> 0-31</w:t>
            </w:r>
            <w:r w:rsidR="0026495D">
              <w:rPr>
                <w:rFonts w:ascii="Arial" w:eastAsia="Times New Roman" w:hAnsi="Arial" w:cs="Arial"/>
                <w:kern w:val="0"/>
                <w:sz w:val="22"/>
                <w:szCs w:val="22"/>
                <w:lang w:eastAsia="en-US"/>
              </w:rPr>
              <w:t>mm</w:t>
            </w:r>
            <w:r w:rsidR="0026495D" w:rsidRPr="0026495D">
              <w:rPr>
                <w:rFonts w:ascii="Arial" w:eastAsia="Times New Roman" w:hAnsi="Arial" w:cs="Arial"/>
                <w:kern w:val="0"/>
                <w:sz w:val="22"/>
                <w:szCs w:val="22"/>
                <w:lang w:eastAsia="en-US"/>
              </w:rPr>
              <w:t>.</w:t>
            </w:r>
            <w:r w:rsidR="00BF4C3A">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Позиција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обухвата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набавку</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довоз</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уградјивање</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грубо</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и</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фино</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разастирање</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евентуално</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квашење</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збијање</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носећег</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слоја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од</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невезаног</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каменог</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материјала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до</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потребне</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збијености</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од</w:t>
            </w:r>
            <w:r w:rsidR="0026495D" w:rsidRPr="0026495D">
              <w:rPr>
                <w:rFonts w:ascii="Arial" w:eastAsia="Times New Roman" w:hAnsi="Arial" w:cs="Arial"/>
                <w:kern w:val="0"/>
                <w:sz w:val="22"/>
                <w:szCs w:val="22"/>
                <w:lang w:eastAsia="en-US"/>
              </w:rPr>
              <w:t xml:space="preserve"> 70 </w:t>
            </w:r>
            <w:r w:rsidR="0026495D">
              <w:rPr>
                <w:rFonts w:ascii="Arial" w:eastAsia="Times New Roman" w:hAnsi="Arial" w:cs="Arial"/>
                <w:kern w:val="0"/>
                <w:sz w:val="22"/>
                <w:szCs w:val="22"/>
                <w:lang w:eastAsia="en-US"/>
              </w:rPr>
              <w:t>MPa</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према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димензијама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и</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посебним</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захтевима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датим</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у</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пројекту</w:t>
            </w:r>
            <w:r w:rsidR="0026495D" w:rsidRPr="0026495D">
              <w:rPr>
                <w:rFonts w:ascii="Arial" w:eastAsia="Times New Roman" w:hAnsi="Arial" w:cs="Arial"/>
                <w:kern w:val="0"/>
                <w:sz w:val="22"/>
                <w:szCs w:val="22"/>
                <w:lang w:eastAsia="en-US"/>
              </w:rPr>
              <w:t>.</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26495D" w:rsidP="00F80BE3">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Pr>
                <w:rFonts w:ascii="Arial" w:eastAsia="Times New Roman" w:hAnsi="Arial" w:cs="Arial"/>
                <w:kern w:val="0"/>
                <w:sz w:val="22"/>
                <w:szCs w:val="22"/>
                <w:vertAlign w:val="superscript"/>
                <w:lang w:eastAsia="en-US"/>
              </w:rPr>
              <w:t>3</w:t>
            </w:r>
          </w:p>
        </w:tc>
        <w:tc>
          <w:tcPr>
            <w:tcW w:w="1173" w:type="dxa"/>
            <w:tcBorders>
              <w:top w:val="nil"/>
              <w:left w:val="nil"/>
              <w:bottom w:val="single" w:sz="4" w:space="0" w:color="auto"/>
              <w:right w:val="single" w:sz="4" w:space="0" w:color="auto"/>
            </w:tcBorders>
            <w:shd w:val="clear" w:color="auto" w:fill="auto"/>
            <w:noWrap/>
            <w:vAlign w:val="bottom"/>
            <w:hideMark/>
          </w:tcPr>
          <w:p w:rsidR="00F80BE3" w:rsidRPr="00A302F7" w:rsidRDefault="0026495D" w:rsidP="00BF4C3A">
            <w:pPr>
              <w:suppressAutoHyphens w:val="0"/>
              <w:spacing w:line="240" w:lineRule="auto"/>
              <w:jc w:val="right"/>
              <w:rPr>
                <w:rFonts w:ascii="Arial" w:eastAsia="Times New Roman" w:hAnsi="Arial" w:cs="Arial"/>
                <w:kern w:val="0"/>
                <w:lang w:eastAsia="en-US"/>
              </w:rPr>
            </w:pPr>
            <w:r>
              <w:rPr>
                <w:rFonts w:ascii="Arial" w:eastAsia="Times New Roman" w:hAnsi="Arial" w:cs="Arial"/>
                <w:kern w:val="0"/>
                <w:sz w:val="22"/>
                <w:szCs w:val="22"/>
                <w:lang w:eastAsia="en-US"/>
              </w:rPr>
              <w:t>392,27</w:t>
            </w:r>
          </w:p>
        </w:tc>
        <w:tc>
          <w:tcPr>
            <w:tcW w:w="1194"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BF4C3A">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BF4C3A">
            <w:pPr>
              <w:suppressAutoHyphens w:val="0"/>
              <w:spacing w:line="240" w:lineRule="auto"/>
              <w:jc w:val="right"/>
              <w:rPr>
                <w:rFonts w:ascii="Arial" w:eastAsia="Times New Roman" w:hAnsi="Arial" w:cs="Arial"/>
                <w:kern w:val="0"/>
                <w:lang w:eastAsia="en-US"/>
              </w:rPr>
            </w:pPr>
          </w:p>
        </w:tc>
      </w:tr>
      <w:tr w:rsidR="00F80BE3" w:rsidRPr="00A302F7" w:rsidTr="00124EF0">
        <w:trPr>
          <w:trHeight w:val="375"/>
          <w:jc w:val="center"/>
        </w:trPr>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26495D">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 xml:space="preserve">2. </w:t>
            </w:r>
            <w:r w:rsidR="0026495D">
              <w:rPr>
                <w:rFonts w:ascii="Arial" w:eastAsia="Times New Roman" w:hAnsi="Arial" w:cs="Arial"/>
                <w:kern w:val="0"/>
                <w:sz w:val="22"/>
                <w:szCs w:val="22"/>
                <w:lang w:eastAsia="en-US"/>
              </w:rPr>
              <w:t>Израда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асфалтног</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изравнајућег</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асфалтног</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слоја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од</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АБ</w:t>
            </w:r>
            <w:r w:rsidR="0026495D" w:rsidRPr="0026495D">
              <w:rPr>
                <w:rFonts w:ascii="Arial" w:eastAsia="Times New Roman" w:hAnsi="Arial" w:cs="Arial"/>
                <w:kern w:val="0"/>
                <w:sz w:val="22"/>
                <w:szCs w:val="22"/>
                <w:lang w:eastAsia="en-US"/>
              </w:rPr>
              <w:t xml:space="preserve">16. </w:t>
            </w:r>
            <w:r w:rsidR="0026495D">
              <w:rPr>
                <w:rFonts w:ascii="Arial" w:eastAsia="Times New Roman" w:hAnsi="Arial" w:cs="Arial"/>
                <w:kern w:val="0"/>
                <w:sz w:val="22"/>
                <w:szCs w:val="22"/>
                <w:lang w:eastAsia="en-US"/>
              </w:rPr>
              <w:t>Позиција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обухвата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набавку</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материјала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справљање</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разастирање</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уградњу</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и</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збијање</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асфалтне</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мешавине</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по</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врућем</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поступку</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од</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кречњачког</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материјала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и</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битумена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у</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једном</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слоју</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константне</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дебљине</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односно</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према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котама</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датим</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у</w:t>
            </w:r>
            <w:r w:rsidR="0026495D" w:rsidRPr="0026495D">
              <w:rPr>
                <w:rFonts w:ascii="Arial" w:eastAsia="Times New Roman" w:hAnsi="Arial" w:cs="Arial"/>
                <w:kern w:val="0"/>
                <w:sz w:val="22"/>
                <w:szCs w:val="22"/>
                <w:lang w:eastAsia="en-US"/>
              </w:rPr>
              <w:t xml:space="preserve"> </w:t>
            </w:r>
            <w:r w:rsidR="0026495D">
              <w:rPr>
                <w:rFonts w:ascii="Arial" w:eastAsia="Times New Roman" w:hAnsi="Arial" w:cs="Arial"/>
                <w:kern w:val="0"/>
                <w:sz w:val="22"/>
                <w:szCs w:val="22"/>
                <w:lang w:eastAsia="en-US"/>
              </w:rPr>
              <w:t>пројекту</w:t>
            </w:r>
            <w:r w:rsidR="0026495D" w:rsidRPr="0026495D">
              <w:rPr>
                <w:rFonts w:ascii="Arial" w:eastAsia="Times New Roman" w:hAnsi="Arial" w:cs="Arial"/>
                <w:kern w:val="0"/>
                <w:sz w:val="22"/>
                <w:szCs w:val="22"/>
                <w:lang w:eastAsia="en-US"/>
              </w:rPr>
              <w:t>.</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26495D" w:rsidP="00F80BE3">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Pr>
                <w:rFonts w:ascii="Arial" w:eastAsia="Times New Roman" w:hAnsi="Arial" w:cs="Arial"/>
                <w:kern w:val="0"/>
                <w:sz w:val="22"/>
                <w:szCs w:val="22"/>
                <w:vertAlign w:val="superscript"/>
                <w:lang w:eastAsia="en-US"/>
              </w:rPr>
              <w:t>3</w:t>
            </w:r>
          </w:p>
        </w:tc>
        <w:tc>
          <w:tcPr>
            <w:tcW w:w="1173" w:type="dxa"/>
            <w:tcBorders>
              <w:top w:val="nil"/>
              <w:left w:val="nil"/>
              <w:bottom w:val="single" w:sz="4" w:space="0" w:color="auto"/>
              <w:right w:val="single" w:sz="4" w:space="0" w:color="auto"/>
            </w:tcBorders>
            <w:shd w:val="clear" w:color="auto" w:fill="auto"/>
            <w:noWrap/>
            <w:vAlign w:val="bottom"/>
            <w:hideMark/>
          </w:tcPr>
          <w:p w:rsidR="00F80BE3" w:rsidRPr="00A302F7" w:rsidRDefault="0026495D" w:rsidP="00BF4C3A">
            <w:pPr>
              <w:suppressAutoHyphens w:val="0"/>
              <w:spacing w:line="240" w:lineRule="auto"/>
              <w:jc w:val="right"/>
              <w:rPr>
                <w:rFonts w:ascii="Arial" w:eastAsia="Times New Roman" w:hAnsi="Arial" w:cs="Arial"/>
                <w:kern w:val="0"/>
                <w:lang w:eastAsia="en-US"/>
              </w:rPr>
            </w:pPr>
            <w:r>
              <w:rPr>
                <w:rFonts w:ascii="Arial" w:eastAsia="Times New Roman" w:hAnsi="Arial" w:cs="Arial"/>
                <w:kern w:val="0"/>
                <w:sz w:val="22"/>
                <w:szCs w:val="22"/>
                <w:lang w:eastAsia="en-US"/>
              </w:rPr>
              <w:t>3,77</w:t>
            </w:r>
          </w:p>
        </w:tc>
        <w:tc>
          <w:tcPr>
            <w:tcW w:w="1194"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BF4C3A">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BF4C3A">
            <w:pPr>
              <w:suppressAutoHyphens w:val="0"/>
              <w:spacing w:line="240" w:lineRule="auto"/>
              <w:jc w:val="right"/>
              <w:rPr>
                <w:rFonts w:ascii="Arial" w:eastAsia="Times New Roman" w:hAnsi="Arial" w:cs="Arial"/>
                <w:kern w:val="0"/>
                <w:lang w:eastAsia="en-US"/>
              </w:rPr>
            </w:pPr>
          </w:p>
        </w:tc>
      </w:tr>
      <w:tr w:rsidR="0026495D" w:rsidRPr="00A302F7" w:rsidTr="00124EF0">
        <w:trPr>
          <w:trHeight w:val="375"/>
          <w:jc w:val="center"/>
        </w:trPr>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26495D" w:rsidRPr="00A302F7" w:rsidRDefault="0026495D" w:rsidP="0026495D">
            <w:pPr>
              <w:suppressAutoHyphens w:val="0"/>
              <w:spacing w:line="240" w:lineRule="auto"/>
              <w:rPr>
                <w:rFonts w:ascii="Arial" w:eastAsia="Times New Roman" w:hAnsi="Arial" w:cs="Arial"/>
                <w:kern w:val="0"/>
                <w:lang w:eastAsia="en-US"/>
              </w:rPr>
            </w:pPr>
            <w:r>
              <w:rPr>
                <w:rFonts w:ascii="Arial" w:eastAsia="Times New Roman" w:hAnsi="Arial" w:cs="Arial"/>
                <w:kern w:val="0"/>
                <w:sz w:val="22"/>
                <w:szCs w:val="22"/>
                <w:lang w:eastAsia="en-US"/>
              </w:rPr>
              <w:t>3.</w:t>
            </w:r>
            <w:r>
              <w:t xml:space="preserve"> </w:t>
            </w:r>
            <w:r>
              <w:rPr>
                <w:rFonts w:ascii="Arial" w:eastAsia="Times New Roman" w:hAnsi="Arial" w:cs="Arial"/>
                <w:kern w:val="0"/>
                <w:sz w:val="22"/>
                <w:szCs w:val="22"/>
                <w:lang w:eastAsia="en-US"/>
              </w:rPr>
              <w:t>Израда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асфалтног</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хабајућег</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слоја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од</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АБ</w:t>
            </w:r>
            <w:r w:rsidRPr="0026495D">
              <w:rPr>
                <w:rFonts w:ascii="Arial" w:eastAsia="Times New Roman" w:hAnsi="Arial" w:cs="Arial"/>
                <w:kern w:val="0"/>
                <w:sz w:val="22"/>
                <w:szCs w:val="22"/>
                <w:lang w:eastAsia="en-US"/>
              </w:rPr>
              <w:t xml:space="preserve">16, </w:t>
            </w:r>
            <w:r>
              <w:rPr>
                <w:rFonts w:ascii="Arial" w:eastAsia="Times New Roman" w:hAnsi="Arial" w:cs="Arial"/>
                <w:kern w:val="0"/>
                <w:sz w:val="22"/>
                <w:szCs w:val="22"/>
                <w:lang w:eastAsia="en-US"/>
              </w:rPr>
              <w:t>дебљине</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d</w:t>
            </w:r>
            <w:r w:rsidRPr="0026495D">
              <w:rPr>
                <w:rFonts w:ascii="Arial" w:eastAsia="Times New Roman" w:hAnsi="Arial" w:cs="Arial"/>
                <w:kern w:val="0"/>
                <w:sz w:val="22"/>
                <w:szCs w:val="22"/>
                <w:lang w:eastAsia="en-US"/>
              </w:rPr>
              <w:t>=6</w:t>
            </w:r>
            <w:r>
              <w:rPr>
                <w:rFonts w:ascii="Arial" w:eastAsia="Times New Roman" w:hAnsi="Arial" w:cs="Arial"/>
                <w:kern w:val="0"/>
                <w:sz w:val="22"/>
                <w:szCs w:val="22"/>
                <w:lang w:eastAsia="en-US"/>
              </w:rPr>
              <w:t>cm</w:t>
            </w:r>
            <w:r w:rsidRPr="0026495D">
              <w:rPr>
                <w:rFonts w:ascii="Arial" w:eastAsia="Times New Roman" w:hAnsi="Arial" w:cs="Arial"/>
                <w:kern w:val="0"/>
                <w:sz w:val="22"/>
                <w:szCs w:val="22"/>
                <w:lang w:eastAsia="en-US"/>
              </w:rPr>
              <w:t>.</w:t>
            </w:r>
            <w:r>
              <w:rPr>
                <w:rFonts w:ascii="Arial" w:eastAsia="Times New Roman" w:hAnsi="Arial" w:cs="Arial"/>
                <w:kern w:val="0"/>
                <w:sz w:val="22"/>
                <w:szCs w:val="22"/>
                <w:lang w:eastAsia="en-US"/>
              </w:rPr>
              <w:t>Позиција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обухвата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набавку</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материјала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справљање</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разастирање</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уградњу</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и</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збијање</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асфалтне</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мешавине</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по</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врућем</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поступку</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од</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кречњачког</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материјала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и</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битумена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у</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једном</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слоју</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константне</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дебљне</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односно</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према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котама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датим</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у</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пројекту</w:t>
            </w:r>
            <w:r w:rsidRPr="0026495D">
              <w:rPr>
                <w:rFonts w:ascii="Arial" w:eastAsia="Times New Roman" w:hAnsi="Arial" w:cs="Arial"/>
                <w:kern w:val="0"/>
                <w:sz w:val="22"/>
                <w:szCs w:val="22"/>
                <w:lang w:eastAsia="en-US"/>
              </w:rPr>
              <w:t>.</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26495D" w:rsidRDefault="0026495D" w:rsidP="00F80BE3">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sidRPr="00550C57">
              <w:rPr>
                <w:rFonts w:ascii="Arial" w:eastAsia="Times New Roman" w:hAnsi="Arial" w:cs="Arial"/>
                <w:kern w:val="0"/>
                <w:sz w:val="22"/>
                <w:szCs w:val="22"/>
                <w:vertAlign w:val="superscript"/>
                <w:lang w:eastAsia="en-US"/>
              </w:rPr>
              <w:t>2</w:t>
            </w:r>
          </w:p>
        </w:tc>
        <w:tc>
          <w:tcPr>
            <w:tcW w:w="1173" w:type="dxa"/>
            <w:tcBorders>
              <w:top w:val="nil"/>
              <w:left w:val="nil"/>
              <w:bottom w:val="single" w:sz="4" w:space="0" w:color="auto"/>
              <w:right w:val="single" w:sz="4" w:space="0" w:color="auto"/>
            </w:tcBorders>
            <w:shd w:val="clear" w:color="auto" w:fill="auto"/>
            <w:noWrap/>
            <w:vAlign w:val="bottom"/>
            <w:hideMark/>
          </w:tcPr>
          <w:p w:rsidR="0026495D" w:rsidRDefault="0026495D" w:rsidP="00BF4C3A">
            <w:pPr>
              <w:suppressAutoHyphens w:val="0"/>
              <w:spacing w:line="240" w:lineRule="auto"/>
              <w:jc w:val="right"/>
              <w:rPr>
                <w:rFonts w:ascii="Arial" w:eastAsia="Times New Roman" w:hAnsi="Arial" w:cs="Arial"/>
                <w:kern w:val="0"/>
                <w:lang w:eastAsia="en-US"/>
              </w:rPr>
            </w:pPr>
            <w:r>
              <w:rPr>
                <w:rFonts w:ascii="Arial" w:eastAsia="Times New Roman" w:hAnsi="Arial" w:cs="Arial"/>
                <w:kern w:val="0"/>
                <w:sz w:val="22"/>
                <w:szCs w:val="22"/>
                <w:lang w:eastAsia="en-US"/>
              </w:rPr>
              <w:t>2.470,14</w:t>
            </w:r>
          </w:p>
        </w:tc>
        <w:tc>
          <w:tcPr>
            <w:tcW w:w="1194" w:type="dxa"/>
            <w:tcBorders>
              <w:top w:val="nil"/>
              <w:left w:val="nil"/>
              <w:bottom w:val="single" w:sz="4" w:space="0" w:color="auto"/>
              <w:right w:val="single" w:sz="4" w:space="0" w:color="auto"/>
            </w:tcBorders>
            <w:shd w:val="clear" w:color="auto" w:fill="auto"/>
            <w:noWrap/>
            <w:vAlign w:val="bottom"/>
            <w:hideMark/>
          </w:tcPr>
          <w:p w:rsidR="0026495D" w:rsidRPr="00A302F7" w:rsidRDefault="0026495D" w:rsidP="00BF4C3A">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26495D" w:rsidRPr="00A302F7" w:rsidRDefault="0026495D" w:rsidP="00BF4C3A">
            <w:pPr>
              <w:suppressAutoHyphens w:val="0"/>
              <w:spacing w:line="240" w:lineRule="auto"/>
              <w:jc w:val="right"/>
              <w:rPr>
                <w:rFonts w:ascii="Arial" w:eastAsia="Times New Roman" w:hAnsi="Arial" w:cs="Arial"/>
                <w:kern w:val="0"/>
                <w:lang w:eastAsia="en-US"/>
              </w:rPr>
            </w:pPr>
          </w:p>
        </w:tc>
      </w:tr>
      <w:tr w:rsidR="0026495D" w:rsidRPr="00A302F7" w:rsidTr="00124EF0">
        <w:trPr>
          <w:trHeight w:val="375"/>
          <w:jc w:val="center"/>
        </w:trPr>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26495D" w:rsidRDefault="0026495D" w:rsidP="0026495D">
            <w:pPr>
              <w:suppressAutoHyphens w:val="0"/>
              <w:spacing w:line="240" w:lineRule="auto"/>
              <w:rPr>
                <w:rFonts w:ascii="Arial" w:eastAsia="Times New Roman" w:hAnsi="Arial" w:cs="Arial"/>
                <w:kern w:val="0"/>
                <w:lang w:eastAsia="en-US"/>
              </w:rPr>
            </w:pPr>
            <w:r>
              <w:rPr>
                <w:rFonts w:ascii="Arial" w:eastAsia="Times New Roman" w:hAnsi="Arial" w:cs="Arial"/>
                <w:kern w:val="0"/>
                <w:sz w:val="22"/>
                <w:szCs w:val="22"/>
                <w:lang w:eastAsia="en-US"/>
              </w:rPr>
              <w:t>4.</w:t>
            </w:r>
            <w:r>
              <w:t xml:space="preserve"> </w:t>
            </w:r>
            <w:r>
              <w:rPr>
                <w:rFonts w:ascii="Arial" w:eastAsia="Times New Roman" w:hAnsi="Arial" w:cs="Arial"/>
                <w:kern w:val="0"/>
                <w:sz w:val="22"/>
                <w:szCs w:val="22"/>
                <w:lang w:eastAsia="en-US"/>
              </w:rPr>
              <w:t>Израда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банкина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од</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дробљеног</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каменог</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материјала</w:t>
            </w:r>
            <w:r w:rsidRPr="0026495D">
              <w:rPr>
                <w:rFonts w:ascii="Arial" w:eastAsia="Times New Roman" w:hAnsi="Arial" w:cs="Arial"/>
                <w:kern w:val="0"/>
                <w:sz w:val="22"/>
                <w:szCs w:val="22"/>
                <w:lang w:eastAsia="en-US"/>
              </w:rPr>
              <w:t xml:space="preserve"> (0-31</w:t>
            </w:r>
            <w:r>
              <w:rPr>
                <w:rFonts w:ascii="Arial" w:eastAsia="Times New Roman" w:hAnsi="Arial" w:cs="Arial"/>
                <w:kern w:val="0"/>
                <w:sz w:val="22"/>
                <w:szCs w:val="22"/>
                <w:lang w:eastAsia="en-US"/>
              </w:rPr>
              <w:t>mm</w:t>
            </w:r>
            <w:r w:rsidR="00BF4C3A">
              <w:rPr>
                <w:rFonts w:ascii="Arial" w:eastAsia="Times New Roman" w:hAnsi="Arial" w:cs="Arial"/>
                <w:kern w:val="0"/>
                <w:sz w:val="22"/>
                <w:szCs w:val="22"/>
                <w:lang w:eastAsia="en-US"/>
              </w:rPr>
              <w:t>),</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са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набавком</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транспортом</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и</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уградњом</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материјала</w:t>
            </w:r>
            <w:r w:rsidRPr="0026495D">
              <w:rPr>
                <w:rFonts w:ascii="Arial" w:eastAsia="Times New Roman" w:hAnsi="Arial" w:cs="Arial"/>
                <w:kern w:val="0"/>
                <w:sz w:val="22"/>
                <w:szCs w:val="22"/>
                <w:lang w:eastAsia="en-US"/>
              </w:rPr>
              <w:t>.</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26495D" w:rsidRDefault="0026495D" w:rsidP="00F80BE3">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Pr>
                <w:rFonts w:ascii="Arial" w:eastAsia="Times New Roman" w:hAnsi="Arial" w:cs="Arial"/>
                <w:kern w:val="0"/>
                <w:sz w:val="22"/>
                <w:szCs w:val="22"/>
                <w:vertAlign w:val="superscript"/>
                <w:lang w:eastAsia="en-US"/>
              </w:rPr>
              <w:t>3</w:t>
            </w:r>
          </w:p>
        </w:tc>
        <w:tc>
          <w:tcPr>
            <w:tcW w:w="1173" w:type="dxa"/>
            <w:tcBorders>
              <w:top w:val="nil"/>
              <w:left w:val="nil"/>
              <w:bottom w:val="single" w:sz="4" w:space="0" w:color="auto"/>
              <w:right w:val="single" w:sz="4" w:space="0" w:color="auto"/>
            </w:tcBorders>
            <w:shd w:val="clear" w:color="auto" w:fill="auto"/>
            <w:noWrap/>
            <w:vAlign w:val="bottom"/>
            <w:hideMark/>
          </w:tcPr>
          <w:p w:rsidR="0026495D" w:rsidRPr="0026495D" w:rsidRDefault="0026495D" w:rsidP="00BF4C3A">
            <w:pPr>
              <w:suppressAutoHyphens w:val="0"/>
              <w:spacing w:line="240" w:lineRule="auto"/>
              <w:jc w:val="right"/>
              <w:rPr>
                <w:rFonts w:ascii="Arial" w:eastAsia="Times New Roman" w:hAnsi="Arial" w:cs="Arial"/>
                <w:kern w:val="0"/>
                <w:lang w:eastAsia="en-US"/>
              </w:rPr>
            </w:pPr>
            <w:r>
              <w:rPr>
                <w:rFonts w:ascii="Arial" w:eastAsia="Times New Roman" w:hAnsi="Arial" w:cs="Arial"/>
                <w:kern w:val="0"/>
                <w:sz w:val="22"/>
                <w:szCs w:val="22"/>
                <w:lang w:eastAsia="en-US"/>
              </w:rPr>
              <w:t>16,76</w:t>
            </w:r>
          </w:p>
        </w:tc>
        <w:tc>
          <w:tcPr>
            <w:tcW w:w="1194" w:type="dxa"/>
            <w:tcBorders>
              <w:top w:val="nil"/>
              <w:left w:val="nil"/>
              <w:bottom w:val="single" w:sz="4" w:space="0" w:color="auto"/>
              <w:right w:val="single" w:sz="4" w:space="0" w:color="auto"/>
            </w:tcBorders>
            <w:shd w:val="clear" w:color="auto" w:fill="auto"/>
            <w:noWrap/>
            <w:vAlign w:val="bottom"/>
            <w:hideMark/>
          </w:tcPr>
          <w:p w:rsidR="0026495D" w:rsidRPr="00A302F7" w:rsidRDefault="0026495D" w:rsidP="00BF4C3A">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26495D" w:rsidRPr="00A302F7" w:rsidRDefault="0026495D" w:rsidP="00BF4C3A">
            <w:pPr>
              <w:suppressAutoHyphens w:val="0"/>
              <w:spacing w:line="240" w:lineRule="auto"/>
              <w:jc w:val="right"/>
              <w:rPr>
                <w:rFonts w:ascii="Arial" w:eastAsia="Times New Roman" w:hAnsi="Arial" w:cs="Arial"/>
                <w:kern w:val="0"/>
                <w:lang w:eastAsia="en-US"/>
              </w:rPr>
            </w:pPr>
          </w:p>
        </w:tc>
      </w:tr>
      <w:tr w:rsidR="0026495D" w:rsidRPr="00A302F7" w:rsidTr="00124EF0">
        <w:trPr>
          <w:trHeight w:val="375"/>
          <w:jc w:val="center"/>
        </w:trPr>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26495D" w:rsidRPr="0026495D" w:rsidRDefault="0026495D" w:rsidP="00BF4C3A">
            <w:pPr>
              <w:suppressAutoHyphens w:val="0"/>
              <w:spacing w:line="240" w:lineRule="auto"/>
              <w:rPr>
                <w:rFonts w:ascii="Arial" w:eastAsia="Times New Roman" w:hAnsi="Arial" w:cs="Arial"/>
                <w:kern w:val="0"/>
                <w:lang w:eastAsia="en-US"/>
              </w:rPr>
            </w:pPr>
            <w:r>
              <w:rPr>
                <w:rFonts w:ascii="Arial" w:eastAsia="Times New Roman" w:hAnsi="Arial" w:cs="Arial"/>
                <w:kern w:val="0"/>
                <w:sz w:val="22"/>
                <w:szCs w:val="22"/>
                <w:lang w:eastAsia="en-US"/>
              </w:rPr>
              <w:t>5.</w:t>
            </w:r>
            <w:r>
              <w:t xml:space="preserve"> </w:t>
            </w:r>
            <w:r>
              <w:rPr>
                <w:rFonts w:ascii="Arial" w:eastAsia="Times New Roman" w:hAnsi="Arial" w:cs="Arial"/>
                <w:kern w:val="0"/>
                <w:sz w:val="22"/>
                <w:szCs w:val="22"/>
                <w:lang w:eastAsia="en-US"/>
              </w:rPr>
              <w:t>Набавка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транспорт</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и</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уградња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сивих</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једнослојних</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бетонских</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ивичњака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дим</w:t>
            </w:r>
            <w:r w:rsidRPr="0026495D">
              <w:rPr>
                <w:rFonts w:ascii="Arial" w:eastAsia="Times New Roman" w:hAnsi="Arial" w:cs="Arial"/>
                <w:kern w:val="0"/>
                <w:sz w:val="22"/>
                <w:szCs w:val="22"/>
                <w:lang w:eastAsia="en-US"/>
              </w:rPr>
              <w:t xml:space="preserve"> 18/24</w:t>
            </w:r>
            <w:r>
              <w:rPr>
                <w:rFonts w:ascii="Arial" w:eastAsia="Times New Roman" w:hAnsi="Arial" w:cs="Arial"/>
                <w:kern w:val="0"/>
                <w:sz w:val="22"/>
                <w:szCs w:val="22"/>
                <w:lang w:eastAsia="en-US"/>
              </w:rPr>
              <w:t>cm</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постављени</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на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слоју</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бетона</w:t>
            </w:r>
            <w:r w:rsidRPr="0026495D">
              <w:rPr>
                <w:rFonts w:ascii="Arial" w:eastAsia="Times New Roman" w:hAnsi="Arial" w:cs="Arial"/>
                <w:kern w:val="0"/>
                <w:sz w:val="22"/>
                <w:szCs w:val="22"/>
                <w:lang w:eastAsia="en-US"/>
              </w:rPr>
              <w:t xml:space="preserve"> </w:t>
            </w:r>
            <w:r w:rsidR="00BF4C3A">
              <w:rPr>
                <w:rFonts w:ascii="Arial" w:eastAsia="Times New Roman" w:hAnsi="Arial" w:cs="Arial"/>
                <w:kern w:val="0"/>
                <w:sz w:val="22"/>
                <w:szCs w:val="22"/>
                <w:lang w:eastAsia="en-US"/>
              </w:rPr>
              <w:t>MB</w:t>
            </w:r>
            <w:r w:rsidRPr="0026495D">
              <w:rPr>
                <w:rFonts w:ascii="Arial" w:eastAsia="Times New Roman" w:hAnsi="Arial" w:cs="Arial"/>
                <w:kern w:val="0"/>
                <w:sz w:val="22"/>
                <w:szCs w:val="22"/>
                <w:lang w:eastAsia="en-US"/>
              </w:rPr>
              <w:t xml:space="preserve">20 </w:t>
            </w:r>
            <w:r w:rsidR="00BF4C3A">
              <w:rPr>
                <w:rFonts w:ascii="Arial" w:eastAsia="Times New Roman" w:hAnsi="Arial" w:cs="Arial"/>
                <w:kern w:val="0"/>
                <w:sz w:val="22"/>
                <w:szCs w:val="22"/>
                <w:lang w:eastAsia="en-US"/>
              </w:rPr>
              <w:t>d</w:t>
            </w:r>
            <w:r w:rsidRPr="0026495D">
              <w:rPr>
                <w:rFonts w:ascii="Arial" w:eastAsia="Times New Roman" w:hAnsi="Arial" w:cs="Arial"/>
                <w:kern w:val="0"/>
                <w:sz w:val="22"/>
                <w:szCs w:val="22"/>
                <w:lang w:eastAsia="en-US"/>
              </w:rPr>
              <w:t>=10</w:t>
            </w:r>
            <w:r w:rsidR="00BF4C3A">
              <w:rPr>
                <w:rFonts w:ascii="Arial" w:eastAsia="Times New Roman" w:hAnsi="Arial" w:cs="Arial"/>
                <w:kern w:val="0"/>
                <w:sz w:val="22"/>
                <w:szCs w:val="22"/>
                <w:lang w:eastAsia="en-US"/>
              </w:rPr>
              <w:t>cm</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са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фуговањем</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спојница</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цементним</w:t>
            </w:r>
            <w:r w:rsidRPr="0026495D">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малтером</w:t>
            </w:r>
            <w:r w:rsidRPr="0026495D">
              <w:rPr>
                <w:rFonts w:ascii="Arial" w:eastAsia="Times New Roman" w:hAnsi="Arial" w:cs="Arial"/>
                <w:kern w:val="0"/>
                <w:sz w:val="22"/>
                <w:szCs w:val="22"/>
                <w:lang w:eastAsia="en-US"/>
              </w:rPr>
              <w:t>.</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26495D" w:rsidRDefault="00BF4C3A" w:rsidP="00F80BE3">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sidRPr="00BF4C3A">
              <w:rPr>
                <w:rFonts w:ascii="Arial" w:eastAsia="Times New Roman" w:hAnsi="Arial" w:cs="Arial"/>
                <w:kern w:val="0"/>
                <w:sz w:val="22"/>
                <w:szCs w:val="22"/>
                <w:vertAlign w:val="superscript"/>
                <w:lang w:eastAsia="en-US"/>
              </w:rPr>
              <w:t>1</w:t>
            </w:r>
          </w:p>
        </w:tc>
        <w:tc>
          <w:tcPr>
            <w:tcW w:w="1173" w:type="dxa"/>
            <w:tcBorders>
              <w:top w:val="nil"/>
              <w:left w:val="nil"/>
              <w:bottom w:val="single" w:sz="4" w:space="0" w:color="auto"/>
              <w:right w:val="single" w:sz="4" w:space="0" w:color="auto"/>
            </w:tcBorders>
            <w:shd w:val="clear" w:color="auto" w:fill="auto"/>
            <w:noWrap/>
            <w:vAlign w:val="bottom"/>
            <w:hideMark/>
          </w:tcPr>
          <w:p w:rsidR="0026495D" w:rsidRPr="00BF4C3A" w:rsidRDefault="00BF4C3A" w:rsidP="00BF4C3A">
            <w:pPr>
              <w:suppressAutoHyphens w:val="0"/>
              <w:spacing w:line="240" w:lineRule="auto"/>
              <w:jc w:val="right"/>
              <w:rPr>
                <w:rFonts w:ascii="Arial" w:eastAsia="Times New Roman" w:hAnsi="Arial" w:cs="Arial"/>
                <w:kern w:val="0"/>
                <w:lang w:eastAsia="en-US"/>
              </w:rPr>
            </w:pPr>
            <w:r>
              <w:rPr>
                <w:rFonts w:ascii="Arial" w:eastAsia="Times New Roman" w:hAnsi="Arial" w:cs="Arial"/>
                <w:kern w:val="0"/>
                <w:sz w:val="22"/>
                <w:szCs w:val="22"/>
                <w:lang w:eastAsia="en-US"/>
              </w:rPr>
              <w:t>313,02</w:t>
            </w:r>
          </w:p>
        </w:tc>
        <w:tc>
          <w:tcPr>
            <w:tcW w:w="1194" w:type="dxa"/>
            <w:tcBorders>
              <w:top w:val="nil"/>
              <w:left w:val="nil"/>
              <w:bottom w:val="single" w:sz="4" w:space="0" w:color="auto"/>
              <w:right w:val="single" w:sz="4" w:space="0" w:color="auto"/>
            </w:tcBorders>
            <w:shd w:val="clear" w:color="auto" w:fill="auto"/>
            <w:noWrap/>
            <w:vAlign w:val="bottom"/>
            <w:hideMark/>
          </w:tcPr>
          <w:p w:rsidR="0026495D" w:rsidRPr="00A302F7" w:rsidRDefault="0026495D" w:rsidP="00BF4C3A">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26495D" w:rsidRPr="00A302F7" w:rsidRDefault="0026495D" w:rsidP="00BF4C3A">
            <w:pPr>
              <w:suppressAutoHyphens w:val="0"/>
              <w:spacing w:line="240" w:lineRule="auto"/>
              <w:jc w:val="right"/>
              <w:rPr>
                <w:rFonts w:ascii="Arial" w:eastAsia="Times New Roman" w:hAnsi="Arial" w:cs="Arial"/>
                <w:kern w:val="0"/>
                <w:lang w:eastAsia="en-US"/>
              </w:rPr>
            </w:pPr>
          </w:p>
        </w:tc>
      </w:tr>
      <w:tr w:rsidR="00BF4C3A" w:rsidRPr="00A302F7" w:rsidTr="00124EF0">
        <w:trPr>
          <w:trHeight w:val="375"/>
          <w:jc w:val="center"/>
        </w:trPr>
        <w:tc>
          <w:tcPr>
            <w:tcW w:w="4860" w:type="dxa"/>
            <w:tcBorders>
              <w:top w:val="single" w:sz="4" w:space="0" w:color="auto"/>
              <w:left w:val="single" w:sz="4" w:space="0" w:color="auto"/>
              <w:bottom w:val="single" w:sz="4" w:space="0" w:color="auto"/>
              <w:right w:val="single" w:sz="4" w:space="0" w:color="auto"/>
            </w:tcBorders>
            <w:shd w:val="clear" w:color="auto" w:fill="auto"/>
            <w:hideMark/>
          </w:tcPr>
          <w:p w:rsidR="00BF4C3A" w:rsidRPr="00BF4C3A" w:rsidRDefault="00BF4C3A" w:rsidP="00BF4C3A">
            <w:pPr>
              <w:suppressAutoHyphens w:val="0"/>
              <w:spacing w:line="240" w:lineRule="auto"/>
              <w:rPr>
                <w:rFonts w:ascii="Arial" w:eastAsia="Times New Roman" w:hAnsi="Arial" w:cs="Arial"/>
                <w:kern w:val="0"/>
                <w:lang w:eastAsia="en-US"/>
              </w:rPr>
            </w:pPr>
            <w:r>
              <w:rPr>
                <w:rFonts w:ascii="Arial" w:eastAsia="Times New Roman" w:hAnsi="Arial" w:cs="Arial"/>
                <w:kern w:val="0"/>
                <w:sz w:val="22"/>
                <w:szCs w:val="22"/>
                <w:lang w:eastAsia="en-US"/>
              </w:rPr>
              <w:t>6.</w:t>
            </w:r>
            <w:r>
              <w:t xml:space="preserve"> </w:t>
            </w:r>
            <w:r>
              <w:rPr>
                <w:rFonts w:ascii="Arial" w:eastAsia="Times New Roman" w:hAnsi="Arial" w:cs="Arial"/>
                <w:kern w:val="0"/>
                <w:sz w:val="22"/>
                <w:szCs w:val="22"/>
                <w:lang w:eastAsia="en-US"/>
              </w:rPr>
              <w:t>Ручна</w:t>
            </w:r>
            <w:r w:rsidRPr="00BF4C3A">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израда</w:t>
            </w:r>
            <w:r w:rsidRPr="00BF4C3A">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асфалтне</w:t>
            </w:r>
            <w:r w:rsidRPr="00BF4C3A">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риголе</w:t>
            </w:r>
            <w:r w:rsidRPr="00BF4C3A">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од</w:t>
            </w:r>
            <w:r w:rsidRPr="00BF4C3A">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АB</w:t>
            </w:r>
            <w:r w:rsidRPr="00BF4C3A">
              <w:rPr>
                <w:rFonts w:ascii="Arial" w:eastAsia="Times New Roman" w:hAnsi="Arial" w:cs="Arial"/>
                <w:kern w:val="0"/>
                <w:sz w:val="22"/>
                <w:szCs w:val="22"/>
                <w:lang w:eastAsia="en-US"/>
              </w:rPr>
              <w:t xml:space="preserve"> 16 </w:t>
            </w:r>
            <w:r>
              <w:rPr>
                <w:rFonts w:ascii="Arial" w:eastAsia="Times New Roman" w:hAnsi="Arial" w:cs="Arial"/>
                <w:kern w:val="0"/>
                <w:sz w:val="22"/>
                <w:szCs w:val="22"/>
                <w:lang w:eastAsia="en-US"/>
              </w:rPr>
              <w:t>d= 6cm ширине</w:t>
            </w:r>
            <w:r w:rsidRPr="00BF4C3A">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асфалтног</w:t>
            </w:r>
            <w:r w:rsidRPr="00BF4C3A">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дела</w:t>
            </w:r>
            <w:r w:rsidRPr="00BF4C3A">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d=60cm са</w:t>
            </w:r>
            <w:r w:rsidRPr="00BF4C3A">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справљањем</w:t>
            </w:r>
            <w:r w:rsidRPr="00BF4C3A">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и</w:t>
            </w:r>
            <w:r w:rsidRPr="00BF4C3A">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транспортом</w:t>
            </w:r>
            <w:r w:rsidRPr="00BF4C3A">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планирањем</w:t>
            </w:r>
            <w:r w:rsidRPr="00BF4C3A">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и</w:t>
            </w:r>
            <w:r w:rsidRPr="00BF4C3A">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машинским</w:t>
            </w:r>
            <w:r w:rsidRPr="00BF4C3A">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вагањем</w:t>
            </w:r>
            <w:r w:rsidRPr="00BF4C3A">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асфалтне</w:t>
            </w:r>
            <w:r w:rsidRPr="00BF4C3A">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масе</w:t>
            </w:r>
            <w:r w:rsidRPr="00BF4C3A">
              <w:rPr>
                <w:rFonts w:ascii="Arial" w:eastAsia="Times New Roman" w:hAnsi="Arial" w:cs="Arial"/>
                <w:kern w:val="0"/>
                <w:sz w:val="22"/>
                <w:szCs w:val="22"/>
                <w:lang w:eastAsia="en-US"/>
              </w:rPr>
              <w:t>.</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BF4C3A" w:rsidRDefault="00BF4C3A" w:rsidP="00F80BE3">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m</w:t>
            </w:r>
            <w:r w:rsidRPr="00BF4C3A">
              <w:rPr>
                <w:rFonts w:ascii="Arial" w:eastAsia="Times New Roman" w:hAnsi="Arial" w:cs="Arial"/>
                <w:kern w:val="0"/>
                <w:sz w:val="22"/>
                <w:szCs w:val="22"/>
                <w:vertAlign w:val="superscript"/>
                <w:lang w:eastAsia="en-US"/>
              </w:rPr>
              <w:t>2</w:t>
            </w:r>
          </w:p>
        </w:tc>
        <w:tc>
          <w:tcPr>
            <w:tcW w:w="1173" w:type="dxa"/>
            <w:tcBorders>
              <w:top w:val="nil"/>
              <w:left w:val="nil"/>
              <w:bottom w:val="single" w:sz="4" w:space="0" w:color="auto"/>
              <w:right w:val="single" w:sz="4" w:space="0" w:color="auto"/>
            </w:tcBorders>
            <w:shd w:val="clear" w:color="auto" w:fill="auto"/>
            <w:noWrap/>
            <w:vAlign w:val="bottom"/>
            <w:hideMark/>
          </w:tcPr>
          <w:p w:rsidR="00BF4C3A" w:rsidRDefault="00BF4C3A" w:rsidP="00BF4C3A">
            <w:pPr>
              <w:suppressAutoHyphens w:val="0"/>
              <w:spacing w:line="240" w:lineRule="auto"/>
              <w:jc w:val="right"/>
              <w:rPr>
                <w:rFonts w:ascii="Arial" w:eastAsia="Times New Roman" w:hAnsi="Arial" w:cs="Arial"/>
                <w:kern w:val="0"/>
                <w:lang w:eastAsia="en-US"/>
              </w:rPr>
            </w:pPr>
            <w:r>
              <w:rPr>
                <w:rFonts w:ascii="Arial" w:eastAsia="Times New Roman" w:hAnsi="Arial" w:cs="Arial"/>
                <w:kern w:val="0"/>
                <w:sz w:val="22"/>
                <w:szCs w:val="22"/>
                <w:lang w:eastAsia="en-US"/>
              </w:rPr>
              <w:t>13,80</w:t>
            </w:r>
          </w:p>
        </w:tc>
        <w:tc>
          <w:tcPr>
            <w:tcW w:w="1194" w:type="dxa"/>
            <w:tcBorders>
              <w:top w:val="nil"/>
              <w:left w:val="nil"/>
              <w:bottom w:val="single" w:sz="4" w:space="0" w:color="auto"/>
              <w:right w:val="single" w:sz="4" w:space="0" w:color="auto"/>
            </w:tcBorders>
            <w:shd w:val="clear" w:color="auto" w:fill="auto"/>
            <w:noWrap/>
            <w:vAlign w:val="bottom"/>
            <w:hideMark/>
          </w:tcPr>
          <w:p w:rsidR="00BF4C3A" w:rsidRPr="00A302F7" w:rsidRDefault="00BF4C3A" w:rsidP="00BF4C3A">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BF4C3A" w:rsidRPr="00A302F7" w:rsidRDefault="00BF4C3A" w:rsidP="00BF4C3A">
            <w:pPr>
              <w:suppressAutoHyphens w:val="0"/>
              <w:spacing w:line="240" w:lineRule="auto"/>
              <w:jc w:val="right"/>
              <w:rPr>
                <w:rFonts w:ascii="Arial" w:eastAsia="Times New Roman" w:hAnsi="Arial" w:cs="Arial"/>
                <w:kern w:val="0"/>
                <w:lang w:eastAsia="en-US"/>
              </w:rPr>
            </w:pPr>
          </w:p>
        </w:tc>
      </w:tr>
      <w:tr w:rsidR="00F80BE3" w:rsidRPr="00A302F7" w:rsidTr="00124EF0">
        <w:trPr>
          <w:trHeight w:val="315"/>
          <w:jc w:val="center"/>
        </w:trPr>
        <w:tc>
          <w:tcPr>
            <w:tcW w:w="866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80BE3" w:rsidRPr="00A302F7" w:rsidRDefault="00F80BE3" w:rsidP="00BF4C3A">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 xml:space="preserve">УКУПНО </w:t>
            </w:r>
            <w:r w:rsidR="00BF4C3A">
              <w:rPr>
                <w:rFonts w:ascii="Arial" w:eastAsia="Times New Roman" w:hAnsi="Arial" w:cs="Arial"/>
                <w:b/>
                <w:kern w:val="0"/>
                <w:sz w:val="22"/>
                <w:szCs w:val="22"/>
                <w:lang w:eastAsia="en-US"/>
              </w:rPr>
              <w:t>III</w:t>
            </w:r>
            <w:r w:rsidRPr="00A302F7">
              <w:rPr>
                <w:rFonts w:ascii="Arial" w:eastAsia="Times New Roman" w:hAnsi="Arial" w:cs="Arial"/>
                <w:b/>
                <w:kern w:val="0"/>
                <w:sz w:val="22"/>
                <w:szCs w:val="22"/>
                <w:lang w:eastAsia="en-US"/>
              </w:rPr>
              <w:t xml:space="preserve"> ГОРЊИ </w:t>
            </w:r>
            <w:r w:rsidR="00BF4C3A">
              <w:rPr>
                <w:rFonts w:ascii="Arial" w:eastAsia="Times New Roman" w:hAnsi="Arial" w:cs="Arial"/>
                <w:b/>
                <w:kern w:val="0"/>
                <w:sz w:val="22"/>
                <w:szCs w:val="22"/>
                <w:lang w:eastAsia="en-US"/>
              </w:rPr>
              <w:t>СЛОЈ</w:t>
            </w:r>
            <w:r w:rsidRPr="00A302F7">
              <w:rPr>
                <w:rFonts w:ascii="Arial" w:eastAsia="Times New Roman" w:hAnsi="Arial" w:cs="Arial"/>
                <w:b/>
                <w:kern w:val="0"/>
                <w:sz w:val="22"/>
                <w:szCs w:val="22"/>
                <w:lang w:eastAsia="en-US"/>
              </w:rPr>
              <w:t>:</w:t>
            </w:r>
          </w:p>
        </w:tc>
        <w:tc>
          <w:tcPr>
            <w:tcW w:w="1573" w:type="dxa"/>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124EF0">
        <w:trPr>
          <w:trHeight w:val="315"/>
          <w:jc w:val="center"/>
        </w:trPr>
        <w:tc>
          <w:tcPr>
            <w:tcW w:w="8667" w:type="dxa"/>
            <w:gridSpan w:val="4"/>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F80BE3" w:rsidRPr="00A302F7" w:rsidRDefault="00BF4C3A" w:rsidP="00124EF0">
            <w:pPr>
              <w:suppressAutoHyphens w:val="0"/>
              <w:spacing w:line="240" w:lineRule="auto"/>
              <w:jc w:val="right"/>
              <w:rPr>
                <w:rFonts w:ascii="Arial" w:eastAsia="Times New Roman" w:hAnsi="Arial" w:cs="Arial"/>
                <w:b/>
                <w:bCs/>
                <w:kern w:val="0"/>
                <w:lang w:eastAsia="en-US"/>
              </w:rPr>
            </w:pPr>
            <w:r>
              <w:rPr>
                <w:rFonts w:ascii="Arial" w:eastAsia="Times New Roman" w:hAnsi="Arial" w:cs="Arial"/>
                <w:b/>
                <w:bCs/>
                <w:kern w:val="0"/>
                <w:sz w:val="22"/>
                <w:szCs w:val="22"/>
                <w:lang w:eastAsia="en-US"/>
              </w:rPr>
              <w:t>УКУПНО без ПДВ-а</w:t>
            </w:r>
            <w:r w:rsidR="00F80BE3" w:rsidRPr="00A302F7">
              <w:rPr>
                <w:rFonts w:ascii="Arial" w:eastAsia="Times New Roman" w:hAnsi="Arial" w:cs="Arial"/>
                <w:b/>
                <w:bCs/>
                <w:kern w:val="0"/>
                <w:sz w:val="22"/>
                <w:szCs w:val="22"/>
                <w:lang w:eastAsia="en-US"/>
              </w:rPr>
              <w:t xml:space="preserve">  (</w:t>
            </w:r>
            <w:r>
              <w:rPr>
                <w:rFonts w:ascii="Arial" w:eastAsia="Times New Roman" w:hAnsi="Arial" w:cs="Arial"/>
                <w:b/>
                <w:bCs/>
                <w:kern w:val="0"/>
                <w:sz w:val="22"/>
                <w:szCs w:val="22"/>
                <w:lang w:eastAsia="en-US"/>
              </w:rPr>
              <w:t>I</w:t>
            </w:r>
            <w:r w:rsidR="00F80BE3" w:rsidRPr="00A302F7">
              <w:rPr>
                <w:rFonts w:ascii="Arial" w:eastAsia="Times New Roman" w:hAnsi="Arial" w:cs="Arial"/>
                <w:b/>
                <w:bCs/>
                <w:kern w:val="0"/>
                <w:sz w:val="22"/>
                <w:szCs w:val="22"/>
                <w:lang w:eastAsia="en-US"/>
              </w:rPr>
              <w:t>+</w:t>
            </w:r>
            <w:r>
              <w:rPr>
                <w:rFonts w:ascii="Arial" w:eastAsia="Times New Roman" w:hAnsi="Arial" w:cs="Arial"/>
                <w:b/>
                <w:bCs/>
                <w:kern w:val="0"/>
                <w:sz w:val="22"/>
                <w:szCs w:val="22"/>
                <w:lang w:eastAsia="en-US"/>
              </w:rPr>
              <w:t>II</w:t>
            </w:r>
            <w:r w:rsidR="00F80BE3" w:rsidRPr="00A302F7">
              <w:rPr>
                <w:rFonts w:ascii="Arial" w:eastAsia="Times New Roman" w:hAnsi="Arial" w:cs="Arial"/>
                <w:b/>
                <w:bCs/>
                <w:kern w:val="0"/>
                <w:sz w:val="22"/>
                <w:szCs w:val="22"/>
                <w:lang w:eastAsia="en-US"/>
              </w:rPr>
              <w:t>+</w:t>
            </w:r>
            <w:r>
              <w:rPr>
                <w:rFonts w:ascii="Arial" w:eastAsia="Times New Roman" w:hAnsi="Arial" w:cs="Arial"/>
                <w:b/>
                <w:bCs/>
                <w:kern w:val="0"/>
                <w:sz w:val="22"/>
                <w:szCs w:val="22"/>
                <w:lang w:eastAsia="en-US"/>
              </w:rPr>
              <w:t>III</w:t>
            </w:r>
            <w:r w:rsidR="00F80BE3" w:rsidRPr="00A302F7">
              <w:rPr>
                <w:rFonts w:ascii="Arial" w:eastAsia="Times New Roman" w:hAnsi="Arial" w:cs="Arial"/>
                <w:b/>
                <w:bCs/>
                <w:kern w:val="0"/>
                <w:sz w:val="22"/>
                <w:szCs w:val="22"/>
                <w:lang w:eastAsia="en-US"/>
              </w:rPr>
              <w:t>):</w:t>
            </w:r>
          </w:p>
        </w:tc>
        <w:tc>
          <w:tcPr>
            <w:tcW w:w="1573" w:type="dxa"/>
            <w:tcBorders>
              <w:top w:val="nil"/>
              <w:left w:val="nil"/>
              <w:bottom w:val="single" w:sz="4" w:space="0" w:color="auto"/>
              <w:right w:val="single" w:sz="4" w:space="0" w:color="auto"/>
            </w:tcBorders>
            <w:shd w:val="clear" w:color="000000" w:fill="D8D8D8"/>
            <w:noWrap/>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p>
        </w:tc>
      </w:tr>
      <w:tr w:rsidR="00BF4C3A" w:rsidRPr="00A302F7" w:rsidTr="00124EF0">
        <w:trPr>
          <w:trHeight w:val="315"/>
          <w:jc w:val="center"/>
        </w:trPr>
        <w:tc>
          <w:tcPr>
            <w:tcW w:w="8667" w:type="dxa"/>
            <w:gridSpan w:val="4"/>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BF4C3A" w:rsidRPr="00BF4C3A" w:rsidRDefault="00BF4C3A" w:rsidP="00124EF0">
            <w:pPr>
              <w:suppressAutoHyphens w:val="0"/>
              <w:spacing w:line="240" w:lineRule="auto"/>
              <w:jc w:val="right"/>
              <w:rPr>
                <w:rFonts w:ascii="Arial" w:eastAsia="Times New Roman" w:hAnsi="Arial" w:cs="Arial"/>
                <w:b/>
                <w:bCs/>
                <w:kern w:val="0"/>
                <w:lang w:val="sr-Cyrl-CS" w:eastAsia="en-US"/>
              </w:rPr>
            </w:pPr>
            <w:r>
              <w:rPr>
                <w:rFonts w:ascii="Arial" w:eastAsia="Times New Roman" w:hAnsi="Arial" w:cs="Arial"/>
                <w:b/>
                <w:bCs/>
                <w:kern w:val="0"/>
                <w:sz w:val="22"/>
                <w:szCs w:val="22"/>
                <w:lang w:val="sr-Cyrl-CS" w:eastAsia="en-US"/>
              </w:rPr>
              <w:t>ИЗНОС ПДВ-а:</w:t>
            </w:r>
          </w:p>
        </w:tc>
        <w:tc>
          <w:tcPr>
            <w:tcW w:w="1573" w:type="dxa"/>
            <w:tcBorders>
              <w:top w:val="nil"/>
              <w:left w:val="nil"/>
              <w:bottom w:val="single" w:sz="4" w:space="0" w:color="auto"/>
              <w:right w:val="single" w:sz="4" w:space="0" w:color="auto"/>
            </w:tcBorders>
            <w:shd w:val="clear" w:color="000000" w:fill="D8D8D8"/>
            <w:noWrap/>
            <w:vAlign w:val="bottom"/>
            <w:hideMark/>
          </w:tcPr>
          <w:p w:rsidR="00BF4C3A" w:rsidRPr="00A302F7" w:rsidRDefault="00BF4C3A" w:rsidP="00F80BE3">
            <w:pPr>
              <w:suppressAutoHyphens w:val="0"/>
              <w:spacing w:line="240" w:lineRule="auto"/>
              <w:jc w:val="right"/>
              <w:rPr>
                <w:rFonts w:ascii="Arial" w:eastAsia="Times New Roman" w:hAnsi="Arial" w:cs="Arial"/>
                <w:b/>
                <w:bCs/>
                <w:kern w:val="0"/>
                <w:lang w:eastAsia="en-US"/>
              </w:rPr>
            </w:pPr>
          </w:p>
        </w:tc>
      </w:tr>
      <w:tr w:rsidR="00BF4C3A" w:rsidRPr="00A302F7" w:rsidTr="00124EF0">
        <w:trPr>
          <w:trHeight w:val="315"/>
          <w:jc w:val="center"/>
        </w:trPr>
        <w:tc>
          <w:tcPr>
            <w:tcW w:w="8667" w:type="dxa"/>
            <w:gridSpan w:val="4"/>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BF4C3A" w:rsidRDefault="00BF4C3A" w:rsidP="00124EF0">
            <w:pPr>
              <w:suppressAutoHyphens w:val="0"/>
              <w:spacing w:line="240" w:lineRule="auto"/>
              <w:jc w:val="right"/>
              <w:rPr>
                <w:rFonts w:ascii="Arial" w:eastAsia="Times New Roman" w:hAnsi="Arial" w:cs="Arial"/>
                <w:b/>
                <w:bCs/>
                <w:kern w:val="0"/>
                <w:lang w:val="sr-Cyrl-CS" w:eastAsia="en-US"/>
              </w:rPr>
            </w:pPr>
            <w:r>
              <w:rPr>
                <w:rFonts w:ascii="Arial" w:eastAsia="Times New Roman" w:hAnsi="Arial" w:cs="Arial"/>
                <w:b/>
                <w:bCs/>
                <w:kern w:val="0"/>
                <w:sz w:val="22"/>
                <w:szCs w:val="22"/>
                <w:lang w:val="sr-Cyrl-CS" w:eastAsia="en-US"/>
              </w:rPr>
              <w:t>УКУПНО са ПДВ-ом:</w:t>
            </w:r>
          </w:p>
        </w:tc>
        <w:tc>
          <w:tcPr>
            <w:tcW w:w="1573" w:type="dxa"/>
            <w:tcBorders>
              <w:top w:val="nil"/>
              <w:left w:val="nil"/>
              <w:bottom w:val="single" w:sz="4" w:space="0" w:color="auto"/>
              <w:right w:val="single" w:sz="4" w:space="0" w:color="auto"/>
            </w:tcBorders>
            <w:shd w:val="clear" w:color="000000" w:fill="D8D8D8"/>
            <w:noWrap/>
            <w:vAlign w:val="bottom"/>
            <w:hideMark/>
          </w:tcPr>
          <w:p w:rsidR="00BF4C3A" w:rsidRPr="00A302F7" w:rsidRDefault="00BF4C3A" w:rsidP="00F80BE3">
            <w:pPr>
              <w:suppressAutoHyphens w:val="0"/>
              <w:spacing w:line="240" w:lineRule="auto"/>
              <w:jc w:val="right"/>
              <w:rPr>
                <w:rFonts w:ascii="Arial" w:eastAsia="Times New Roman" w:hAnsi="Arial" w:cs="Arial"/>
                <w:b/>
                <w:bCs/>
                <w:kern w:val="0"/>
                <w:lang w:eastAsia="en-US"/>
              </w:rPr>
            </w:pPr>
          </w:p>
        </w:tc>
      </w:tr>
    </w:tbl>
    <w:p w:rsidR="00BF4C3A" w:rsidRDefault="00BF4C3A" w:rsidP="00473089">
      <w:pPr>
        <w:rPr>
          <w:rFonts w:ascii="Arial" w:eastAsiaTheme="minorHAnsi" w:hAnsi="Arial" w:cs="Arial"/>
          <w:color w:val="auto"/>
          <w:kern w:val="0"/>
          <w:lang w:val="sr-Cyrl-CS" w:eastAsia="en-US"/>
        </w:rPr>
      </w:pPr>
    </w:p>
    <w:p w:rsidR="00BF4C3A" w:rsidRDefault="00BF4C3A" w:rsidP="00473089">
      <w:pPr>
        <w:rPr>
          <w:rFonts w:ascii="Arial" w:eastAsiaTheme="minorHAnsi" w:hAnsi="Arial" w:cs="Arial"/>
          <w:color w:val="auto"/>
          <w:kern w:val="0"/>
          <w:lang w:val="sr-Cyrl-CS" w:eastAsia="en-US"/>
        </w:rPr>
      </w:pPr>
    </w:p>
    <w:p w:rsidR="00473089" w:rsidRPr="005A27D9" w:rsidRDefault="00473089" w:rsidP="00473089">
      <w:pPr>
        <w:rPr>
          <w:rFonts w:ascii="Arial" w:hAnsi="Arial" w:cs="Arial"/>
          <w:iCs/>
          <w:lang w:val="sr-Cyrl-CS"/>
        </w:rPr>
      </w:pPr>
      <w:r w:rsidRPr="005A27D9">
        <w:rPr>
          <w:rFonts w:ascii="Arial" w:eastAsiaTheme="minorHAnsi" w:hAnsi="Arial" w:cs="Arial"/>
          <w:color w:val="auto"/>
          <w:kern w:val="0"/>
          <w:lang w:eastAsia="en-US"/>
        </w:rPr>
        <w:t xml:space="preserve">Датум:____________________ </w:t>
      </w:r>
      <w:r>
        <w:rPr>
          <w:rFonts w:ascii="Arial" w:eastAsiaTheme="minorHAnsi" w:hAnsi="Arial" w:cs="Arial"/>
          <w:color w:val="auto"/>
          <w:kern w:val="0"/>
          <w:lang w:eastAsia="en-US"/>
        </w:rPr>
        <w:t xml:space="preserve">       </w:t>
      </w:r>
      <w:r w:rsidR="00A67C6F">
        <w:rPr>
          <w:rFonts w:ascii="Arial" w:eastAsiaTheme="minorHAnsi" w:hAnsi="Arial" w:cs="Arial"/>
          <w:color w:val="auto"/>
          <w:kern w:val="0"/>
          <w:lang w:eastAsia="en-US"/>
        </w:rPr>
        <w:tab/>
      </w:r>
      <w:r w:rsidR="00A67C6F">
        <w:rPr>
          <w:rFonts w:ascii="Arial" w:eastAsiaTheme="minorHAnsi" w:hAnsi="Arial" w:cs="Arial"/>
          <w:color w:val="auto"/>
          <w:kern w:val="0"/>
          <w:lang w:eastAsia="en-US"/>
        </w:rPr>
        <w:tab/>
      </w:r>
      <w:r w:rsidRPr="005A27D9">
        <w:rPr>
          <w:rFonts w:ascii="Arial" w:eastAsiaTheme="minorHAnsi" w:hAnsi="Arial" w:cs="Arial"/>
          <w:b/>
          <w:bCs/>
          <w:color w:val="auto"/>
          <w:kern w:val="0"/>
          <w:lang w:eastAsia="en-US"/>
        </w:rPr>
        <w:t>________________________</w:t>
      </w:r>
    </w:p>
    <w:p w:rsidR="00473089" w:rsidRPr="005A27D9" w:rsidRDefault="00473089" w:rsidP="00473089">
      <w:pPr>
        <w:rPr>
          <w:rFonts w:ascii="Arial" w:hAnsi="Arial" w:cs="Arial"/>
          <w:iCs/>
          <w:lang w:val="sr-Cyrl-CS"/>
        </w:rPr>
      </w:pPr>
    </w:p>
    <w:p w:rsidR="00473089" w:rsidRPr="00AC5F1E" w:rsidRDefault="00473089" w:rsidP="00473089">
      <w:pPr>
        <w:rPr>
          <w:rFonts w:cs="TimesNewRomanPSMT"/>
          <w:iCs/>
          <w:sz w:val="18"/>
          <w:szCs w:val="18"/>
        </w:rPr>
      </w:pPr>
    </w:p>
    <w:p w:rsidR="00EF6B43" w:rsidRDefault="00473089" w:rsidP="00473089">
      <w:pPr>
        <w:jc w:val="both"/>
        <w:rPr>
          <w:rFonts w:ascii="Arial" w:eastAsiaTheme="minorHAnsi" w:hAnsi="Arial" w:cs="Arial"/>
          <w:b/>
          <w:bCs/>
          <w:color w:val="auto"/>
          <w:kern w:val="0"/>
          <w:lang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sidR="008733E2">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A302F7" w:rsidRDefault="00A302F7" w:rsidP="00473089">
      <w:pPr>
        <w:jc w:val="both"/>
        <w:rPr>
          <w:rFonts w:ascii="Arial" w:eastAsiaTheme="minorHAnsi" w:hAnsi="Arial" w:cs="Arial"/>
          <w:b/>
          <w:bCs/>
          <w:color w:val="auto"/>
          <w:kern w:val="0"/>
          <w:lang w:eastAsia="en-US"/>
        </w:rPr>
      </w:pPr>
    </w:p>
    <w:p w:rsidR="00A302F7" w:rsidRDefault="00A302F7" w:rsidP="00473089">
      <w:pPr>
        <w:jc w:val="both"/>
        <w:rPr>
          <w:rFonts w:ascii="Arial" w:eastAsiaTheme="minorHAnsi" w:hAnsi="Arial" w:cs="Arial"/>
          <w:b/>
          <w:bCs/>
          <w:color w:val="auto"/>
          <w:kern w:val="0"/>
          <w:lang w:eastAsia="en-US"/>
        </w:rPr>
      </w:pPr>
    </w:p>
    <w:p w:rsidR="00A302F7" w:rsidRDefault="00A302F7" w:rsidP="00473089">
      <w:pPr>
        <w:jc w:val="both"/>
        <w:rPr>
          <w:rFonts w:ascii="Arial" w:eastAsiaTheme="minorHAnsi" w:hAnsi="Arial" w:cs="Arial"/>
          <w:b/>
          <w:bCs/>
          <w:color w:val="auto"/>
          <w:kern w:val="0"/>
          <w:lang w:eastAsia="en-US"/>
        </w:rPr>
      </w:pPr>
    </w:p>
    <w:p w:rsidR="00A302F7" w:rsidRDefault="00A302F7" w:rsidP="00473089">
      <w:pPr>
        <w:jc w:val="both"/>
        <w:rPr>
          <w:rFonts w:ascii="Arial" w:eastAsiaTheme="minorHAnsi" w:hAnsi="Arial" w:cs="Arial"/>
          <w:b/>
          <w:bCs/>
          <w:color w:val="auto"/>
          <w:kern w:val="0"/>
          <w:lang w:eastAsia="en-US"/>
        </w:rPr>
      </w:pPr>
    </w:p>
    <w:p w:rsidR="00A302F7" w:rsidRDefault="00A302F7" w:rsidP="00473089">
      <w:pPr>
        <w:jc w:val="both"/>
        <w:rPr>
          <w:rFonts w:ascii="Arial" w:eastAsiaTheme="minorHAnsi" w:hAnsi="Arial" w:cs="Arial"/>
          <w:b/>
          <w:bCs/>
          <w:color w:val="auto"/>
          <w:kern w:val="0"/>
          <w:lang w:val="sr-Cyrl-CS" w:eastAsia="en-US"/>
        </w:rPr>
      </w:pPr>
    </w:p>
    <w:p w:rsidR="008733E2" w:rsidRDefault="008733E2" w:rsidP="00473089">
      <w:pPr>
        <w:jc w:val="both"/>
        <w:rPr>
          <w:rFonts w:ascii="Arial" w:eastAsiaTheme="minorHAnsi" w:hAnsi="Arial" w:cs="Arial"/>
          <w:b/>
          <w:bCs/>
          <w:color w:val="auto"/>
          <w:kern w:val="0"/>
          <w:lang w:val="sr-Cyrl-CS" w:eastAsia="en-US"/>
        </w:rPr>
      </w:pPr>
    </w:p>
    <w:p w:rsidR="008733E2" w:rsidRDefault="008733E2" w:rsidP="00473089">
      <w:pPr>
        <w:jc w:val="both"/>
        <w:rPr>
          <w:rFonts w:ascii="Arial" w:eastAsiaTheme="minorHAnsi" w:hAnsi="Arial" w:cs="Arial"/>
          <w:b/>
          <w:bCs/>
          <w:color w:val="auto"/>
          <w:kern w:val="0"/>
          <w:lang w:val="sr-Cyrl-CS" w:eastAsia="en-US"/>
        </w:rPr>
      </w:pPr>
    </w:p>
    <w:p w:rsidR="008733E2" w:rsidRDefault="008733E2" w:rsidP="00473089">
      <w:pPr>
        <w:jc w:val="both"/>
        <w:rPr>
          <w:rFonts w:ascii="Arial" w:eastAsiaTheme="minorHAnsi" w:hAnsi="Arial" w:cs="Arial"/>
          <w:b/>
          <w:bCs/>
          <w:color w:val="auto"/>
          <w:kern w:val="0"/>
          <w:lang w:val="sr-Cyrl-CS" w:eastAsia="en-US"/>
        </w:rPr>
      </w:pPr>
    </w:p>
    <w:p w:rsidR="00BF4C3A" w:rsidRDefault="00BF4C3A" w:rsidP="00473089">
      <w:pPr>
        <w:jc w:val="both"/>
        <w:rPr>
          <w:rFonts w:ascii="Arial" w:eastAsiaTheme="minorHAnsi" w:hAnsi="Arial" w:cs="Arial"/>
          <w:b/>
          <w:bCs/>
          <w:color w:val="auto"/>
          <w:kern w:val="0"/>
          <w:lang w:val="sr-Cyrl-CS" w:eastAsia="en-US"/>
        </w:rPr>
      </w:pPr>
    </w:p>
    <w:p w:rsidR="00BF4C3A" w:rsidRDefault="00BF4C3A" w:rsidP="00473089">
      <w:pPr>
        <w:jc w:val="both"/>
        <w:rPr>
          <w:rFonts w:ascii="Arial" w:eastAsiaTheme="minorHAnsi" w:hAnsi="Arial" w:cs="Arial"/>
          <w:b/>
          <w:bCs/>
          <w:color w:val="auto"/>
          <w:kern w:val="0"/>
          <w:lang w:val="sr-Cyrl-CS" w:eastAsia="en-US"/>
        </w:rPr>
      </w:pPr>
    </w:p>
    <w:p w:rsidR="003F567E" w:rsidRPr="008733E2" w:rsidRDefault="003F567E" w:rsidP="00473089">
      <w:pPr>
        <w:jc w:val="both"/>
        <w:rPr>
          <w:rFonts w:ascii="Arial" w:eastAsiaTheme="minorHAnsi" w:hAnsi="Arial" w:cs="Arial"/>
          <w:b/>
          <w:bCs/>
          <w:color w:val="auto"/>
          <w:kern w:val="0"/>
          <w:lang w:val="sr-Cyrl-CS" w:eastAsia="en-US"/>
        </w:rPr>
      </w:pPr>
    </w:p>
    <w:p w:rsidR="00473089" w:rsidRPr="00E504D8" w:rsidRDefault="00124EF0" w:rsidP="00473089">
      <w:pPr>
        <w:shd w:val="clear" w:color="auto" w:fill="C6D9F1"/>
        <w:jc w:val="center"/>
        <w:rPr>
          <w:rFonts w:ascii="Arial" w:hAnsi="Arial" w:cs="Arial"/>
          <w:b/>
          <w:bCs/>
          <w:i/>
          <w:iCs/>
          <w:sz w:val="28"/>
          <w:szCs w:val="28"/>
        </w:rPr>
      </w:pPr>
      <w:r>
        <w:rPr>
          <w:rFonts w:ascii="Arial" w:hAnsi="Arial" w:cs="Arial"/>
          <w:b/>
          <w:bCs/>
          <w:i/>
          <w:iCs/>
          <w:sz w:val="28"/>
          <w:szCs w:val="28"/>
        </w:rPr>
        <w:lastRenderedPageBreak/>
        <w:t>V</w:t>
      </w:r>
      <w:r w:rsidR="00473089">
        <w:rPr>
          <w:rFonts w:ascii="Arial" w:hAnsi="Arial" w:cs="Arial"/>
          <w:b/>
          <w:bCs/>
          <w:i/>
          <w:iCs/>
          <w:sz w:val="28"/>
          <w:szCs w:val="28"/>
        </w:rPr>
        <w:t xml:space="preserve"> – ТЕХНИЧКА ДОКУМЕНТАЦИЈА И ПЛАНОВИ</w:t>
      </w:r>
    </w:p>
    <w:p w:rsidR="00473089" w:rsidRPr="006C62D4" w:rsidRDefault="00473089" w:rsidP="00473089">
      <w:pPr>
        <w:rPr>
          <w:rFonts w:cs="TimesNewRomanPSMT"/>
          <w:iCs/>
          <w:lang w:val="sr-Latn-RS"/>
        </w:rPr>
      </w:pPr>
    </w:p>
    <w:p w:rsidR="00473089" w:rsidRPr="00B9246B" w:rsidRDefault="00473089" w:rsidP="00473089">
      <w:pPr>
        <w:jc w:val="both"/>
        <w:rPr>
          <w:rFonts w:ascii="Arial" w:hAnsi="Arial" w:cs="Arial"/>
          <w:iCs/>
          <w:sz w:val="18"/>
          <w:szCs w:val="18"/>
        </w:rPr>
      </w:pPr>
      <w:r w:rsidRPr="00E504D8">
        <w:rPr>
          <w:rFonts w:ascii="Arial" w:hAnsi="Arial" w:cs="Arial"/>
          <w:iCs/>
          <w:lang w:val="sr-Cyrl-CS"/>
        </w:rPr>
        <w:t>Пре давања понуде понуђач може извршити увид у пројектно-техничку документацију. Посету можете заказ</w:t>
      </w:r>
      <w:r>
        <w:rPr>
          <w:rFonts w:ascii="Arial" w:hAnsi="Arial" w:cs="Arial"/>
          <w:iCs/>
          <w:lang w:val="sr-Cyrl-CS"/>
        </w:rPr>
        <w:t xml:space="preserve">ати </w:t>
      </w:r>
      <w:r w:rsidR="00A302F7">
        <w:rPr>
          <w:rFonts w:ascii="Arial" w:hAnsi="Arial" w:cs="Arial"/>
          <w:iCs/>
          <w:lang w:val="sr-Cyrl-CS"/>
        </w:rPr>
        <w:t xml:space="preserve">путем електронске поште </w:t>
      </w:r>
      <w:r w:rsidR="00F11DBF">
        <w:rPr>
          <w:rFonts w:ascii="Arial" w:hAnsi="Arial" w:cs="Arial"/>
          <w:iCs/>
          <w:lang w:val="sr-Cyrl-CS"/>
        </w:rPr>
        <w:t xml:space="preserve">на </w:t>
      </w:r>
      <w:hyperlink r:id="rId15" w:history="1">
        <w:r w:rsidR="00F44D4F" w:rsidRPr="00DA6C18">
          <w:rPr>
            <w:rStyle w:val="Hyperlink"/>
            <w:rFonts w:ascii="Arial" w:hAnsi="Arial" w:cs="Arial"/>
          </w:rPr>
          <w:t>jelenadrageljevic@ymail.com</w:t>
        </w:r>
      </w:hyperlink>
      <w:r w:rsidR="00F44D4F">
        <w:rPr>
          <w:rFonts w:ascii="Arial" w:hAnsi="Arial" w:cs="Arial"/>
        </w:rPr>
        <w:t xml:space="preserve"> </w:t>
      </w:r>
      <w:r w:rsidR="00F44D4F">
        <w:rPr>
          <w:rFonts w:ascii="Arial" w:hAnsi="Arial" w:cs="Arial"/>
          <w:lang w:val="sr-Cyrl-CS"/>
        </w:rPr>
        <w:t>или</w:t>
      </w:r>
      <w:r w:rsidR="00F44D4F" w:rsidRPr="00DA6C18">
        <w:rPr>
          <w:rFonts w:ascii="Arial" w:hAnsi="Arial" w:cs="Arial"/>
        </w:rPr>
        <w:t xml:space="preserve"> </w:t>
      </w:r>
      <w:hyperlink r:id="rId16" w:history="1">
        <w:r w:rsidR="00F44D4F" w:rsidRPr="001757B4">
          <w:rPr>
            <w:rStyle w:val="Hyperlink"/>
            <w:rFonts w:ascii="Arial" w:hAnsi="Arial" w:cs="Arial"/>
          </w:rPr>
          <w:t>opstinabatocina@gmail.com</w:t>
        </w:r>
      </w:hyperlink>
      <w:r w:rsidR="00F11DBF">
        <w:rPr>
          <w:rFonts w:ascii="Arial" w:hAnsi="Arial" w:cs="Arial"/>
        </w:rPr>
        <w:t xml:space="preserve"> </w:t>
      </w:r>
      <w:r w:rsidR="00A302F7">
        <w:rPr>
          <w:rFonts w:ascii="Arial" w:hAnsi="Arial" w:cs="Arial"/>
          <w:iCs/>
          <w:lang w:val="sr-Cyrl-CS"/>
        </w:rPr>
        <w:t xml:space="preserve">или факсом на бр: </w:t>
      </w:r>
      <w:r w:rsidR="00F11DBF" w:rsidRPr="003A3ECD">
        <w:rPr>
          <w:rFonts w:ascii="Arial" w:hAnsi="Arial" w:cs="Arial"/>
          <w:lang w:val="sr-Cyrl-CS"/>
        </w:rPr>
        <w:t>034/6842-314</w:t>
      </w:r>
      <w:r>
        <w:rPr>
          <w:rFonts w:ascii="Arial" w:hAnsi="Arial" w:cs="Arial"/>
          <w:iCs/>
          <w:lang w:val="sr-Cyrl-CS"/>
        </w:rPr>
        <w:t xml:space="preserve"> </w:t>
      </w:r>
      <w:r w:rsidR="006A2ED5">
        <w:rPr>
          <w:rFonts w:ascii="Arial" w:hAnsi="Arial" w:cs="Arial"/>
          <w:iCs/>
          <w:lang w:val="sr-Cyrl-CS"/>
        </w:rPr>
        <w:t>, лице</w:t>
      </w:r>
      <w:r w:rsidRPr="00E504D8">
        <w:rPr>
          <w:rFonts w:ascii="Arial" w:hAnsi="Arial" w:cs="Arial"/>
          <w:iCs/>
          <w:lang w:val="sr-Cyrl-CS"/>
        </w:rPr>
        <w:t xml:space="preserve"> за контакт: </w:t>
      </w:r>
      <w:r w:rsidR="00A67C6F">
        <w:rPr>
          <w:rFonts w:ascii="Arial" w:hAnsi="Arial" w:cs="Arial"/>
          <w:iCs/>
          <w:lang w:val="sr-Cyrl-CS"/>
        </w:rPr>
        <w:t>Јелена Драгељевић</w:t>
      </w:r>
      <w:r>
        <w:rPr>
          <w:rFonts w:ascii="Arial" w:hAnsi="Arial" w:cs="Arial"/>
          <w:iCs/>
        </w:rPr>
        <w:t>.</w:t>
      </w:r>
    </w:p>
    <w:p w:rsidR="00473089" w:rsidRDefault="00473089" w:rsidP="00473089">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473089" w:rsidRPr="00D91C17" w:rsidRDefault="00473089" w:rsidP="00473089">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473089" w:rsidRPr="008566BF" w:rsidRDefault="00124EF0" w:rsidP="00473089">
      <w:pPr>
        <w:shd w:val="clear" w:color="auto" w:fill="C6D9F1"/>
        <w:jc w:val="center"/>
        <w:rPr>
          <w:rFonts w:ascii="Arial" w:hAnsi="Arial" w:cs="Arial"/>
          <w:b/>
          <w:bCs/>
          <w:i/>
          <w:iCs/>
          <w:sz w:val="28"/>
          <w:szCs w:val="28"/>
          <w:lang w:val="ru-RU"/>
        </w:rPr>
      </w:pPr>
      <w:r>
        <w:rPr>
          <w:rFonts w:ascii="Arial" w:hAnsi="Arial" w:cs="Arial"/>
          <w:b/>
          <w:bCs/>
          <w:i/>
          <w:iCs/>
          <w:sz w:val="28"/>
          <w:szCs w:val="28"/>
        </w:rPr>
        <w:t>VI</w:t>
      </w:r>
      <w:r w:rsidR="00473089" w:rsidRPr="008566BF">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473089" w:rsidRPr="008566BF" w:rsidRDefault="00473089" w:rsidP="00473089">
      <w:pPr>
        <w:shd w:val="clear" w:color="auto" w:fill="C6D9F1"/>
        <w:jc w:val="center"/>
        <w:rPr>
          <w:rFonts w:ascii="Arial" w:hAnsi="Arial" w:cs="Arial"/>
          <w:b/>
          <w:bCs/>
          <w:i/>
          <w:iCs/>
          <w:sz w:val="28"/>
          <w:szCs w:val="28"/>
          <w:lang w:val="ru-RU"/>
        </w:rPr>
      </w:pPr>
    </w:p>
    <w:p w:rsidR="00473089" w:rsidRPr="008566BF" w:rsidRDefault="00473089" w:rsidP="00473089">
      <w:pPr>
        <w:jc w:val="both"/>
        <w:rPr>
          <w:rFonts w:ascii="Arial" w:hAnsi="Arial" w:cs="Arial"/>
          <w:b/>
          <w:bCs/>
          <w:i/>
          <w:iCs/>
          <w:sz w:val="28"/>
          <w:szCs w:val="28"/>
          <w:lang w:val="ru-RU"/>
        </w:rPr>
      </w:pPr>
    </w:p>
    <w:p w:rsidR="00473089" w:rsidRPr="00B9246B" w:rsidRDefault="00473089" w:rsidP="00473089">
      <w:pPr>
        <w:jc w:val="center"/>
        <w:rPr>
          <w:rFonts w:ascii="Arial" w:eastAsia="TimesNewRomanPSMT" w:hAnsi="Arial" w:cs="Arial"/>
          <w:bCs/>
          <w:color w:val="auto"/>
          <w:lang w:val="sr-Cyrl-CS"/>
        </w:rPr>
      </w:pPr>
      <w:r w:rsidRPr="00B9246B">
        <w:rPr>
          <w:rFonts w:ascii="Arial" w:eastAsia="TimesNewRomanPSMT" w:hAnsi="Arial" w:cs="Arial"/>
          <w:bCs/>
          <w:color w:val="auto"/>
          <w:lang w:val="sr-Cyrl-CS"/>
        </w:rPr>
        <w:t>ОБАВЕЗНИ УСЛОВИ</w:t>
      </w:r>
    </w:p>
    <w:p w:rsidR="00473089" w:rsidRPr="00B9246B" w:rsidRDefault="00473089" w:rsidP="00473089">
      <w:pPr>
        <w:pStyle w:val="ListParagraph"/>
        <w:tabs>
          <w:tab w:val="left" w:pos="680"/>
        </w:tabs>
        <w:ind w:left="0"/>
        <w:jc w:val="both"/>
        <w:rPr>
          <w:rFonts w:ascii="Arial" w:hAnsi="Arial" w:cs="Arial"/>
          <w:iCs/>
        </w:rPr>
      </w:pPr>
    </w:p>
    <w:p w:rsidR="00473089" w:rsidRPr="00B9246B" w:rsidRDefault="00473089" w:rsidP="00473089">
      <w:pPr>
        <w:pStyle w:val="ListParagraph"/>
        <w:tabs>
          <w:tab w:val="left" w:pos="680"/>
        </w:tabs>
        <w:ind w:left="0"/>
        <w:jc w:val="both"/>
        <w:rPr>
          <w:rFonts w:ascii="Arial" w:hAnsi="Arial" w:cs="Arial"/>
          <w:lang w:val="sr-Cyrl-CS"/>
        </w:rPr>
      </w:pPr>
      <w:r w:rsidRPr="00B9246B">
        <w:rPr>
          <w:rFonts w:ascii="Arial" w:hAnsi="Arial" w:cs="Arial"/>
          <w:iCs/>
        </w:rPr>
        <w:t xml:space="preserve">У поступку предметне јавне набавке понуђач мора да докаже да испуњава </w:t>
      </w:r>
      <w:r w:rsidRPr="00B9246B">
        <w:rPr>
          <w:rFonts w:ascii="Arial" w:hAnsi="Arial" w:cs="Arial"/>
          <w:b/>
          <w:iCs/>
        </w:rPr>
        <w:t>обавезне услове</w:t>
      </w:r>
      <w:r w:rsidRPr="00B9246B">
        <w:rPr>
          <w:rFonts w:ascii="Arial" w:hAnsi="Arial" w:cs="Arial"/>
          <w:iCs/>
        </w:rPr>
        <w:t xml:space="preserve"> за учешће, дефинисане чл. 75. ЗЈН, </w:t>
      </w:r>
      <w:r w:rsidRPr="00B9246B">
        <w:rPr>
          <w:rFonts w:ascii="Arial" w:hAnsi="Arial" w:cs="Arial"/>
          <w:iCs/>
          <w:lang w:val="sr-Cyrl-CS"/>
        </w:rPr>
        <w:t>а и</w:t>
      </w:r>
      <w:r w:rsidRPr="00B9246B">
        <w:rPr>
          <w:rFonts w:ascii="Arial" w:hAnsi="Arial" w:cs="Arial"/>
        </w:rPr>
        <w:t xml:space="preserve">спуњеност </w:t>
      </w:r>
      <w:r w:rsidRPr="00B9246B">
        <w:rPr>
          <w:rFonts w:ascii="Arial" w:hAnsi="Arial" w:cs="Arial"/>
          <w:b/>
        </w:rPr>
        <w:t xml:space="preserve">обавезних </w:t>
      </w:r>
      <w:r w:rsidRPr="00B9246B">
        <w:rPr>
          <w:rFonts w:ascii="Arial" w:hAnsi="Arial" w:cs="Arial"/>
          <w:b/>
          <w:lang w:val="sr-Cyrl-CS"/>
        </w:rPr>
        <w:t xml:space="preserve">услова </w:t>
      </w:r>
      <w:r w:rsidRPr="00B9246B">
        <w:rPr>
          <w:rFonts w:ascii="Arial" w:hAnsi="Arial" w:cs="Arial"/>
        </w:rPr>
        <w:t>за учешће у поступку предметне јавне набавке, д</w:t>
      </w:r>
      <w:r w:rsidRPr="00B9246B">
        <w:rPr>
          <w:rFonts w:ascii="Arial" w:hAnsi="Arial" w:cs="Arial"/>
          <w:lang w:val="sr-Cyrl-CS"/>
        </w:rPr>
        <w:t xml:space="preserve">оказује на начин дефинисан у следећој табели, </w:t>
      </w:r>
      <w:r w:rsidRPr="00B9246B">
        <w:rPr>
          <w:rFonts w:ascii="Arial" w:hAnsi="Arial" w:cs="Arial"/>
          <w:b/>
          <w:lang w:val="sr-Cyrl-CS"/>
        </w:rPr>
        <w:t>и 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4091"/>
        <w:gridCol w:w="4482"/>
      </w:tblGrid>
      <w:tr w:rsidR="00A67C6F" w:rsidRPr="00926144" w:rsidTr="00611C3D">
        <w:trPr>
          <w:trHeight w:val="548"/>
          <w:jc w:val="center"/>
        </w:trPr>
        <w:tc>
          <w:tcPr>
            <w:tcW w:w="669" w:type="dxa"/>
            <w:shd w:val="clear" w:color="auto" w:fill="C6D9F1"/>
          </w:tcPr>
          <w:p w:rsidR="00A67C6F" w:rsidRPr="00926144" w:rsidRDefault="00A67C6F" w:rsidP="00611C3D">
            <w:pPr>
              <w:suppressAutoHyphens w:val="0"/>
              <w:spacing w:line="240" w:lineRule="auto"/>
              <w:contextualSpacing/>
              <w:rPr>
                <w:rFonts w:ascii="Arial" w:hAnsi="Arial" w:cs="Arial"/>
                <w:color w:val="auto"/>
                <w:lang w:val="sr-Cyrl-CS"/>
              </w:rPr>
            </w:pPr>
            <w:r w:rsidRPr="00926144">
              <w:rPr>
                <w:rFonts w:ascii="Arial" w:hAnsi="Arial" w:cs="Arial"/>
                <w:color w:val="auto"/>
                <w:lang w:val="sr-Cyrl-CS"/>
              </w:rPr>
              <w:t>Р.бр</w:t>
            </w:r>
          </w:p>
        </w:tc>
        <w:tc>
          <w:tcPr>
            <w:tcW w:w="4091" w:type="dxa"/>
            <w:shd w:val="clear" w:color="auto" w:fill="C6D9F1"/>
          </w:tcPr>
          <w:p w:rsidR="00A67C6F" w:rsidRPr="00926144" w:rsidRDefault="00A67C6F" w:rsidP="00611C3D">
            <w:pPr>
              <w:jc w:val="center"/>
              <w:rPr>
                <w:rFonts w:ascii="Arial" w:hAnsi="Arial" w:cs="Arial"/>
                <w:color w:val="auto"/>
                <w:lang w:val="sr-Cyrl-CS"/>
              </w:rPr>
            </w:pPr>
            <w:r w:rsidRPr="00926144">
              <w:rPr>
                <w:rFonts w:ascii="Arial" w:hAnsi="Arial" w:cs="Arial"/>
                <w:color w:val="auto"/>
                <w:lang w:val="sr-Cyrl-CS"/>
              </w:rPr>
              <w:t>ОБАВЕЗНИ УСЛОВИ</w:t>
            </w:r>
          </w:p>
        </w:tc>
        <w:tc>
          <w:tcPr>
            <w:tcW w:w="4482" w:type="dxa"/>
            <w:shd w:val="clear" w:color="auto" w:fill="C6D9F1"/>
          </w:tcPr>
          <w:p w:rsidR="00A67C6F" w:rsidRPr="00926144" w:rsidRDefault="00A67C6F" w:rsidP="00611C3D">
            <w:pPr>
              <w:jc w:val="center"/>
              <w:rPr>
                <w:rFonts w:ascii="Arial" w:hAnsi="Arial" w:cs="Arial"/>
                <w:color w:val="auto"/>
                <w:lang w:val="sr-Cyrl-CS"/>
              </w:rPr>
            </w:pPr>
            <w:r w:rsidRPr="00926144">
              <w:rPr>
                <w:rFonts w:ascii="Arial" w:hAnsi="Arial" w:cs="Arial"/>
                <w:color w:val="auto"/>
              </w:rPr>
              <w:t xml:space="preserve">НАЧИН </w:t>
            </w:r>
            <w:r w:rsidRPr="00926144">
              <w:rPr>
                <w:rFonts w:ascii="Arial" w:hAnsi="Arial" w:cs="Arial"/>
                <w:color w:val="auto"/>
                <w:lang w:val="sr-Cyrl-CS"/>
              </w:rPr>
              <w:t>ДОКАЗИВАЊА</w:t>
            </w:r>
          </w:p>
        </w:tc>
      </w:tr>
      <w:tr w:rsidR="00A67C6F" w:rsidRPr="00926144" w:rsidTr="00611C3D">
        <w:trPr>
          <w:jc w:val="center"/>
        </w:trPr>
        <w:tc>
          <w:tcPr>
            <w:tcW w:w="669" w:type="dxa"/>
            <w:shd w:val="clear" w:color="auto" w:fill="auto"/>
          </w:tcPr>
          <w:p w:rsidR="00A67C6F" w:rsidRPr="00926144" w:rsidRDefault="00A67C6F" w:rsidP="00611C3D">
            <w:pPr>
              <w:jc w:val="center"/>
              <w:rPr>
                <w:rFonts w:ascii="Arial" w:hAnsi="Arial" w:cs="Arial"/>
                <w:color w:val="auto"/>
                <w:lang w:val="sr-Cyrl-CS"/>
              </w:rPr>
            </w:pPr>
          </w:p>
          <w:p w:rsidR="00A67C6F" w:rsidRPr="00926144" w:rsidRDefault="00A67C6F" w:rsidP="00611C3D">
            <w:pPr>
              <w:jc w:val="center"/>
              <w:rPr>
                <w:rFonts w:ascii="Arial" w:hAnsi="Arial" w:cs="Arial"/>
                <w:color w:val="auto"/>
                <w:lang w:val="sr-Cyrl-CS"/>
              </w:rPr>
            </w:pPr>
          </w:p>
          <w:p w:rsidR="00A67C6F" w:rsidRPr="00926144" w:rsidRDefault="00A67C6F" w:rsidP="00611C3D">
            <w:pPr>
              <w:jc w:val="center"/>
              <w:rPr>
                <w:rFonts w:ascii="Arial" w:hAnsi="Arial" w:cs="Arial"/>
                <w:color w:val="auto"/>
                <w:lang w:val="sr-Cyrl-CS"/>
              </w:rPr>
            </w:pPr>
            <w:r w:rsidRPr="00926144">
              <w:rPr>
                <w:rFonts w:ascii="Arial" w:hAnsi="Arial" w:cs="Arial"/>
                <w:color w:val="auto"/>
                <w:lang w:val="sr-Cyrl-CS"/>
              </w:rPr>
              <w:t>1.</w:t>
            </w:r>
          </w:p>
        </w:tc>
        <w:tc>
          <w:tcPr>
            <w:tcW w:w="4091" w:type="dxa"/>
            <w:shd w:val="clear" w:color="auto" w:fill="auto"/>
          </w:tcPr>
          <w:p w:rsidR="00A67C6F" w:rsidRPr="00926144" w:rsidRDefault="00A67C6F" w:rsidP="00611C3D">
            <w:pPr>
              <w:rPr>
                <w:rFonts w:ascii="Arial" w:hAnsi="Arial" w:cs="Arial"/>
                <w:i/>
                <w:iCs/>
                <w:lang w:val="sr-Cyrl-CS"/>
              </w:rPr>
            </w:pPr>
            <w:r w:rsidRPr="00926144">
              <w:rPr>
                <w:rFonts w:ascii="Arial" w:hAnsi="Arial" w:cs="Arial"/>
                <w:iCs/>
              </w:rPr>
              <w:t>Да је регистрован код надлежног органа, односно уписан у одговарајући регистар</w:t>
            </w:r>
            <w:r w:rsidRPr="00926144">
              <w:rPr>
                <w:rFonts w:ascii="Arial" w:hAnsi="Arial" w:cs="Arial"/>
                <w:i/>
                <w:iCs/>
                <w:lang w:val="sr-Cyrl-CS"/>
              </w:rPr>
              <w:t>(чл. 75. ст. 1. тач. 1) ЗЈН);</w:t>
            </w:r>
          </w:p>
        </w:tc>
        <w:tc>
          <w:tcPr>
            <w:tcW w:w="4482" w:type="dxa"/>
            <w:shd w:val="clear" w:color="auto" w:fill="auto"/>
          </w:tcPr>
          <w:p w:rsidR="00A67C6F" w:rsidRPr="00926144" w:rsidRDefault="00A67C6F" w:rsidP="00611C3D">
            <w:pPr>
              <w:pStyle w:val="ListParagraph"/>
              <w:tabs>
                <w:tab w:val="left" w:pos="680"/>
              </w:tabs>
              <w:ind w:left="34"/>
              <w:rPr>
                <w:rFonts w:ascii="Arial" w:hAnsi="Arial" w:cs="Arial"/>
                <w:color w:val="auto"/>
              </w:rPr>
            </w:pPr>
            <w:r w:rsidRPr="00926144">
              <w:rPr>
                <w:rFonts w:ascii="Arial" w:eastAsia="TimesNewRomanPSMT" w:hAnsi="Arial" w:cs="Arial"/>
                <w:b/>
                <w:bCs/>
                <w:color w:val="auto"/>
                <w:u w:val="single"/>
              </w:rPr>
              <w:t>Правна лица</w:t>
            </w:r>
            <w:r w:rsidRPr="00926144">
              <w:rPr>
                <w:rFonts w:ascii="Arial" w:eastAsia="TimesNewRomanPSMT" w:hAnsi="Arial" w:cs="Arial"/>
                <w:bCs/>
                <w:color w:val="auto"/>
                <w:u w:val="single"/>
              </w:rPr>
              <w:t>:</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A67C6F" w:rsidRPr="00926144" w:rsidRDefault="00A67C6F" w:rsidP="00611C3D">
            <w:pPr>
              <w:pStyle w:val="ListParagraph"/>
              <w:tabs>
                <w:tab w:val="left" w:pos="680"/>
              </w:tabs>
              <w:ind w:left="34"/>
              <w:rPr>
                <w:rFonts w:ascii="Arial" w:eastAsia="TimesNewRomanPSMT" w:hAnsi="Arial" w:cs="Arial"/>
                <w:bCs/>
                <w:color w:val="auto"/>
              </w:rPr>
            </w:pPr>
            <w:r w:rsidRPr="00926144">
              <w:rPr>
                <w:rFonts w:ascii="Arial" w:hAnsi="Arial" w:cs="Arial"/>
                <w:b/>
                <w:color w:val="auto"/>
                <w:u w:val="single"/>
              </w:rPr>
              <w:t>Предузетници:</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из регистра Агенције за привредне регистре, односно извод из одговарајућег регистра.</w:t>
            </w:r>
          </w:p>
        </w:tc>
      </w:tr>
      <w:tr w:rsidR="00A67C6F" w:rsidRPr="00926144" w:rsidTr="00611C3D">
        <w:trPr>
          <w:jc w:val="center"/>
        </w:trPr>
        <w:tc>
          <w:tcPr>
            <w:tcW w:w="669" w:type="dxa"/>
            <w:shd w:val="clear" w:color="auto" w:fill="auto"/>
            <w:vAlign w:val="center"/>
          </w:tcPr>
          <w:p w:rsidR="00A67C6F" w:rsidRPr="00926144" w:rsidRDefault="00A67C6F" w:rsidP="00611C3D">
            <w:pPr>
              <w:jc w:val="center"/>
              <w:rPr>
                <w:rFonts w:ascii="Arial" w:hAnsi="Arial" w:cs="Arial"/>
                <w:color w:val="auto"/>
                <w:lang w:val="sr-Cyrl-CS"/>
              </w:rPr>
            </w:pPr>
            <w:r w:rsidRPr="00926144">
              <w:rPr>
                <w:rFonts w:ascii="Arial" w:hAnsi="Arial" w:cs="Arial"/>
                <w:color w:val="auto"/>
                <w:lang w:val="sr-Cyrl-CS"/>
              </w:rPr>
              <w:t>2.</w:t>
            </w:r>
          </w:p>
        </w:tc>
        <w:tc>
          <w:tcPr>
            <w:tcW w:w="4091" w:type="dxa"/>
            <w:shd w:val="clear" w:color="auto" w:fill="auto"/>
          </w:tcPr>
          <w:p w:rsidR="00A67C6F" w:rsidRPr="00926144" w:rsidRDefault="00A67C6F" w:rsidP="00611C3D">
            <w:pPr>
              <w:rPr>
                <w:rFonts w:ascii="Arial" w:hAnsi="Arial" w:cs="Arial"/>
                <w:i/>
                <w:iCs/>
                <w:lang w:val="sr-Cyrl-CS"/>
              </w:rPr>
            </w:pPr>
            <w:r w:rsidRPr="00926144">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926144">
              <w:rPr>
                <w:rFonts w:ascii="Arial" w:hAnsi="Arial" w:cs="Arial"/>
                <w:i/>
                <w:iCs/>
                <w:lang w:val="sr-Cyrl-CS"/>
              </w:rPr>
              <w:t>(чл. 75. ст. 1. тач. 2) ЗЈН);</w:t>
            </w:r>
          </w:p>
        </w:tc>
        <w:tc>
          <w:tcPr>
            <w:tcW w:w="4482" w:type="dxa"/>
            <w:shd w:val="clear" w:color="auto" w:fill="auto"/>
          </w:tcPr>
          <w:p w:rsidR="00A67C6F" w:rsidRPr="00926144" w:rsidRDefault="00A67C6F" w:rsidP="00611C3D">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u w:val="single"/>
              </w:rPr>
              <w:t>П</w:t>
            </w:r>
            <w:r w:rsidRPr="00926144">
              <w:rPr>
                <w:rFonts w:ascii="Arial" w:hAnsi="Arial" w:cs="Arial"/>
                <w:b/>
                <w:color w:val="auto"/>
                <w:u w:val="single"/>
                <w:lang w:val="sr-Cyrl-CS"/>
              </w:rPr>
              <w:t>р</w:t>
            </w:r>
            <w:r w:rsidRPr="00926144">
              <w:rPr>
                <w:rFonts w:ascii="Arial" w:hAnsi="Arial" w:cs="Arial"/>
                <w:b/>
                <w:bCs/>
                <w:color w:val="auto"/>
                <w:u w:val="single"/>
              </w:rPr>
              <w:t>авна лица:</w:t>
            </w:r>
            <w:r w:rsidRPr="00926144">
              <w:rPr>
                <w:rFonts w:ascii="Arial" w:hAnsi="Arial" w:cs="Arial"/>
                <w:bCs/>
                <w:color w:val="auto"/>
              </w:rPr>
              <w:t xml:space="preserve"> 1) </w:t>
            </w:r>
            <w:r w:rsidRPr="00926144">
              <w:rPr>
                <w:rFonts w:ascii="Arial" w:hAnsi="Arial" w:cs="Arial"/>
                <w:color w:val="auto"/>
              </w:rPr>
              <w:t>Извод из казнене евиденције, односно уверење</w:t>
            </w:r>
            <w:r w:rsidRPr="00926144">
              <w:rPr>
                <w:rFonts w:ascii="Arial" w:hAnsi="Arial" w:cs="Arial"/>
                <w:b/>
                <w:color w:val="auto"/>
              </w:rPr>
              <w:t xml:space="preserve"> основног суда </w:t>
            </w:r>
            <w:r w:rsidRPr="00926144">
              <w:rPr>
                <w:rFonts w:ascii="Arial" w:hAnsi="Arial" w:cs="Arial"/>
                <w:color w:val="auto"/>
              </w:rPr>
              <w:t>на чијем подручју се налази седиште домаћег правног лица</w:t>
            </w:r>
            <w:r w:rsidRPr="00926144">
              <w:rPr>
                <w:rFonts w:ascii="Arial" w:hAnsi="Arial" w:cs="Arial"/>
                <w:color w:val="auto"/>
                <w:lang w:val="ru-RU"/>
              </w:rPr>
              <w:t>,</w:t>
            </w:r>
            <w:r w:rsidRPr="00926144">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26144">
              <w:rPr>
                <w:rFonts w:ascii="Arial" w:hAnsi="Arial" w:cs="Arial"/>
                <w:color w:val="auto"/>
                <w:u w:val="single"/>
              </w:rPr>
              <w:t>Напомена</w:t>
            </w:r>
            <w:r w:rsidRPr="00926144">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CB19CC">
              <w:rPr>
                <w:rFonts w:ascii="Arial" w:hAnsi="Arial" w:cs="Arial"/>
                <w:b/>
                <w:color w:val="auto"/>
              </w:rPr>
              <w:t>И</w:t>
            </w:r>
            <w:r w:rsidRPr="00926144">
              <w:rPr>
                <w:rFonts w:ascii="Arial" w:hAnsi="Arial" w:cs="Arial"/>
                <w:b/>
                <w:color w:val="auto"/>
              </w:rPr>
              <w:t xml:space="preserve">УВЕРЕЊЕ ВИШЕГ СУДА </w:t>
            </w:r>
            <w:r w:rsidRPr="00926144">
              <w:rPr>
                <w:rFonts w:ascii="Arial" w:hAnsi="Arial" w:cs="Arial"/>
                <w:color w:val="auto"/>
              </w:rPr>
              <w:t xml:space="preserve">на чијем </w:t>
            </w:r>
            <w:r w:rsidRPr="00926144">
              <w:rPr>
                <w:rFonts w:ascii="Arial" w:hAnsi="Arial" w:cs="Arial"/>
                <w:color w:val="auto"/>
              </w:rPr>
              <w:lastRenderedPageBreak/>
              <w:t xml:space="preserve">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26144">
              <w:rPr>
                <w:rFonts w:ascii="Arial" w:hAnsi="Arial" w:cs="Arial"/>
                <w:b/>
                <w:color w:val="auto"/>
              </w:rPr>
              <w:t>Посебног одељења за организовани криминал Вишег суда у Београду</w:t>
            </w:r>
            <w:r w:rsidRPr="00926144">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26144">
              <w:rPr>
                <w:rFonts w:ascii="Arial" w:hAnsi="Arial" w:cs="Arial"/>
                <w:b/>
                <w:color w:val="auto"/>
              </w:rPr>
              <w:t xml:space="preserve"> надлежне полицијске управе МУП-а</w:t>
            </w:r>
            <w:r w:rsidRPr="00926144">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A67C6F" w:rsidRPr="00926144" w:rsidRDefault="00A67C6F" w:rsidP="00611C3D">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u w:val="single"/>
              </w:rPr>
              <w:t>П</w:t>
            </w:r>
            <w:r w:rsidRPr="00926144">
              <w:rPr>
                <w:rFonts w:ascii="Arial" w:hAnsi="Arial" w:cs="Arial"/>
                <w:b/>
                <w:bCs/>
                <w:color w:val="auto"/>
                <w:u w:val="single"/>
              </w:rPr>
              <w:t>редузетници</w:t>
            </w:r>
            <w:r w:rsidRPr="00926144">
              <w:rPr>
                <w:rFonts w:ascii="Arial" w:hAnsi="Arial" w:cs="Arial"/>
                <w:color w:val="auto"/>
                <w:u w:val="single"/>
              </w:rPr>
              <w:t>:</w:t>
            </w:r>
            <w:r w:rsidRPr="00926144">
              <w:rPr>
                <w:rFonts w:ascii="Arial" w:hAnsi="Arial" w:cs="Arial"/>
                <w:color w:val="auto"/>
              </w:rPr>
              <w:t xml:space="preserve"> Извод из казнене евиденције, односно уверење </w:t>
            </w:r>
            <w:r w:rsidRPr="00926144">
              <w:rPr>
                <w:rFonts w:ascii="Arial" w:hAnsi="Arial" w:cs="Arial"/>
                <w:b/>
                <w:color w:val="auto"/>
              </w:rPr>
              <w:t>надлежне полицијске управе МУП-а</w:t>
            </w:r>
            <w:r w:rsidRPr="00926144">
              <w:rPr>
                <w:rFonts w:ascii="Arial" w:hAnsi="Arial" w:cs="Arial"/>
                <w:color w:val="auto"/>
              </w:rPr>
              <w:t>, којим се потврђује да није осуђиван за неко од кривичних дела каочлан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A67C6F" w:rsidRPr="00926144" w:rsidRDefault="00A67C6F" w:rsidP="00611C3D">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rPr>
              <w:t>Докази не могу бити старији од два месеца пре отварања понуда.</w:t>
            </w:r>
          </w:p>
        </w:tc>
      </w:tr>
      <w:tr w:rsidR="00A67C6F" w:rsidRPr="00926144" w:rsidTr="00611C3D">
        <w:trPr>
          <w:jc w:val="center"/>
        </w:trPr>
        <w:tc>
          <w:tcPr>
            <w:tcW w:w="669" w:type="dxa"/>
            <w:shd w:val="clear" w:color="auto" w:fill="auto"/>
            <w:vAlign w:val="center"/>
          </w:tcPr>
          <w:p w:rsidR="00A67C6F" w:rsidRPr="00926144" w:rsidRDefault="00A67C6F" w:rsidP="00611C3D">
            <w:pPr>
              <w:jc w:val="center"/>
              <w:rPr>
                <w:rFonts w:ascii="Arial" w:hAnsi="Arial" w:cs="Arial"/>
                <w:color w:val="FF0000"/>
                <w:lang w:val="sr-Cyrl-CS"/>
              </w:rPr>
            </w:pPr>
            <w:r w:rsidRPr="00926144">
              <w:rPr>
                <w:rFonts w:ascii="Arial" w:hAnsi="Arial" w:cs="Arial"/>
                <w:color w:val="auto"/>
                <w:lang w:val="sr-Cyrl-CS"/>
              </w:rPr>
              <w:lastRenderedPageBreak/>
              <w:t>3.</w:t>
            </w:r>
          </w:p>
        </w:tc>
        <w:tc>
          <w:tcPr>
            <w:tcW w:w="4091" w:type="dxa"/>
            <w:shd w:val="clear" w:color="auto" w:fill="auto"/>
          </w:tcPr>
          <w:p w:rsidR="00A67C6F" w:rsidRPr="00926144" w:rsidRDefault="00A67C6F" w:rsidP="00611C3D">
            <w:pPr>
              <w:rPr>
                <w:rFonts w:ascii="Arial" w:hAnsi="Arial" w:cs="Arial"/>
                <w:lang w:val="sr-Cyrl-CS"/>
              </w:rPr>
            </w:pPr>
            <w:r w:rsidRPr="00926144">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w:t>
            </w:r>
            <w:r w:rsidRPr="00926144">
              <w:rPr>
                <w:rFonts w:ascii="Arial" w:hAnsi="Arial" w:cs="Arial"/>
              </w:rPr>
              <w:lastRenderedPageBreak/>
              <w:t xml:space="preserve">има седиште на њеној територији </w:t>
            </w:r>
            <w:r w:rsidRPr="00926144">
              <w:rPr>
                <w:rFonts w:ascii="Arial" w:hAnsi="Arial" w:cs="Arial"/>
                <w:i/>
                <w:iCs/>
                <w:lang w:val="sr-Cyrl-CS"/>
              </w:rPr>
              <w:t>(чл. 75. ст. 1. тач. 4) ЗЈН);</w:t>
            </w:r>
          </w:p>
        </w:tc>
        <w:tc>
          <w:tcPr>
            <w:tcW w:w="4482" w:type="dxa"/>
            <w:shd w:val="clear" w:color="auto" w:fill="auto"/>
          </w:tcPr>
          <w:p w:rsidR="00A67C6F" w:rsidRPr="00926144" w:rsidRDefault="00A67C6F" w:rsidP="00611C3D">
            <w:pPr>
              <w:pStyle w:val="ListParagraph"/>
              <w:tabs>
                <w:tab w:val="left" w:pos="680"/>
              </w:tabs>
              <w:autoSpaceDE w:val="0"/>
              <w:autoSpaceDN w:val="0"/>
              <w:adjustRightInd w:val="0"/>
              <w:ind w:left="34"/>
              <w:rPr>
                <w:rFonts w:ascii="Arial" w:hAnsi="Arial" w:cs="Arial"/>
                <w:color w:val="auto"/>
              </w:rPr>
            </w:pPr>
            <w:r w:rsidRPr="00926144">
              <w:rPr>
                <w:rFonts w:ascii="Arial" w:hAnsi="Arial" w:cs="Arial"/>
                <w:color w:val="auto"/>
              </w:rPr>
              <w:lastRenderedPageBreak/>
              <w:t xml:space="preserve">Уверење </w:t>
            </w:r>
            <w:r w:rsidRPr="00926144">
              <w:rPr>
                <w:rFonts w:ascii="Arial" w:hAnsi="Arial" w:cs="Arial"/>
                <w:bCs/>
                <w:color w:val="auto"/>
              </w:rPr>
              <w:t xml:space="preserve">Пореске управе Министарства финансија </w:t>
            </w:r>
            <w:r w:rsidRPr="00926144">
              <w:rPr>
                <w:rFonts w:ascii="Arial" w:hAnsi="Arial" w:cs="Arial"/>
                <w:color w:val="auto"/>
              </w:rPr>
              <w:t xml:space="preserve">да је измирио доспеле порезе и доприносе и уверење надлежне управе </w:t>
            </w:r>
            <w:r w:rsidRPr="00926144">
              <w:rPr>
                <w:rFonts w:ascii="Arial" w:hAnsi="Arial" w:cs="Arial"/>
                <w:bCs/>
                <w:color w:val="auto"/>
              </w:rPr>
              <w:t xml:space="preserve">локалне </w:t>
            </w:r>
            <w:r w:rsidRPr="00926144">
              <w:rPr>
                <w:rFonts w:ascii="Arial" w:hAnsi="Arial" w:cs="Arial"/>
                <w:bCs/>
                <w:color w:val="auto"/>
              </w:rPr>
              <w:lastRenderedPageBreak/>
              <w:t xml:space="preserve">самоуправе </w:t>
            </w:r>
            <w:r w:rsidRPr="00926144">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A67C6F" w:rsidRPr="00926144" w:rsidRDefault="00A67C6F" w:rsidP="00611C3D">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rPr>
              <w:t>Докази не могу бити старији од два месеца пре отварања понуда.</w:t>
            </w:r>
          </w:p>
        </w:tc>
      </w:tr>
      <w:tr w:rsidR="00A67C6F" w:rsidRPr="00926144" w:rsidTr="00611C3D">
        <w:trPr>
          <w:jc w:val="center"/>
        </w:trPr>
        <w:tc>
          <w:tcPr>
            <w:tcW w:w="669" w:type="dxa"/>
            <w:shd w:val="clear" w:color="auto" w:fill="auto"/>
            <w:vAlign w:val="center"/>
          </w:tcPr>
          <w:p w:rsidR="00A67C6F" w:rsidRPr="00926144" w:rsidRDefault="00A67C6F" w:rsidP="00611C3D">
            <w:pPr>
              <w:jc w:val="center"/>
              <w:rPr>
                <w:rFonts w:ascii="Arial" w:hAnsi="Arial" w:cs="Arial"/>
                <w:color w:val="auto"/>
                <w:lang w:val="sr-Cyrl-CS"/>
              </w:rPr>
            </w:pPr>
            <w:r w:rsidRPr="00926144">
              <w:rPr>
                <w:rFonts w:ascii="Arial" w:hAnsi="Arial" w:cs="Arial"/>
                <w:color w:val="auto"/>
                <w:lang w:val="sr-Cyrl-CS"/>
              </w:rPr>
              <w:lastRenderedPageBreak/>
              <w:t>4.</w:t>
            </w:r>
          </w:p>
        </w:tc>
        <w:tc>
          <w:tcPr>
            <w:tcW w:w="4091" w:type="dxa"/>
            <w:shd w:val="clear" w:color="auto" w:fill="auto"/>
          </w:tcPr>
          <w:p w:rsidR="00A67C6F" w:rsidRPr="00926144" w:rsidRDefault="00A67C6F" w:rsidP="00611C3D">
            <w:pPr>
              <w:rPr>
                <w:rFonts w:ascii="Arial" w:hAnsi="Arial" w:cs="Arial"/>
                <w:i/>
                <w:iCs/>
                <w:color w:val="auto"/>
                <w:lang w:val="sr-Cyrl-CS"/>
              </w:rPr>
            </w:pPr>
            <w:r w:rsidRPr="00926144">
              <w:rPr>
                <w:rFonts w:ascii="Arial" w:hAnsi="Arial" w:cs="Arial"/>
                <w:color w:val="auto"/>
              </w:rPr>
              <w:t>Да је поштовао обавезе које произ</w:t>
            </w:r>
            <w:r w:rsidRPr="00926144">
              <w:rPr>
                <w:rFonts w:ascii="Arial" w:hAnsi="Arial" w:cs="Arial"/>
                <w:color w:val="auto"/>
                <w:lang w:val="sr-Cyrl-CS"/>
              </w:rPr>
              <w:t>и</w:t>
            </w:r>
            <w:r w:rsidRPr="00926144">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926144">
              <w:rPr>
                <w:rFonts w:ascii="Arial" w:hAnsi="Arial" w:cs="Arial"/>
                <w:i/>
                <w:iCs/>
                <w:color w:val="auto"/>
                <w:lang w:val="sr-Cyrl-CS"/>
              </w:rPr>
              <w:t>чл. 75. ст. 2. ЗЈН).</w:t>
            </w:r>
          </w:p>
        </w:tc>
        <w:tc>
          <w:tcPr>
            <w:tcW w:w="4482" w:type="dxa"/>
            <w:shd w:val="clear" w:color="auto" w:fill="auto"/>
          </w:tcPr>
          <w:p w:rsidR="00A67C6F" w:rsidRPr="00926144" w:rsidRDefault="00A67C6F" w:rsidP="00915E78">
            <w:pPr>
              <w:rPr>
                <w:rFonts w:ascii="Arial" w:hAnsi="Arial" w:cs="Arial"/>
                <w:lang w:val="sr-Cyrl-CS"/>
              </w:rPr>
            </w:pPr>
            <w:r w:rsidRPr="00926144">
              <w:rPr>
                <w:rFonts w:ascii="Arial" w:hAnsi="Arial" w:cs="Arial"/>
                <w:iCs/>
                <w:lang w:val="sr-Cyrl-CS"/>
              </w:rPr>
              <w:t xml:space="preserve">Потписан </w:t>
            </w:r>
            <w:r w:rsidRPr="00926144">
              <w:rPr>
                <w:rFonts w:ascii="Arial" w:hAnsi="Arial" w:cs="Arial"/>
                <w:iCs/>
              </w:rPr>
              <w:t>О</w:t>
            </w:r>
            <w:r w:rsidRPr="00926144">
              <w:rPr>
                <w:rFonts w:ascii="Arial" w:hAnsi="Arial" w:cs="Arial"/>
                <w:iCs/>
                <w:lang w:val="sr-Cyrl-CS"/>
              </w:rPr>
              <w:t xml:space="preserve">бразац </w:t>
            </w:r>
            <w:r w:rsidRPr="00926144">
              <w:rPr>
                <w:rFonts w:ascii="Arial" w:hAnsi="Arial" w:cs="Arial"/>
                <w:iCs/>
                <w:lang w:val="ru-RU"/>
              </w:rPr>
              <w:t>и</w:t>
            </w:r>
            <w:r w:rsidRPr="00926144">
              <w:rPr>
                <w:rFonts w:ascii="Arial" w:hAnsi="Arial" w:cs="Arial"/>
                <w:iCs/>
                <w:lang w:val="sr-Cyrl-CS"/>
              </w:rPr>
              <w:t xml:space="preserve">зјаве </w:t>
            </w:r>
            <w:r w:rsidRPr="00926144">
              <w:rPr>
                <w:rFonts w:ascii="Arial" w:hAnsi="Arial" w:cs="Arial"/>
                <w:iCs/>
                <w:color w:val="auto"/>
                <w:lang w:val="sr-Cyrl-CS"/>
              </w:rPr>
              <w:t>(</w:t>
            </w:r>
            <w:r w:rsidRPr="00926144">
              <w:rPr>
                <w:rFonts w:ascii="Arial" w:hAnsi="Arial" w:cs="Arial"/>
                <w:lang w:val="sr-Cyrl-CS"/>
              </w:rPr>
              <w:t xml:space="preserve">Образац изјаве, дат је у поглављу </w:t>
            </w:r>
            <w:r w:rsidR="00915E78">
              <w:rPr>
                <w:rFonts w:ascii="Arial" w:hAnsi="Arial" w:cs="Arial"/>
                <w:b/>
                <w:bCs/>
                <w:iCs/>
                <w:color w:val="auto"/>
              </w:rPr>
              <w:t>VII</w:t>
            </w:r>
            <w:r w:rsidRPr="00926144">
              <w:rPr>
                <w:rFonts w:ascii="Arial" w:hAnsi="Arial" w:cs="Arial"/>
                <w:b/>
                <w:bCs/>
                <w:iCs/>
                <w:color w:val="auto"/>
              </w:rPr>
              <w:t>, образац 5</w:t>
            </w:r>
            <w:r w:rsidRPr="00926144">
              <w:rPr>
                <w:rFonts w:ascii="Arial" w:hAnsi="Arial" w:cs="Arial"/>
                <w:iCs/>
                <w:color w:val="auto"/>
                <w:lang w:val="sr-Cyrl-CS"/>
              </w:rPr>
              <w:t>).</w:t>
            </w:r>
            <w:r w:rsidRPr="00926144">
              <w:rPr>
                <w:rFonts w:ascii="Arial" w:hAnsi="Arial" w:cs="Arial"/>
                <w:lang w:val="ru-RU"/>
              </w:rPr>
              <w:t xml:space="preserve">Изјава мора да буде потписана од стране овлашћеног лица понуђача. </w:t>
            </w:r>
            <w:r w:rsidRPr="00926144">
              <w:rPr>
                <w:rFonts w:ascii="Arial" w:hAnsi="Arial" w:cs="Arial"/>
                <w:b/>
                <w:bCs/>
                <w:iCs/>
                <w:color w:val="auto"/>
                <w:u w:val="single"/>
                <w:lang w:val="ru-RU"/>
              </w:rPr>
              <w:t>Уколико понуду подноси група понуђача</w:t>
            </w:r>
            <w:r w:rsidRPr="00926144">
              <w:rPr>
                <w:rFonts w:ascii="Arial" w:hAnsi="Arial" w:cs="Arial"/>
                <w:bCs/>
                <w:iCs/>
                <w:color w:val="auto"/>
                <w:lang w:val="ru-RU"/>
              </w:rPr>
              <w:t>, Изјава мора бити потписана од стране овлашћеног лица сваког по</w:t>
            </w:r>
            <w:r>
              <w:rPr>
                <w:rFonts w:ascii="Arial" w:hAnsi="Arial" w:cs="Arial"/>
                <w:bCs/>
                <w:iCs/>
                <w:color w:val="auto"/>
                <w:lang w:val="ru-RU"/>
              </w:rPr>
              <w:t>нуђача из групе понуђача</w:t>
            </w:r>
            <w:r w:rsidRPr="00926144">
              <w:rPr>
                <w:rFonts w:ascii="Arial" w:hAnsi="Arial" w:cs="Arial"/>
                <w:bCs/>
                <w:iCs/>
                <w:color w:val="auto"/>
                <w:lang w:val="ru-RU"/>
              </w:rPr>
              <w:t>.</w:t>
            </w:r>
          </w:p>
        </w:tc>
      </w:tr>
    </w:tbl>
    <w:p w:rsidR="00473089" w:rsidRPr="005A4844" w:rsidRDefault="00473089" w:rsidP="005A4844">
      <w:pPr>
        <w:jc w:val="both"/>
        <w:rPr>
          <w:rFonts w:ascii="Arial" w:hAnsi="Arial" w:cs="Arial"/>
          <w:b/>
          <w:bCs/>
          <w:i/>
          <w:iCs/>
        </w:rPr>
      </w:pPr>
    </w:p>
    <w:p w:rsidR="00473089" w:rsidRPr="00B9246B" w:rsidRDefault="00473089" w:rsidP="00473089">
      <w:pPr>
        <w:pStyle w:val="ListParagraph"/>
        <w:tabs>
          <w:tab w:val="left" w:pos="680"/>
        </w:tabs>
        <w:ind w:left="0"/>
        <w:jc w:val="center"/>
        <w:rPr>
          <w:rFonts w:ascii="Arial" w:eastAsia="TimesNewRomanPSMT" w:hAnsi="Arial" w:cs="Arial"/>
          <w:bCs/>
          <w:color w:val="auto"/>
          <w:lang w:val="sr-Cyrl-CS"/>
        </w:rPr>
      </w:pPr>
      <w:r w:rsidRPr="00213FC2">
        <w:rPr>
          <w:rFonts w:ascii="Arial" w:eastAsia="TimesNewRomanPSMT" w:hAnsi="Arial" w:cs="Arial"/>
          <w:bCs/>
          <w:color w:val="auto"/>
          <w:lang w:val="sr-Cyrl-CS"/>
        </w:rPr>
        <w:t>ДОДАТНИ УСЛОВИ</w:t>
      </w:r>
    </w:p>
    <w:p w:rsidR="00473089" w:rsidRPr="00B9246B" w:rsidRDefault="00473089" w:rsidP="00473089">
      <w:pPr>
        <w:pStyle w:val="ListParagraph"/>
        <w:tabs>
          <w:tab w:val="left" w:pos="680"/>
        </w:tabs>
        <w:ind w:left="0"/>
        <w:jc w:val="center"/>
        <w:rPr>
          <w:rFonts w:ascii="Arial" w:eastAsia="TimesNewRomanPSMT" w:hAnsi="Arial" w:cs="Arial"/>
          <w:b/>
          <w:bCs/>
          <w:color w:val="auto"/>
          <w:lang w:val="sr-Cyrl-CS"/>
        </w:rPr>
      </w:pPr>
    </w:p>
    <w:p w:rsidR="00473089" w:rsidRPr="00B9246B" w:rsidRDefault="00473089" w:rsidP="00473089">
      <w:pPr>
        <w:pStyle w:val="ListParagraph"/>
        <w:tabs>
          <w:tab w:val="left" w:pos="680"/>
        </w:tabs>
        <w:ind w:left="0"/>
        <w:jc w:val="both"/>
        <w:rPr>
          <w:rFonts w:ascii="Arial" w:eastAsia="TimesNewRomanPS-BoldMT" w:hAnsi="Arial" w:cs="Arial"/>
          <w:b/>
          <w:bCs/>
          <w:color w:val="auto"/>
          <w:lang w:val="sr-Cyrl-CS"/>
        </w:rPr>
      </w:pPr>
      <w:r w:rsidRPr="00B9246B">
        <w:rPr>
          <w:rFonts w:ascii="Arial" w:hAnsi="Arial" w:cs="Arial"/>
          <w:bCs/>
          <w:iCs/>
          <w:color w:val="auto"/>
        </w:rPr>
        <w:t xml:space="preserve">Понуђач који </w:t>
      </w:r>
      <w:r w:rsidRPr="00B9246B">
        <w:rPr>
          <w:rFonts w:ascii="Arial" w:hAnsi="Arial" w:cs="Arial"/>
          <w:iCs/>
          <w:color w:val="auto"/>
        </w:rPr>
        <w:t xml:space="preserve">учествује у поступку предметне јавне набавке мора испунити </w:t>
      </w:r>
      <w:r w:rsidRPr="00B9246B">
        <w:rPr>
          <w:rFonts w:ascii="Arial" w:hAnsi="Arial" w:cs="Arial"/>
          <w:b/>
          <w:iCs/>
          <w:color w:val="auto"/>
        </w:rPr>
        <w:t>додатне услове</w:t>
      </w:r>
      <w:r w:rsidRPr="00B9246B">
        <w:rPr>
          <w:rFonts w:ascii="Arial" w:hAnsi="Arial" w:cs="Arial"/>
          <w:iCs/>
          <w:color w:val="auto"/>
        </w:rPr>
        <w:t xml:space="preserve"> за учешће у поступку јавне набавке, дефинисане овом конкурсном документацијом,</w:t>
      </w:r>
      <w:r w:rsidRPr="00B9246B">
        <w:rPr>
          <w:rFonts w:ascii="Arial" w:eastAsia="TimesNewRomanPS-BoldMT" w:hAnsi="Arial" w:cs="Arial"/>
          <w:b/>
          <w:bCs/>
          <w:color w:val="auto"/>
          <w:lang w:val="sr-Cyrl-CS"/>
        </w:rPr>
        <w:t xml:space="preserve"> </w:t>
      </w:r>
      <w:r w:rsidRPr="00B9246B">
        <w:rPr>
          <w:rFonts w:ascii="Arial" w:hAnsi="Arial" w:cs="Arial"/>
          <w:iCs/>
          <w:color w:val="auto"/>
          <w:lang w:val="sr-Cyrl-CS"/>
        </w:rPr>
        <w:t>а и</w:t>
      </w:r>
      <w:r w:rsidRPr="00B9246B">
        <w:rPr>
          <w:rFonts w:ascii="Arial" w:eastAsia="TimesNewRomanPS-BoldMT" w:hAnsi="Arial" w:cs="Arial"/>
          <w:bCs/>
          <w:color w:val="auto"/>
          <w:lang w:val="sr-Cyrl-CS"/>
        </w:rPr>
        <w:t xml:space="preserve">спуњеност </w:t>
      </w:r>
      <w:r w:rsidRPr="00B9246B">
        <w:rPr>
          <w:rFonts w:ascii="Arial" w:eastAsia="TimesNewRomanPS-BoldMT" w:hAnsi="Arial" w:cs="Arial"/>
          <w:b/>
          <w:bCs/>
          <w:color w:val="auto"/>
          <w:lang w:val="sr-Cyrl-CS"/>
        </w:rPr>
        <w:t xml:space="preserve">додатних услова </w:t>
      </w:r>
      <w:r w:rsidRPr="00B9246B">
        <w:rPr>
          <w:rFonts w:ascii="Arial" w:eastAsia="TimesNewRomanPS-BoldMT" w:hAnsi="Arial" w:cs="Arial"/>
          <w:bCs/>
          <w:color w:val="auto"/>
          <w:lang w:val="sr-Cyrl-CS"/>
        </w:rPr>
        <w:t xml:space="preserve">понуђач доказује </w:t>
      </w:r>
      <w:r w:rsidRPr="00B9246B">
        <w:rPr>
          <w:rFonts w:ascii="Arial" w:hAnsi="Arial" w:cs="Arial"/>
          <w:lang w:val="sr-Cyrl-CS"/>
        </w:rPr>
        <w:t xml:space="preserve">на начин дефинисан у наредној табели, </w:t>
      </w:r>
      <w:r w:rsidRPr="00B9246B">
        <w:rPr>
          <w:rFonts w:ascii="Arial" w:hAnsi="Arial" w:cs="Arial"/>
          <w:b/>
          <w:lang w:val="sr-Cyrl-CS"/>
        </w:rPr>
        <w:t>и то</w:t>
      </w:r>
      <w:r w:rsidRPr="00B9246B">
        <w:rPr>
          <w:rFonts w:ascii="Arial" w:eastAsia="TimesNewRomanPS-BoldMT" w:hAnsi="Arial" w:cs="Arial"/>
          <w:b/>
          <w:bCs/>
          <w:color w:val="auto"/>
          <w:lang w:val="sr-Cyrl-CS"/>
        </w:rPr>
        <w:t>:</w:t>
      </w:r>
    </w:p>
    <w:p w:rsidR="00473089" w:rsidRDefault="00473089" w:rsidP="00473089">
      <w:pPr>
        <w:pStyle w:val="ListParagraph"/>
        <w:jc w:val="both"/>
        <w:rPr>
          <w:rFonts w:ascii="Arial" w:hAnsi="Arial" w:cs="Arial"/>
          <w:b/>
          <w:bCs/>
          <w:i/>
          <w:iCs/>
          <w:lang w:val="ru-RU"/>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4367"/>
        <w:gridCol w:w="4347"/>
      </w:tblGrid>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Р.бр.</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ДОДАТНИ УСЛОВИ</w:t>
            </w:r>
          </w:p>
        </w:tc>
        <w:tc>
          <w:tcPr>
            <w:tcW w:w="434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НАЧИН ДОКАЗИВАЊА</w:t>
            </w:r>
          </w:p>
        </w:tc>
      </w:tr>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1.</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ТЕХНИЧКИ КАПАЦИТЕТ</w:t>
            </w:r>
          </w:p>
        </w:tc>
        <w:tc>
          <w:tcPr>
            <w:tcW w:w="4347" w:type="dxa"/>
            <w:vMerge w:val="restart"/>
            <w:shd w:val="clear" w:color="auto" w:fill="FFFFFF"/>
          </w:tcPr>
          <w:p w:rsidR="00473089" w:rsidRPr="00C51C92" w:rsidRDefault="00473089" w:rsidP="00DF6300">
            <w:pPr>
              <w:pStyle w:val="ListParagraph"/>
              <w:numPr>
                <w:ilvl w:val="0"/>
                <w:numId w:val="16"/>
              </w:numPr>
              <w:ind w:left="189" w:hanging="180"/>
              <w:rPr>
                <w:rFonts w:ascii="Arial" w:hAnsi="Arial" w:cs="Arial"/>
                <w:b/>
                <w:i/>
                <w:iCs/>
              </w:rPr>
            </w:pPr>
            <w:r w:rsidRPr="00C51C92">
              <w:rPr>
                <w:rFonts w:ascii="Arial" w:hAnsi="Arial" w:cs="Arial"/>
                <w:lang w:val="ru-RU"/>
              </w:rPr>
              <w:t xml:space="preserve">Изјава </w:t>
            </w:r>
            <w:r w:rsidRPr="00C51C92">
              <w:rPr>
                <w:rFonts w:ascii="Arial" w:hAnsi="Arial" w:cs="Arial"/>
                <w:lang w:val="sr-Cyrl-CS"/>
              </w:rPr>
              <w:t xml:space="preserve">понуђача </w:t>
            </w:r>
            <w:r w:rsidRPr="00C51C92">
              <w:rPr>
                <w:rFonts w:ascii="Arial" w:hAnsi="Arial" w:cs="Arial"/>
                <w:lang w:val="ru-RU"/>
              </w:rPr>
              <w:t>о</w:t>
            </w:r>
            <w:r w:rsidRPr="00C51C92">
              <w:rPr>
                <w:rFonts w:ascii="Arial" w:hAnsi="Arial" w:cs="Arial"/>
                <w:lang w:val="sr-Cyrl-CS"/>
              </w:rPr>
              <w:t xml:space="preserve"> техничком капацитету</w:t>
            </w:r>
            <w:r w:rsidRPr="00C51C92">
              <w:rPr>
                <w:rFonts w:ascii="Arial" w:hAnsi="Arial" w:cs="Arial"/>
                <w:lang w:val="ru-RU"/>
              </w:rPr>
              <w:t xml:space="preserve"> </w:t>
            </w:r>
            <w:r w:rsidRPr="00C51C92">
              <w:rPr>
                <w:rFonts w:ascii="Arial" w:hAnsi="Arial" w:cs="Arial"/>
                <w:b/>
                <w:i/>
                <w:iCs/>
                <w:lang w:val="sr-Cyrl-CS"/>
              </w:rPr>
              <w:t>(</w:t>
            </w:r>
            <w:r w:rsidRPr="00C51C92">
              <w:rPr>
                <w:rFonts w:ascii="Arial" w:hAnsi="Arial" w:cs="Arial"/>
                <w:b/>
                <w:i/>
                <w:lang w:val="sr-Cyrl-CS"/>
              </w:rPr>
              <w:t xml:space="preserve">Образац изјаве, дат је у поглављу </w:t>
            </w:r>
            <w:r w:rsidR="00915E78">
              <w:rPr>
                <w:rFonts w:ascii="Arial" w:hAnsi="Arial" w:cs="Arial"/>
                <w:b/>
                <w:bCs/>
                <w:i/>
                <w:iCs/>
              </w:rPr>
              <w:t>VIII</w:t>
            </w:r>
            <w:r w:rsidRPr="00C51C92">
              <w:rPr>
                <w:rFonts w:ascii="Arial" w:hAnsi="Arial" w:cs="Arial"/>
                <w:b/>
                <w:bCs/>
                <w:i/>
                <w:iCs/>
              </w:rPr>
              <w:t>-</w:t>
            </w:r>
            <w:r w:rsidR="00A668B5">
              <w:rPr>
                <w:rFonts w:ascii="Arial" w:hAnsi="Arial" w:cs="Arial"/>
                <w:b/>
                <w:bCs/>
                <w:i/>
                <w:iCs/>
                <w:lang w:val="sr-Cyrl-RS"/>
              </w:rPr>
              <w:t>8</w:t>
            </w:r>
            <w:r w:rsidRPr="00C51C92">
              <w:rPr>
                <w:rFonts w:ascii="Arial" w:hAnsi="Arial" w:cs="Arial"/>
                <w:b/>
                <w:i/>
                <w:iCs/>
                <w:lang w:val="sr-Cyrl-CS"/>
              </w:rPr>
              <w:t>),</w:t>
            </w:r>
          </w:p>
          <w:p w:rsidR="00473089" w:rsidRPr="009D04C1" w:rsidRDefault="00473089" w:rsidP="00DF6300">
            <w:pPr>
              <w:pStyle w:val="ListParagraph"/>
              <w:numPr>
                <w:ilvl w:val="0"/>
                <w:numId w:val="16"/>
              </w:numPr>
              <w:ind w:left="189" w:hanging="180"/>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sidR="00A67C6F">
              <w:rPr>
                <w:rFonts w:ascii="Arial" w:eastAsia="Times New Roman" w:hAnsi="Arial" w:cs="Arial"/>
                <w:color w:val="auto"/>
                <w:kern w:val="0"/>
                <w:lang w:eastAsia="en-US"/>
              </w:rPr>
              <w:t>9</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473089" w:rsidRPr="009D04C1" w:rsidRDefault="00473089" w:rsidP="00DF6300">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w:t>
            </w:r>
            <w:r w:rsidR="00D91C17">
              <w:rPr>
                <w:rFonts w:ascii="Arial" w:eastAsia="Times New Roman" w:hAnsi="Arial" w:cs="Arial"/>
                <w:color w:val="auto"/>
                <w:kern w:val="0"/>
                <w:lang w:val="ru-RU" w:eastAsia="en-US"/>
              </w:rPr>
              <w:t>а средства набављена од 1.1.20</w:t>
            </w:r>
            <w:r w:rsidR="00A67C6F">
              <w:rPr>
                <w:rFonts w:ascii="Arial" w:eastAsia="Times New Roman" w:hAnsi="Arial" w:cs="Arial"/>
                <w:color w:val="auto"/>
                <w:kern w:val="0"/>
                <w:lang w:val="ru-RU" w:eastAsia="en-US"/>
              </w:rPr>
              <w:t>20</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473089" w:rsidRPr="009D04C1" w:rsidRDefault="00473089" w:rsidP="00DF6300">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закупу са пописном листом закуподавца на којој ће маркером бити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Pr="009D04C1">
              <w:rPr>
                <w:rFonts w:ascii="Arial" w:eastAsia="Times New Roman" w:hAnsi="Arial" w:cs="Arial"/>
                <w:b/>
                <w:bCs/>
                <w:color w:val="auto"/>
                <w:kern w:val="0"/>
                <w:lang w:val="ru-RU" w:eastAsia="en-US"/>
              </w:rPr>
              <w:t>.</w:t>
            </w:r>
          </w:p>
          <w:p w:rsidR="00473089" w:rsidRPr="009D04C1" w:rsidRDefault="00473089" w:rsidP="00DF6300">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саобраћајну дозволу, копију полисе обавезног осигурања возила,</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важећих на дан отварања понуда. </w:t>
            </w:r>
            <w:r w:rsidRPr="008642C3">
              <w:rPr>
                <w:rFonts w:ascii="Arial" w:eastAsia="Times New Roman" w:hAnsi="Arial" w:cs="Arial"/>
                <w:b/>
                <w:color w:val="auto"/>
                <w:kern w:val="0"/>
                <w:lang w:val="ru-RU" w:eastAsia="en-US"/>
              </w:rPr>
              <w:t xml:space="preserve">На фотокопији </w:t>
            </w:r>
            <w:r w:rsidRPr="008642C3">
              <w:rPr>
                <w:rFonts w:ascii="Arial" w:eastAsia="Times New Roman" w:hAnsi="Arial" w:cs="Arial"/>
                <w:b/>
                <w:color w:val="auto"/>
                <w:kern w:val="0"/>
                <w:lang w:val="ru-RU" w:eastAsia="en-US"/>
              </w:rPr>
              <w:lastRenderedPageBreak/>
              <w:t>саобраћајне дозволе</w:t>
            </w:r>
            <w:r w:rsidRPr="008642C3">
              <w:rPr>
                <w:rFonts w:ascii="Arial" w:eastAsia="Times New Roman" w:hAnsi="Arial" w:cs="Arial"/>
                <w:b/>
                <w:color w:val="auto"/>
                <w:kern w:val="0"/>
                <w:lang w:val="sr-Cyrl-CS" w:eastAsia="en-US"/>
              </w:rPr>
              <w:t xml:space="preserve"> </w:t>
            </w:r>
            <w:r w:rsidRPr="008642C3">
              <w:rPr>
                <w:rFonts w:ascii="Arial" w:eastAsia="Times New Roman" w:hAnsi="Arial" w:cs="Arial"/>
                <w:b/>
                <w:color w:val="auto"/>
                <w:kern w:val="0"/>
                <w:lang w:val="ru-RU" w:eastAsia="en-US"/>
              </w:rPr>
              <w:t>уписати везу са доказом о располагању</w:t>
            </w:r>
            <w:r w:rsidRPr="009D04C1">
              <w:rPr>
                <w:rFonts w:ascii="Arial" w:eastAsia="Times New Roman" w:hAnsi="Arial" w:cs="Arial"/>
                <w:color w:val="auto"/>
                <w:kern w:val="0"/>
                <w:lang w:val="ru-RU" w:eastAsia="en-US"/>
              </w:rPr>
              <w:t>.</w:t>
            </w:r>
          </w:p>
          <w:p w:rsidR="00473089" w:rsidRPr="00925583" w:rsidRDefault="00473089" w:rsidP="00DF6300">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eastAsia="en-US"/>
              </w:rPr>
            </w:pPr>
            <w:r w:rsidRPr="009D04C1">
              <w:rPr>
                <w:rFonts w:ascii="Arial" w:eastAsia="Times New Roman" w:hAnsi="Arial" w:cs="Arial"/>
                <w:color w:val="auto"/>
                <w:kern w:val="0"/>
                <w:lang w:val="ru-RU" w:eastAsia="en-US"/>
              </w:rPr>
              <w:t xml:space="preserve">За радне машине </w:t>
            </w:r>
            <w:r w:rsidR="00F96924">
              <w:rPr>
                <w:rFonts w:ascii="Arial" w:eastAsia="Times New Roman" w:hAnsi="Arial" w:cs="Arial"/>
                <w:color w:val="auto"/>
                <w:kern w:val="0"/>
                <w:lang w:val="ru-RU" w:eastAsia="en-US"/>
              </w:rPr>
              <w:t>које подлежу регистрацији</w:t>
            </w:r>
            <w:r w:rsidR="00F96924" w:rsidRPr="009D04C1">
              <w:rPr>
                <w:rFonts w:ascii="Arial" w:eastAsia="Times New Roman" w:hAnsi="Arial" w:cs="Arial"/>
                <w:color w:val="auto"/>
                <w:kern w:val="0"/>
                <w:lang w:val="ru-RU" w:eastAsia="en-US"/>
              </w:rPr>
              <w:t xml:space="preserve"> </w:t>
            </w:r>
            <w:r w:rsidRPr="009D04C1">
              <w:rPr>
                <w:rFonts w:ascii="Arial" w:eastAsia="Times New Roman" w:hAnsi="Arial" w:cs="Arial"/>
                <w:color w:val="auto"/>
                <w:kern w:val="0"/>
                <w:lang w:val="ru-RU" w:eastAsia="en-US"/>
              </w:rPr>
              <w:t>доставити фотокопију саобраћајне дозволе и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саобраћајну дозволу, важећу на дан отварања понуда. </w:t>
            </w:r>
            <w:r w:rsidRPr="008642C3">
              <w:rPr>
                <w:rFonts w:ascii="Arial" w:eastAsia="Times New Roman" w:hAnsi="Arial" w:cs="Arial"/>
                <w:b/>
                <w:color w:val="auto"/>
                <w:kern w:val="0"/>
                <w:lang w:val="ru-RU" w:eastAsia="en-US"/>
              </w:rPr>
              <w:t>На фотокопији</w:t>
            </w:r>
            <w:r w:rsidRPr="008642C3">
              <w:rPr>
                <w:rFonts w:ascii="Arial" w:eastAsia="Times New Roman" w:hAnsi="Arial" w:cs="Arial"/>
                <w:b/>
                <w:color w:val="auto"/>
                <w:kern w:val="0"/>
                <w:lang w:val="sr-Cyrl-CS" w:eastAsia="en-US"/>
              </w:rPr>
              <w:t xml:space="preserve"> </w:t>
            </w:r>
            <w:r w:rsidRPr="008642C3">
              <w:rPr>
                <w:rFonts w:ascii="Arial" w:eastAsia="Times New Roman" w:hAnsi="Arial" w:cs="Arial"/>
                <w:b/>
                <w:color w:val="auto"/>
                <w:kern w:val="0"/>
                <w:lang w:val="ru-RU" w:eastAsia="en-US"/>
              </w:rPr>
              <w:t>саобраћајне дозволе уписати везу са доказом о располагању</w:t>
            </w:r>
            <w:r w:rsidRPr="009D04C1">
              <w:rPr>
                <w:rFonts w:ascii="Arial" w:eastAsia="Times New Roman" w:hAnsi="Arial" w:cs="Arial"/>
                <w:color w:val="auto"/>
                <w:kern w:val="0"/>
                <w:lang w:val="ru-RU" w:eastAsia="en-US"/>
              </w:rPr>
              <w:t xml:space="preserve">. </w:t>
            </w:r>
          </w:p>
          <w:p w:rsidR="00925583" w:rsidRPr="00C51C92" w:rsidRDefault="00925583" w:rsidP="007F4246">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eastAsia="en-US"/>
              </w:rPr>
            </w:pPr>
            <w:r>
              <w:rPr>
                <w:rFonts w:ascii="Arial" w:eastAsia="Times New Roman" w:hAnsi="Arial" w:cs="Arial"/>
                <w:color w:val="auto"/>
                <w:kern w:val="0"/>
                <w:lang w:val="ru-RU" w:eastAsia="en-US"/>
              </w:rPr>
              <w:t xml:space="preserve">За радне машине које не </w:t>
            </w:r>
            <w:r w:rsidR="008642C3">
              <w:rPr>
                <w:rFonts w:ascii="Arial" w:eastAsia="Times New Roman" w:hAnsi="Arial" w:cs="Arial"/>
                <w:color w:val="auto"/>
                <w:kern w:val="0"/>
                <w:lang w:val="ru-RU" w:eastAsia="en-US"/>
              </w:rPr>
              <w:t xml:space="preserve">подлежу регистрацији, доставити стручни налаз </w:t>
            </w:r>
            <w:r w:rsidR="007F4246">
              <w:rPr>
                <w:rFonts w:ascii="Arial" w:eastAsia="Times New Roman" w:hAnsi="Arial" w:cs="Arial"/>
                <w:color w:val="auto"/>
                <w:kern w:val="0"/>
                <w:lang w:val="ru-RU" w:eastAsia="en-US"/>
              </w:rPr>
              <w:t xml:space="preserve">о исправности машине од стране овлашћене институције. </w:t>
            </w:r>
            <w:r w:rsidR="008642C3">
              <w:rPr>
                <w:rFonts w:ascii="Arial" w:eastAsia="Times New Roman" w:hAnsi="Arial" w:cs="Arial"/>
                <w:color w:val="auto"/>
                <w:kern w:val="0"/>
                <w:lang w:val="ru-RU" w:eastAsia="en-US"/>
              </w:rPr>
              <w:t xml:space="preserve"> </w:t>
            </w:r>
            <w:r w:rsidR="008642C3" w:rsidRPr="008642C3">
              <w:rPr>
                <w:rFonts w:ascii="Arial" w:eastAsia="Times New Roman" w:hAnsi="Arial" w:cs="Arial"/>
                <w:b/>
                <w:color w:val="auto"/>
                <w:kern w:val="0"/>
                <w:lang w:val="ru-RU" w:eastAsia="en-US"/>
              </w:rPr>
              <w:t>На налазу</w:t>
            </w:r>
            <w:r w:rsidR="008642C3">
              <w:rPr>
                <w:rFonts w:ascii="Arial" w:eastAsia="Times New Roman" w:hAnsi="Arial" w:cs="Arial"/>
                <w:color w:val="auto"/>
                <w:kern w:val="0"/>
                <w:lang w:val="ru-RU" w:eastAsia="en-US"/>
              </w:rPr>
              <w:t xml:space="preserve"> </w:t>
            </w:r>
            <w:r w:rsidR="008642C3" w:rsidRPr="008642C3">
              <w:rPr>
                <w:rFonts w:ascii="Arial" w:eastAsia="Times New Roman" w:hAnsi="Arial" w:cs="Arial"/>
                <w:b/>
                <w:color w:val="auto"/>
                <w:kern w:val="0"/>
                <w:lang w:val="ru-RU" w:eastAsia="en-US"/>
              </w:rPr>
              <w:t>уписати везу са доказом о располагању</w:t>
            </w:r>
            <w:r w:rsidR="008642C3">
              <w:rPr>
                <w:rFonts w:ascii="Arial" w:eastAsia="Times New Roman" w:hAnsi="Arial" w:cs="Arial"/>
                <w:b/>
                <w:color w:val="auto"/>
                <w:kern w:val="0"/>
                <w:lang w:val="ru-RU" w:eastAsia="en-US"/>
              </w:rPr>
              <w:t>.</w:t>
            </w:r>
          </w:p>
        </w:tc>
      </w:tr>
      <w:tr w:rsidR="00473089" w:rsidRPr="00B9246B" w:rsidTr="00473089">
        <w:trPr>
          <w:trHeight w:val="567"/>
        </w:trPr>
        <w:tc>
          <w:tcPr>
            <w:tcW w:w="736" w:type="dxa"/>
            <w:shd w:val="clear" w:color="auto" w:fill="auto"/>
            <w:vAlign w:val="bottom"/>
          </w:tcPr>
          <w:p w:rsidR="00473089" w:rsidRPr="00B9246B" w:rsidRDefault="00473089" w:rsidP="00473089">
            <w:pPr>
              <w:rPr>
                <w:rFonts w:ascii="Arial" w:hAnsi="Arial" w:cs="Arial"/>
                <w:color w:val="auto"/>
              </w:rPr>
            </w:pPr>
          </w:p>
        </w:tc>
        <w:tc>
          <w:tcPr>
            <w:tcW w:w="4367" w:type="dxa"/>
            <w:tcBorders>
              <w:bottom w:val="single" w:sz="4" w:space="0" w:color="auto"/>
            </w:tcBorders>
            <w:shd w:val="clear" w:color="auto" w:fill="auto"/>
          </w:tcPr>
          <w:p w:rsidR="00473089" w:rsidRPr="002E14DB" w:rsidRDefault="00213FC2" w:rsidP="00DF6300">
            <w:pPr>
              <w:pStyle w:val="ListParagraph"/>
              <w:numPr>
                <w:ilvl w:val="0"/>
                <w:numId w:val="3"/>
              </w:numPr>
              <w:ind w:left="416"/>
              <w:rPr>
                <w:rFonts w:ascii="Arial" w:hAnsi="Arial" w:cs="Arial"/>
                <w:iCs/>
              </w:rPr>
            </w:pPr>
            <w:r>
              <w:rPr>
                <w:rFonts w:ascii="Arial" w:hAnsi="Arial" w:cs="Arial"/>
                <w:iCs/>
                <w:lang w:val="sr-Cyrl-CS"/>
              </w:rPr>
              <w:t>Грејдер – 1</w:t>
            </w:r>
            <w:r w:rsidR="00473089">
              <w:rPr>
                <w:rFonts w:ascii="Arial" w:hAnsi="Arial" w:cs="Arial"/>
                <w:iCs/>
                <w:lang w:val="sr-Cyrl-CS"/>
              </w:rPr>
              <w:t xml:space="preserve"> 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iCs/>
                <w:lang w:val="sr-Cyrl-CS"/>
              </w:rPr>
              <w:t>Булдозер – 1 ком</w:t>
            </w:r>
          </w:p>
          <w:p w:rsidR="00473089" w:rsidRPr="00213FC2" w:rsidRDefault="00473089" w:rsidP="00DF6300">
            <w:pPr>
              <w:pStyle w:val="ListParagraph"/>
              <w:numPr>
                <w:ilvl w:val="0"/>
                <w:numId w:val="3"/>
              </w:numPr>
              <w:ind w:left="416"/>
              <w:rPr>
                <w:rFonts w:ascii="Arial" w:hAnsi="Arial" w:cs="Arial"/>
                <w:iCs/>
              </w:rPr>
            </w:pPr>
            <w:r w:rsidRPr="00213FC2">
              <w:rPr>
                <w:rFonts w:ascii="Arial" w:hAnsi="Arial" w:cs="Arial"/>
                <w:iCs/>
                <w:lang w:val="sr-Cyrl-CS"/>
              </w:rPr>
              <w:t xml:space="preserve">Комбинована машина – </w:t>
            </w:r>
            <w:r w:rsidR="00213FC2" w:rsidRPr="00213FC2">
              <w:rPr>
                <w:rFonts w:ascii="Arial" w:hAnsi="Arial" w:cs="Arial"/>
                <w:iCs/>
                <w:lang w:val="sr-Cyrl-CS"/>
              </w:rPr>
              <w:t>1</w:t>
            </w:r>
            <w:r w:rsidRPr="00213FC2">
              <w:rPr>
                <w:rFonts w:ascii="Arial" w:hAnsi="Arial" w:cs="Arial"/>
                <w:iCs/>
                <w:lang w:val="sr-Cyrl-CS"/>
              </w:rPr>
              <w:t xml:space="preserve"> ком</w:t>
            </w:r>
          </w:p>
          <w:p w:rsidR="00473089" w:rsidRPr="00213FC2" w:rsidRDefault="00473089" w:rsidP="00DF6300">
            <w:pPr>
              <w:pStyle w:val="ListParagraph"/>
              <w:numPr>
                <w:ilvl w:val="0"/>
                <w:numId w:val="3"/>
              </w:numPr>
              <w:ind w:left="416"/>
              <w:rPr>
                <w:rFonts w:ascii="Arial" w:hAnsi="Arial" w:cs="Arial"/>
                <w:iCs/>
              </w:rPr>
            </w:pPr>
            <w:r w:rsidRPr="00213FC2">
              <w:rPr>
                <w:rFonts w:ascii="Arial" w:hAnsi="Arial" w:cs="Arial"/>
                <w:lang w:val="sr-Cyrl-CS"/>
              </w:rPr>
              <w:t>Тандем вибрациони</w:t>
            </w:r>
            <w:r w:rsidRPr="00213FC2">
              <w:rPr>
                <w:rFonts w:ascii="Arial" w:hAnsi="Arial" w:cs="Arial"/>
                <w:lang w:val="ru-RU"/>
              </w:rPr>
              <w:t xml:space="preserve"> ваљак  за асфалт мин 8 тона - </w:t>
            </w:r>
            <w:r w:rsidR="00213FC2" w:rsidRPr="00213FC2">
              <w:rPr>
                <w:rFonts w:ascii="Arial" w:hAnsi="Arial" w:cs="Arial"/>
                <w:lang w:val="ru-RU"/>
              </w:rPr>
              <w:t>1</w:t>
            </w:r>
            <w:r w:rsidRPr="00213FC2">
              <w:rPr>
                <w:rFonts w:ascii="Arial" w:hAnsi="Arial" w:cs="Arial"/>
                <w:lang w:val="ru-RU"/>
              </w:rPr>
              <w:t xml:space="preserve"> ком</w:t>
            </w:r>
          </w:p>
          <w:p w:rsidR="00473089" w:rsidRPr="00213FC2" w:rsidRDefault="00473089" w:rsidP="00DF6300">
            <w:pPr>
              <w:pStyle w:val="ListParagraph"/>
              <w:numPr>
                <w:ilvl w:val="0"/>
                <w:numId w:val="3"/>
              </w:numPr>
              <w:ind w:left="416"/>
              <w:rPr>
                <w:rFonts w:ascii="Arial" w:hAnsi="Arial" w:cs="Arial"/>
                <w:iCs/>
              </w:rPr>
            </w:pPr>
            <w:r w:rsidRPr="00213FC2">
              <w:rPr>
                <w:rFonts w:ascii="Arial" w:hAnsi="Arial" w:cs="Arial"/>
                <w:lang w:val="sr-Cyrl-CS"/>
              </w:rPr>
              <w:t>Тандем вибрациони</w:t>
            </w:r>
            <w:r w:rsidRPr="00213FC2">
              <w:rPr>
                <w:rFonts w:ascii="Arial" w:hAnsi="Arial" w:cs="Arial"/>
                <w:lang w:val="ru-RU"/>
              </w:rPr>
              <w:t xml:space="preserve"> ваљак  за асфалт мин 1,5 тона -1 ком</w:t>
            </w:r>
          </w:p>
          <w:p w:rsidR="00473089" w:rsidRPr="00213FC2" w:rsidRDefault="00473089" w:rsidP="00DF6300">
            <w:pPr>
              <w:pStyle w:val="ListParagraph"/>
              <w:numPr>
                <w:ilvl w:val="0"/>
                <w:numId w:val="3"/>
              </w:numPr>
              <w:ind w:left="416"/>
              <w:rPr>
                <w:rFonts w:ascii="Arial" w:hAnsi="Arial" w:cs="Arial"/>
                <w:iCs/>
              </w:rPr>
            </w:pPr>
            <w:r w:rsidRPr="00213FC2">
              <w:rPr>
                <w:rFonts w:ascii="Arial" w:hAnsi="Arial" w:cs="Arial"/>
                <w:lang w:val="sr-Cyrl-CS"/>
              </w:rPr>
              <w:t>В</w:t>
            </w:r>
            <w:r w:rsidRPr="00213FC2">
              <w:rPr>
                <w:rFonts w:ascii="Arial" w:hAnsi="Arial" w:cs="Arial"/>
                <w:lang w:val="ru-RU"/>
              </w:rPr>
              <w:t>аљак  на пнеуматицима– 1 ком</w:t>
            </w:r>
          </w:p>
          <w:p w:rsidR="00473089" w:rsidRPr="00213FC2" w:rsidRDefault="00473089" w:rsidP="00DF6300">
            <w:pPr>
              <w:pStyle w:val="ListParagraph"/>
              <w:numPr>
                <w:ilvl w:val="0"/>
                <w:numId w:val="3"/>
              </w:numPr>
              <w:ind w:left="416"/>
              <w:rPr>
                <w:rFonts w:ascii="Arial" w:hAnsi="Arial" w:cs="Arial"/>
                <w:iCs/>
              </w:rPr>
            </w:pPr>
            <w:r w:rsidRPr="00213FC2">
              <w:rPr>
                <w:rFonts w:ascii="Arial" w:hAnsi="Arial" w:cs="Arial"/>
                <w:lang w:val="ru-RU"/>
              </w:rPr>
              <w:t>Глодалица за асфалт - 1 ком</w:t>
            </w:r>
          </w:p>
          <w:p w:rsidR="00473089" w:rsidRPr="00213FC2" w:rsidRDefault="00473089" w:rsidP="00DF6300">
            <w:pPr>
              <w:pStyle w:val="ListParagraph"/>
              <w:numPr>
                <w:ilvl w:val="0"/>
                <w:numId w:val="3"/>
              </w:numPr>
              <w:ind w:left="416"/>
              <w:rPr>
                <w:rFonts w:ascii="Arial" w:hAnsi="Arial" w:cs="Arial"/>
                <w:iCs/>
              </w:rPr>
            </w:pPr>
            <w:r w:rsidRPr="00213FC2">
              <w:rPr>
                <w:rFonts w:ascii="Arial" w:hAnsi="Arial" w:cs="Arial"/>
                <w:lang w:val="ru-RU"/>
              </w:rPr>
              <w:t>Ровокопач</w:t>
            </w:r>
            <w:r w:rsidRPr="00213FC2">
              <w:rPr>
                <w:rFonts w:ascii="Arial" w:hAnsi="Arial" w:cs="Arial"/>
              </w:rPr>
              <w:t xml:space="preserve"> - 1</w:t>
            </w:r>
            <w:r w:rsidRPr="00213FC2">
              <w:rPr>
                <w:rFonts w:ascii="Arial" w:hAnsi="Arial" w:cs="Arial"/>
                <w:lang w:val="ru-RU"/>
              </w:rPr>
              <w:t xml:space="preserve"> ко</w:t>
            </w:r>
            <w:r w:rsidRPr="00213FC2">
              <w:rPr>
                <w:rFonts w:ascii="Arial" w:hAnsi="Arial" w:cs="Arial"/>
                <w:lang w:val="sr-Cyrl-CS"/>
              </w:rPr>
              <w:t>м</w:t>
            </w:r>
          </w:p>
          <w:p w:rsidR="00473089" w:rsidRPr="00213FC2" w:rsidRDefault="00473089" w:rsidP="00DF6300">
            <w:pPr>
              <w:pStyle w:val="ListParagraph"/>
              <w:numPr>
                <w:ilvl w:val="0"/>
                <w:numId w:val="3"/>
              </w:numPr>
              <w:ind w:left="416"/>
              <w:rPr>
                <w:rFonts w:ascii="Arial" w:hAnsi="Arial" w:cs="Arial"/>
                <w:iCs/>
              </w:rPr>
            </w:pPr>
            <w:r w:rsidRPr="00213FC2">
              <w:rPr>
                <w:rFonts w:ascii="Arial" w:hAnsi="Arial" w:cs="Arial"/>
                <w:lang w:val="ru-RU"/>
              </w:rPr>
              <w:t>Камион кипер (носивости минимум 1</w:t>
            </w:r>
            <w:r w:rsidRPr="00213FC2">
              <w:rPr>
                <w:rFonts w:ascii="Arial" w:hAnsi="Arial" w:cs="Arial"/>
              </w:rPr>
              <w:t>5</w:t>
            </w:r>
            <w:r w:rsidRPr="00213FC2">
              <w:rPr>
                <w:rFonts w:ascii="Arial" w:hAnsi="Arial" w:cs="Arial"/>
                <w:lang w:val="ru-RU"/>
              </w:rPr>
              <w:t xml:space="preserve"> тона) - </w:t>
            </w:r>
            <w:r w:rsidR="00213FC2" w:rsidRPr="00213FC2">
              <w:rPr>
                <w:rFonts w:ascii="Arial" w:hAnsi="Arial" w:cs="Arial"/>
                <w:lang w:val="sr-Cyrl-RS"/>
              </w:rPr>
              <w:t>2</w:t>
            </w:r>
            <w:r w:rsidRPr="00213FC2">
              <w:rPr>
                <w:rFonts w:ascii="Arial" w:hAnsi="Arial" w:cs="Arial"/>
                <w:lang w:val="ru-RU"/>
              </w:rPr>
              <w:t xml:space="preserve"> ком</w:t>
            </w:r>
          </w:p>
          <w:p w:rsidR="00473089" w:rsidRPr="00213FC2" w:rsidRDefault="00473089" w:rsidP="00DF6300">
            <w:pPr>
              <w:pStyle w:val="ListParagraph"/>
              <w:numPr>
                <w:ilvl w:val="0"/>
                <w:numId w:val="3"/>
              </w:numPr>
              <w:ind w:left="416"/>
              <w:rPr>
                <w:rFonts w:ascii="Arial" w:hAnsi="Arial" w:cs="Arial"/>
                <w:iCs/>
              </w:rPr>
            </w:pPr>
            <w:r w:rsidRPr="00213FC2">
              <w:rPr>
                <w:rFonts w:ascii="Arial" w:hAnsi="Arial" w:cs="Arial"/>
                <w:lang w:val="ru-RU"/>
              </w:rPr>
              <w:t xml:space="preserve">Финишер </w:t>
            </w:r>
            <w:r w:rsidR="00F80B67" w:rsidRPr="00213FC2">
              <w:rPr>
                <w:rFonts w:ascii="Arial" w:hAnsi="Arial" w:cs="Arial"/>
                <w:lang w:val="ru-RU"/>
              </w:rPr>
              <w:t>за асфалт</w:t>
            </w:r>
            <w:r w:rsidRPr="00213FC2">
              <w:rPr>
                <w:rFonts w:ascii="Arial" w:hAnsi="Arial" w:cs="Arial"/>
                <w:lang w:val="ru-RU"/>
              </w:rPr>
              <w:t xml:space="preserve">– </w:t>
            </w:r>
            <w:r w:rsidR="00213FC2" w:rsidRPr="00213FC2">
              <w:rPr>
                <w:rFonts w:ascii="Arial" w:hAnsi="Arial" w:cs="Arial"/>
                <w:lang w:val="ru-RU"/>
              </w:rPr>
              <w:t>1</w:t>
            </w:r>
            <w:r w:rsidRPr="00213FC2">
              <w:rPr>
                <w:rFonts w:ascii="Arial" w:hAnsi="Arial" w:cs="Arial"/>
                <w:lang w:val="ru-RU"/>
              </w:rPr>
              <w:t xml:space="preserve"> ком</w:t>
            </w:r>
          </w:p>
          <w:p w:rsidR="00F80B67" w:rsidRPr="00213FC2" w:rsidRDefault="00F80B67" w:rsidP="00DF6300">
            <w:pPr>
              <w:pStyle w:val="ListParagraph"/>
              <w:numPr>
                <w:ilvl w:val="0"/>
                <w:numId w:val="3"/>
              </w:numPr>
              <w:ind w:left="416"/>
              <w:rPr>
                <w:rFonts w:ascii="Arial" w:hAnsi="Arial" w:cs="Arial"/>
                <w:iCs/>
              </w:rPr>
            </w:pPr>
            <w:r w:rsidRPr="00213FC2">
              <w:rPr>
                <w:rFonts w:ascii="Arial" w:hAnsi="Arial" w:cs="Arial"/>
                <w:lang w:val="ru-RU"/>
              </w:rPr>
              <w:t>Финишер за банкине – 1 ком</w:t>
            </w:r>
          </w:p>
          <w:p w:rsidR="00473089" w:rsidRPr="00213FC2" w:rsidRDefault="00473089" w:rsidP="00DF6300">
            <w:pPr>
              <w:pStyle w:val="ListParagraph"/>
              <w:numPr>
                <w:ilvl w:val="0"/>
                <w:numId w:val="3"/>
              </w:numPr>
              <w:ind w:left="416"/>
              <w:rPr>
                <w:rFonts w:ascii="Arial" w:hAnsi="Arial" w:cs="Arial"/>
                <w:iCs/>
              </w:rPr>
            </w:pPr>
            <w:r w:rsidRPr="00213FC2">
              <w:rPr>
                <w:rFonts w:ascii="Arial" w:hAnsi="Arial" w:cs="Arial"/>
              </w:rPr>
              <w:t>Цистерна за воду капацитета преко 5000</w:t>
            </w:r>
            <w:r w:rsidR="00550C57" w:rsidRPr="00213FC2">
              <w:rPr>
                <w:rFonts w:ascii="Arial" w:hAnsi="Arial" w:cs="Arial"/>
              </w:rPr>
              <w:t>л</w:t>
            </w:r>
            <w:r w:rsidRPr="00213FC2">
              <w:rPr>
                <w:rFonts w:ascii="Arial" w:hAnsi="Arial" w:cs="Arial"/>
              </w:rPr>
              <w:t xml:space="preserve"> – 1ком</w:t>
            </w:r>
          </w:p>
          <w:p w:rsidR="00473089" w:rsidRPr="00937436" w:rsidRDefault="00473089" w:rsidP="00937436">
            <w:pPr>
              <w:ind w:left="56"/>
              <w:rPr>
                <w:rFonts w:ascii="Arial" w:hAnsi="Arial" w:cs="Arial"/>
                <w:iCs/>
                <w:lang w:val="sr-Cyrl-RS"/>
              </w:rPr>
            </w:pPr>
          </w:p>
          <w:p w:rsidR="00213FC2" w:rsidRPr="002E14DB" w:rsidRDefault="00213FC2" w:rsidP="00213FC2">
            <w:pPr>
              <w:pStyle w:val="ListParagraph"/>
              <w:ind w:left="416"/>
              <w:rPr>
                <w:rFonts w:ascii="Arial" w:hAnsi="Arial" w:cs="Arial"/>
                <w:iCs/>
              </w:rPr>
            </w:pPr>
          </w:p>
          <w:p w:rsidR="00213FC2" w:rsidRPr="00213FC2" w:rsidRDefault="00213FC2" w:rsidP="00213FC2">
            <w:pPr>
              <w:suppressAutoHyphens w:val="0"/>
              <w:spacing w:line="240" w:lineRule="auto"/>
              <w:rPr>
                <w:rFonts w:ascii="Arial" w:hAnsi="Arial" w:cs="Arial"/>
                <w:iCs/>
                <w:lang w:val="sr-Cyrl-RS"/>
              </w:rPr>
            </w:pPr>
          </w:p>
          <w:p w:rsidR="00473089" w:rsidRPr="00B9246B" w:rsidRDefault="00473089" w:rsidP="00213FC2">
            <w:pPr>
              <w:suppressAutoHyphens w:val="0"/>
              <w:spacing w:line="240" w:lineRule="auto"/>
              <w:rPr>
                <w:rFonts w:ascii="Arial" w:hAnsi="Arial" w:cs="Arial"/>
                <w:iCs/>
              </w:rPr>
            </w:pPr>
          </w:p>
        </w:tc>
        <w:tc>
          <w:tcPr>
            <w:tcW w:w="4347" w:type="dxa"/>
            <w:vMerge/>
            <w:shd w:val="clear" w:color="auto" w:fill="FFFFFF"/>
          </w:tcPr>
          <w:p w:rsidR="00473089" w:rsidRPr="00B9246B" w:rsidRDefault="00473089" w:rsidP="00473089">
            <w:pPr>
              <w:pStyle w:val="Default"/>
              <w:jc w:val="both"/>
              <w:rPr>
                <w:color w:val="auto"/>
              </w:rPr>
            </w:pPr>
          </w:p>
        </w:tc>
      </w:tr>
      <w:tr w:rsidR="00473089" w:rsidRPr="00B9246B" w:rsidTr="00473089">
        <w:trPr>
          <w:trHeight w:val="350"/>
        </w:trPr>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lastRenderedPageBreak/>
              <w:t>2.</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КАДРОВСКИ КАПАЦИТЕТ</w:t>
            </w:r>
          </w:p>
        </w:tc>
        <w:tc>
          <w:tcPr>
            <w:tcW w:w="4347" w:type="dxa"/>
            <w:vMerge w:val="restart"/>
            <w:shd w:val="clear" w:color="auto" w:fill="FFFFFF"/>
          </w:tcPr>
          <w:p w:rsidR="00F96924" w:rsidRPr="00C51C92" w:rsidRDefault="00F96924" w:rsidP="00F96924">
            <w:pPr>
              <w:ind w:left="9"/>
              <w:rPr>
                <w:rFonts w:ascii="Arial" w:hAnsi="Arial" w:cs="Arial"/>
                <w:b/>
                <w:i/>
                <w:iCs/>
              </w:rPr>
            </w:pP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кадровском  капацитету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00915E78" w:rsidRPr="00A668B5">
              <w:rPr>
                <w:rFonts w:ascii="Arial" w:hAnsi="Arial" w:cs="Arial"/>
                <w:b/>
                <w:bCs/>
                <w:i/>
                <w:iCs/>
              </w:rPr>
              <w:t>VIII</w:t>
            </w:r>
            <w:r w:rsidRPr="00A668B5">
              <w:rPr>
                <w:rFonts w:ascii="Arial" w:hAnsi="Arial" w:cs="Arial"/>
                <w:b/>
                <w:bCs/>
                <w:i/>
                <w:iCs/>
              </w:rPr>
              <w:t>-</w:t>
            </w:r>
            <w:r w:rsidR="00A668B5" w:rsidRPr="00A668B5">
              <w:rPr>
                <w:rFonts w:ascii="Arial" w:hAnsi="Arial" w:cs="Arial"/>
                <w:b/>
                <w:bCs/>
                <w:i/>
                <w:iCs/>
                <w:lang w:val="sr-Cyrl-RS"/>
              </w:rPr>
              <w:t>7</w:t>
            </w:r>
            <w:r w:rsidRPr="00A668B5">
              <w:rPr>
                <w:rFonts w:ascii="Arial" w:hAnsi="Arial" w:cs="Arial"/>
                <w:b/>
                <w:i/>
                <w:iCs/>
                <w:lang w:val="sr-Cyrl-CS"/>
              </w:rPr>
              <w:t>),</w:t>
            </w:r>
          </w:p>
          <w:p w:rsidR="00473089" w:rsidRPr="0072527C" w:rsidRDefault="00473089" w:rsidP="00F96924">
            <w:pPr>
              <w:suppressAutoHyphens w:val="0"/>
              <w:spacing w:line="240" w:lineRule="auto"/>
              <w:ind w:left="9"/>
              <w:rPr>
                <w:rFonts w:ascii="Arial" w:hAnsi="Arial" w:cs="Arial"/>
              </w:rPr>
            </w:pPr>
          </w:p>
        </w:tc>
      </w:tr>
      <w:tr w:rsidR="00473089" w:rsidRPr="00B9246B" w:rsidTr="00F44D4F">
        <w:trPr>
          <w:trHeight w:val="2222"/>
        </w:trPr>
        <w:tc>
          <w:tcPr>
            <w:tcW w:w="736" w:type="dxa"/>
            <w:shd w:val="clear" w:color="auto" w:fill="auto"/>
          </w:tcPr>
          <w:p w:rsidR="00473089" w:rsidRPr="00B9246B" w:rsidRDefault="00473089" w:rsidP="00473089">
            <w:pPr>
              <w:rPr>
                <w:rFonts w:ascii="Arial" w:hAnsi="Arial" w:cs="Arial"/>
                <w:color w:val="auto"/>
              </w:rPr>
            </w:pPr>
          </w:p>
          <w:p w:rsidR="00473089" w:rsidRPr="00B9246B" w:rsidRDefault="00473089" w:rsidP="00473089">
            <w:pPr>
              <w:rPr>
                <w:rFonts w:ascii="Arial" w:hAnsi="Arial" w:cs="Arial"/>
                <w:color w:val="auto"/>
              </w:rPr>
            </w:pPr>
          </w:p>
        </w:tc>
        <w:tc>
          <w:tcPr>
            <w:tcW w:w="4367" w:type="dxa"/>
            <w:shd w:val="clear" w:color="auto" w:fill="auto"/>
          </w:tcPr>
          <w:p w:rsidR="00473089" w:rsidRPr="00213FC2" w:rsidRDefault="00F96924" w:rsidP="00213FC2">
            <w:pPr>
              <w:pStyle w:val="ListParagraph"/>
              <w:numPr>
                <w:ilvl w:val="0"/>
                <w:numId w:val="3"/>
              </w:numPr>
              <w:ind w:left="326" w:hanging="326"/>
              <w:rPr>
                <w:rFonts w:ascii="Arial" w:hAnsi="Arial" w:cs="Arial"/>
                <w:iCs/>
                <w:lang w:val="sr-Cyrl-CS"/>
              </w:rPr>
            </w:pPr>
            <w:r>
              <w:rPr>
                <w:rFonts w:ascii="Arial" w:hAnsi="Arial" w:cs="Arial"/>
                <w:iCs/>
                <w:lang w:val="sr-Cyrl-CS"/>
              </w:rPr>
              <w:t xml:space="preserve">Најмање </w:t>
            </w:r>
            <w:r w:rsidR="00B13DAB">
              <w:rPr>
                <w:rFonts w:ascii="Arial" w:hAnsi="Arial" w:cs="Arial"/>
                <w:iCs/>
              </w:rPr>
              <w:t>20</w:t>
            </w:r>
            <w:r>
              <w:rPr>
                <w:rFonts w:ascii="Arial" w:hAnsi="Arial" w:cs="Arial"/>
                <w:iCs/>
                <w:lang w:val="sr-Cyrl-CS"/>
              </w:rPr>
              <w:t xml:space="preserve"> (</w:t>
            </w:r>
            <w:r w:rsidR="00B13DAB">
              <w:rPr>
                <w:rFonts w:ascii="Arial" w:hAnsi="Arial" w:cs="Arial"/>
                <w:iCs/>
                <w:lang w:val="sr-Cyrl-CS"/>
              </w:rPr>
              <w:t>двадесе</w:t>
            </w:r>
            <w:r w:rsidR="00B13DAB" w:rsidRPr="00B13DAB">
              <w:rPr>
                <w:rFonts w:ascii="Arial" w:hAnsi="Arial" w:cs="Arial"/>
                <w:iCs/>
                <w:lang w:val="sr-Cyrl-CS"/>
              </w:rPr>
              <w:t>т</w:t>
            </w:r>
            <w:r w:rsidRPr="00B13DAB">
              <w:rPr>
                <w:rFonts w:ascii="Arial" w:hAnsi="Arial" w:cs="Arial"/>
                <w:iCs/>
                <w:lang w:val="sr-Cyrl-CS"/>
              </w:rPr>
              <w:t>)</w:t>
            </w:r>
            <w:r w:rsidRPr="002E14DB">
              <w:rPr>
                <w:rFonts w:ascii="Arial" w:hAnsi="Arial" w:cs="Arial"/>
                <w:iCs/>
                <w:lang w:val="sr-Cyrl-CS"/>
              </w:rPr>
              <w:t xml:space="preserve"> запослен</w:t>
            </w:r>
            <w:r w:rsidR="0042666C">
              <w:rPr>
                <w:rFonts w:ascii="Arial" w:hAnsi="Arial" w:cs="Arial"/>
                <w:iCs/>
              </w:rPr>
              <w:t>их</w:t>
            </w:r>
            <w:r w:rsidRPr="002E14DB">
              <w:rPr>
                <w:rFonts w:ascii="Arial" w:hAnsi="Arial" w:cs="Arial"/>
                <w:iCs/>
                <w:lang w:val="sr-Cyrl-CS"/>
              </w:rPr>
              <w:t xml:space="preserve"> радника</w:t>
            </w:r>
            <w:r>
              <w:rPr>
                <w:rFonts w:ascii="Arial" w:hAnsi="Arial" w:cs="Arial"/>
                <w:iCs/>
                <w:lang w:val="sr-Cyrl-CS"/>
              </w:rPr>
              <w:t xml:space="preserve"> (</w:t>
            </w:r>
            <w:r>
              <w:rPr>
                <w:rFonts w:ascii="Arial" w:hAnsi="Arial" w:cs="Arial"/>
                <w:lang w:val="sr-Cyrl-CS"/>
              </w:rPr>
              <w:t>руковаоци</w:t>
            </w:r>
            <w:r w:rsidRPr="00077EFD">
              <w:rPr>
                <w:rFonts w:ascii="Arial" w:hAnsi="Arial" w:cs="Arial"/>
                <w:lang w:val="sr-Cyrl-CS"/>
              </w:rPr>
              <w:t xml:space="preserve"> грађевинским машинама</w:t>
            </w:r>
            <w:r w:rsidRPr="002E14DB">
              <w:rPr>
                <w:rFonts w:ascii="Arial" w:hAnsi="Arial" w:cs="Arial"/>
                <w:iCs/>
                <w:lang w:val="sr-Cyrl-CS"/>
              </w:rPr>
              <w:t>,</w:t>
            </w:r>
            <w:r w:rsidRPr="00077EFD">
              <w:rPr>
                <w:rFonts w:ascii="Arial" w:hAnsi="Arial" w:cs="Arial"/>
                <w:lang w:val="sr-Cyrl-CS"/>
              </w:rPr>
              <w:t xml:space="preserve"> </w:t>
            </w:r>
            <w:r>
              <w:rPr>
                <w:rFonts w:ascii="Arial" w:hAnsi="Arial" w:cs="Arial"/>
                <w:lang w:val="sr-Cyrl-CS"/>
              </w:rPr>
              <w:t>возачи</w:t>
            </w:r>
            <w:r w:rsidRPr="00077EFD">
              <w:rPr>
                <w:rFonts w:ascii="Arial" w:hAnsi="Arial" w:cs="Arial"/>
                <w:lang w:val="sr-Cyrl-CS"/>
              </w:rPr>
              <w:t xml:space="preserve"> камиона</w:t>
            </w:r>
            <w:r w:rsidRPr="002E14DB">
              <w:rPr>
                <w:rFonts w:ascii="Arial" w:hAnsi="Arial" w:cs="Arial"/>
                <w:iCs/>
                <w:lang w:val="sr-Cyrl-CS"/>
              </w:rPr>
              <w:t xml:space="preserve"> </w:t>
            </w:r>
            <w:r>
              <w:rPr>
                <w:rFonts w:ascii="Arial" w:hAnsi="Arial" w:cs="Arial"/>
                <w:iCs/>
                <w:lang w:val="sr-Cyrl-CS"/>
              </w:rPr>
              <w:t xml:space="preserve">и </w:t>
            </w:r>
            <w:r>
              <w:rPr>
                <w:rFonts w:ascii="Arial" w:hAnsi="Arial" w:cs="Arial"/>
                <w:lang w:val="sr-Cyrl-CS"/>
              </w:rPr>
              <w:t>НКВ радници)</w:t>
            </w:r>
            <w:r w:rsidRPr="002E14DB">
              <w:rPr>
                <w:rFonts w:ascii="Arial" w:hAnsi="Arial" w:cs="Arial"/>
                <w:iCs/>
                <w:lang w:val="sr-Cyrl-CS"/>
              </w:rPr>
              <w:t xml:space="preserve">, најмање </w:t>
            </w:r>
            <w:r w:rsidR="005A4844">
              <w:rPr>
                <w:rFonts w:ascii="Arial" w:hAnsi="Arial" w:cs="Arial"/>
                <w:iCs/>
                <w:lang w:val="sr-Cyrl-CS"/>
              </w:rPr>
              <w:t>1</w:t>
            </w:r>
            <w:r w:rsidRPr="002E14DB">
              <w:rPr>
                <w:rFonts w:ascii="Arial" w:hAnsi="Arial" w:cs="Arial"/>
                <w:iCs/>
                <w:lang w:val="sr-Cyrl-CS"/>
              </w:rPr>
              <w:t xml:space="preserve"> (</w:t>
            </w:r>
            <w:r w:rsidR="005A4844">
              <w:rPr>
                <w:rFonts w:ascii="Arial" w:hAnsi="Arial" w:cs="Arial"/>
                <w:iCs/>
                <w:lang w:val="sr-Cyrl-CS"/>
              </w:rPr>
              <w:t>један</w:t>
            </w:r>
            <w:r w:rsidRPr="002E14DB">
              <w:rPr>
                <w:rFonts w:ascii="Arial" w:hAnsi="Arial" w:cs="Arial"/>
                <w:iCs/>
                <w:lang w:val="sr-Cyrl-CS"/>
              </w:rPr>
              <w:t xml:space="preserve">) </w:t>
            </w:r>
            <w:r w:rsidR="005A4844">
              <w:rPr>
                <w:rFonts w:ascii="Arial" w:hAnsi="Arial" w:cs="Arial"/>
                <w:lang w:val="sr-Cyrl-CS"/>
              </w:rPr>
              <w:t>дипломиран</w:t>
            </w:r>
            <w:r w:rsidRPr="002E14DB">
              <w:rPr>
                <w:rFonts w:ascii="Arial" w:hAnsi="Arial" w:cs="Arial"/>
                <w:lang w:val="sr-Cyrl-CS"/>
              </w:rPr>
              <w:t xml:space="preserve"> грађевински </w:t>
            </w:r>
            <w:r w:rsidR="005A4844">
              <w:rPr>
                <w:rFonts w:ascii="Arial" w:hAnsi="Arial" w:cs="Arial"/>
                <w:lang w:val="sr-Cyrl-CS"/>
              </w:rPr>
              <w:t>инжењер</w:t>
            </w:r>
            <w:r w:rsidRPr="002E14DB">
              <w:rPr>
                <w:rFonts w:ascii="Arial" w:hAnsi="Arial" w:cs="Arial"/>
                <w:lang w:val="sr-Cyrl-CS"/>
              </w:rPr>
              <w:t xml:space="preserve"> са лиценцом бр.</w:t>
            </w:r>
            <w:r>
              <w:rPr>
                <w:rFonts w:ascii="Arial" w:hAnsi="Arial" w:cs="Arial"/>
                <w:lang w:val="sr-Cyrl-CS"/>
              </w:rPr>
              <w:t xml:space="preserve">410 или </w:t>
            </w:r>
            <w:r w:rsidRPr="002E14DB">
              <w:rPr>
                <w:rFonts w:ascii="Arial" w:hAnsi="Arial" w:cs="Arial"/>
                <w:lang w:val="sr-Cyrl-CS"/>
              </w:rPr>
              <w:t>412 или 415 или 418</w:t>
            </w:r>
            <w:r w:rsidR="00213FC2">
              <w:rPr>
                <w:rFonts w:ascii="Arial" w:hAnsi="Arial" w:cs="Arial"/>
                <w:lang w:val="sr-Cyrl-CS"/>
              </w:rPr>
              <w:t xml:space="preserve"> и </w:t>
            </w:r>
          </w:p>
          <w:p w:rsidR="00213FC2" w:rsidRPr="00020DCB" w:rsidRDefault="00213FC2" w:rsidP="00200296">
            <w:pPr>
              <w:pStyle w:val="ListParagraph"/>
              <w:ind w:left="326"/>
              <w:rPr>
                <w:rFonts w:ascii="Arial" w:hAnsi="Arial" w:cs="Arial"/>
                <w:iCs/>
                <w:lang w:val="sr-Cyrl-CS"/>
              </w:rPr>
            </w:pPr>
            <w:r>
              <w:rPr>
                <w:rFonts w:ascii="Arial" w:hAnsi="Arial" w:cs="Arial"/>
                <w:iCs/>
                <w:lang w:val="sr-Cyrl-CS"/>
              </w:rPr>
              <w:t xml:space="preserve">најмање једно </w:t>
            </w:r>
            <w:r w:rsidRPr="00213FC2">
              <w:rPr>
                <w:rFonts w:ascii="Arial" w:hAnsi="Arial" w:cs="Arial"/>
                <w:iCs/>
                <w:lang w:val="sr-Cyrl-CS"/>
              </w:rPr>
              <w:t>лице задужено за безбедност на раду</w:t>
            </w:r>
            <w:r w:rsidR="00200296">
              <w:rPr>
                <w:rFonts w:ascii="Arial" w:hAnsi="Arial" w:cs="Arial"/>
                <w:iCs/>
                <w:lang w:val="sr-Cyrl-CS"/>
              </w:rPr>
              <w:t>, са уверењем о положеном стручном испиту</w:t>
            </w:r>
          </w:p>
        </w:tc>
        <w:tc>
          <w:tcPr>
            <w:tcW w:w="4347" w:type="dxa"/>
            <w:vMerge/>
            <w:shd w:val="clear" w:color="auto" w:fill="FFFFFF"/>
          </w:tcPr>
          <w:p w:rsidR="00473089" w:rsidRPr="00B9246B" w:rsidRDefault="00473089" w:rsidP="00473089">
            <w:pPr>
              <w:rPr>
                <w:rFonts w:ascii="Arial" w:hAnsi="Arial" w:cs="Arial"/>
                <w:color w:val="auto"/>
                <w:lang w:val="sr-Cyrl-CS"/>
              </w:rPr>
            </w:pPr>
          </w:p>
        </w:tc>
      </w:tr>
      <w:tr w:rsidR="00200296" w:rsidRPr="00B9246B" w:rsidTr="00F53D11">
        <w:tc>
          <w:tcPr>
            <w:tcW w:w="736" w:type="dxa"/>
            <w:shd w:val="clear" w:color="auto" w:fill="C6D9F1"/>
          </w:tcPr>
          <w:p w:rsidR="00200296" w:rsidRPr="00B9246B" w:rsidRDefault="00200296" w:rsidP="00F53D11">
            <w:pPr>
              <w:jc w:val="center"/>
              <w:rPr>
                <w:rFonts w:ascii="Arial" w:hAnsi="Arial" w:cs="Arial"/>
                <w:color w:val="auto"/>
                <w:lang w:val="sr-Cyrl-CS"/>
              </w:rPr>
            </w:pPr>
            <w:r>
              <w:rPr>
                <w:rFonts w:ascii="Arial" w:hAnsi="Arial" w:cs="Arial"/>
                <w:color w:val="auto"/>
              </w:rPr>
              <w:t>3</w:t>
            </w:r>
            <w:r w:rsidRPr="00B9246B">
              <w:rPr>
                <w:rFonts w:ascii="Arial" w:hAnsi="Arial" w:cs="Arial"/>
                <w:color w:val="auto"/>
                <w:lang w:val="sr-Cyrl-CS"/>
              </w:rPr>
              <w:t>.</w:t>
            </w:r>
          </w:p>
        </w:tc>
        <w:tc>
          <w:tcPr>
            <w:tcW w:w="4367" w:type="dxa"/>
            <w:shd w:val="clear" w:color="auto" w:fill="C6D9F1"/>
          </w:tcPr>
          <w:p w:rsidR="00200296" w:rsidRPr="00B9246B" w:rsidRDefault="00200296" w:rsidP="00F53D11">
            <w:pPr>
              <w:jc w:val="center"/>
              <w:rPr>
                <w:rFonts w:ascii="Arial" w:hAnsi="Arial" w:cs="Arial"/>
                <w:color w:val="auto"/>
                <w:lang w:val="sr-Cyrl-CS"/>
              </w:rPr>
            </w:pPr>
            <w:r>
              <w:rPr>
                <w:rFonts w:ascii="Arial" w:hAnsi="Arial" w:cs="Arial"/>
                <w:color w:val="auto"/>
                <w:lang w:val="sr-Cyrl-CS"/>
              </w:rPr>
              <w:t>ФИНАНСИЈСКИ КАПАЦИТЕТ</w:t>
            </w:r>
          </w:p>
        </w:tc>
        <w:tc>
          <w:tcPr>
            <w:tcW w:w="4347" w:type="dxa"/>
            <w:vMerge w:val="restart"/>
            <w:shd w:val="clear" w:color="auto" w:fill="FFFFFF"/>
          </w:tcPr>
          <w:p w:rsidR="00200296" w:rsidRPr="00200296" w:rsidRDefault="00200296" w:rsidP="00F53D11">
            <w:pPr>
              <w:rPr>
                <w:rFonts w:ascii="Arial" w:hAnsi="Arial" w:cs="Arial"/>
                <w:color w:val="auto"/>
                <w:lang w:val="sr-Cyrl-RS"/>
              </w:rPr>
            </w:pPr>
            <w:r w:rsidRPr="00200296">
              <w:rPr>
                <w:rFonts w:ascii="Arial" w:hAnsi="Arial" w:cs="Arial"/>
                <w:bCs/>
                <w:color w:val="auto"/>
                <w:lang w:val="sr-Latn-RS"/>
              </w:rPr>
              <w:t>Потврда Народне банке Србије, надлежног одељења за принудну наплату, која ће обухватити захтевани период да понуђач није био неликвидан</w:t>
            </w:r>
            <w:r>
              <w:rPr>
                <w:rFonts w:ascii="Arial" w:hAnsi="Arial" w:cs="Arial"/>
                <w:bCs/>
                <w:color w:val="auto"/>
                <w:lang w:val="sr-Cyrl-RS"/>
              </w:rPr>
              <w:t>.</w:t>
            </w:r>
          </w:p>
        </w:tc>
      </w:tr>
      <w:tr w:rsidR="00200296" w:rsidRPr="00B9246B" w:rsidTr="00F53D11">
        <w:trPr>
          <w:trHeight w:val="1097"/>
        </w:trPr>
        <w:tc>
          <w:tcPr>
            <w:tcW w:w="736" w:type="dxa"/>
            <w:shd w:val="clear" w:color="auto" w:fill="auto"/>
            <w:vAlign w:val="bottom"/>
          </w:tcPr>
          <w:p w:rsidR="00200296" w:rsidRPr="00B9246B" w:rsidRDefault="00200296" w:rsidP="00F53D11">
            <w:pPr>
              <w:rPr>
                <w:rFonts w:ascii="Arial" w:hAnsi="Arial" w:cs="Arial"/>
                <w:color w:val="auto"/>
              </w:rPr>
            </w:pPr>
          </w:p>
        </w:tc>
        <w:tc>
          <w:tcPr>
            <w:tcW w:w="4367" w:type="dxa"/>
            <w:shd w:val="clear" w:color="auto" w:fill="auto"/>
          </w:tcPr>
          <w:p w:rsidR="00200296" w:rsidRPr="007F4246" w:rsidRDefault="00200296" w:rsidP="00200296">
            <w:pPr>
              <w:pStyle w:val="ListParagraph"/>
              <w:numPr>
                <w:ilvl w:val="0"/>
                <w:numId w:val="13"/>
              </w:numPr>
              <w:ind w:left="326"/>
              <w:rPr>
                <w:rFonts w:ascii="Arial" w:hAnsi="Arial" w:cs="Arial"/>
                <w:iCs/>
                <w:lang w:val="sr-Cyrl-CS"/>
              </w:rPr>
            </w:pPr>
            <w:r w:rsidRPr="00200296">
              <w:rPr>
                <w:rFonts w:ascii="Arial" w:hAnsi="Arial" w:cs="Arial"/>
                <w:iCs/>
                <w:lang w:val="sr-Cyrl-CS"/>
              </w:rPr>
              <w:t>Да понуђач није био неликвидан односно да рачун понуђача није био у блокади у протеклих годину дана од дана објаве позива за подношење понуда на порталу јавних набавки</w:t>
            </w:r>
          </w:p>
        </w:tc>
        <w:tc>
          <w:tcPr>
            <w:tcW w:w="4347" w:type="dxa"/>
            <w:vMerge/>
            <w:shd w:val="clear" w:color="auto" w:fill="FFFFFF"/>
          </w:tcPr>
          <w:p w:rsidR="00200296" w:rsidRPr="00200296" w:rsidRDefault="00200296" w:rsidP="00200296">
            <w:pPr>
              <w:rPr>
                <w:rFonts w:ascii="Arial" w:hAnsi="Arial" w:cs="Arial"/>
                <w:iCs/>
                <w:lang w:val="sr-Cyrl-RS"/>
              </w:rPr>
            </w:pPr>
          </w:p>
        </w:tc>
      </w:tr>
      <w:tr w:rsidR="00200296" w:rsidRPr="00B9246B" w:rsidTr="00473089">
        <w:tc>
          <w:tcPr>
            <w:tcW w:w="736" w:type="dxa"/>
            <w:shd w:val="clear" w:color="auto" w:fill="C6D9F1"/>
          </w:tcPr>
          <w:p w:rsidR="00200296" w:rsidRPr="00B9246B" w:rsidRDefault="00200296" w:rsidP="00473089">
            <w:pPr>
              <w:jc w:val="center"/>
              <w:rPr>
                <w:rFonts w:ascii="Arial" w:hAnsi="Arial" w:cs="Arial"/>
                <w:color w:val="auto"/>
                <w:lang w:val="sr-Cyrl-CS"/>
              </w:rPr>
            </w:pPr>
            <w:r>
              <w:rPr>
                <w:rFonts w:ascii="Arial" w:hAnsi="Arial" w:cs="Arial"/>
                <w:color w:val="auto"/>
                <w:lang w:val="sr-Cyrl-CS"/>
              </w:rPr>
              <w:t>4</w:t>
            </w:r>
            <w:r w:rsidRPr="00B9246B">
              <w:rPr>
                <w:rFonts w:ascii="Arial" w:hAnsi="Arial" w:cs="Arial"/>
                <w:color w:val="auto"/>
                <w:lang w:val="sr-Cyrl-CS"/>
              </w:rPr>
              <w:t>.</w:t>
            </w:r>
          </w:p>
        </w:tc>
        <w:tc>
          <w:tcPr>
            <w:tcW w:w="4367" w:type="dxa"/>
            <w:shd w:val="clear" w:color="auto" w:fill="C6D9F1"/>
          </w:tcPr>
          <w:p w:rsidR="00200296" w:rsidRPr="00B9246B" w:rsidRDefault="00200296" w:rsidP="00473089">
            <w:pPr>
              <w:jc w:val="center"/>
              <w:rPr>
                <w:rFonts w:ascii="Arial" w:hAnsi="Arial" w:cs="Arial"/>
                <w:color w:val="auto"/>
                <w:lang w:val="sr-Cyrl-CS"/>
              </w:rPr>
            </w:pPr>
            <w:r>
              <w:rPr>
                <w:rFonts w:ascii="Arial" w:hAnsi="Arial" w:cs="Arial"/>
                <w:color w:val="auto"/>
                <w:lang w:val="sr-Cyrl-CS"/>
              </w:rPr>
              <w:t>КОНТРОЛА КВАЛИТЕТА</w:t>
            </w:r>
          </w:p>
        </w:tc>
        <w:tc>
          <w:tcPr>
            <w:tcW w:w="4347" w:type="dxa"/>
            <w:vMerge w:val="restart"/>
            <w:shd w:val="clear" w:color="auto" w:fill="FFFFFF"/>
          </w:tcPr>
          <w:p w:rsidR="00200296" w:rsidRPr="008C001A" w:rsidRDefault="00200296" w:rsidP="00DF6300">
            <w:pPr>
              <w:pStyle w:val="ListParagraph"/>
              <w:numPr>
                <w:ilvl w:val="0"/>
                <w:numId w:val="7"/>
              </w:numPr>
              <w:ind w:left="189" w:hanging="189"/>
              <w:rPr>
                <w:rFonts w:ascii="Arial" w:hAnsi="Arial" w:cs="Arial"/>
                <w:iCs/>
              </w:rPr>
            </w:pPr>
            <w:r w:rsidRPr="002E14DB">
              <w:rPr>
                <w:rFonts w:ascii="Arial" w:hAnsi="Arial" w:cs="Arial"/>
                <w:bCs/>
                <w:iCs/>
                <w:lang w:val="sr-Cyrl-CS"/>
              </w:rPr>
              <w:t xml:space="preserve">Уговор о ангажовању </w:t>
            </w:r>
            <w:r w:rsidRPr="002E14DB">
              <w:rPr>
                <w:rFonts w:ascii="Arial" w:hAnsi="Arial" w:cs="Arial"/>
                <w:iCs/>
                <w:lang w:val="sr-Cyrl-CS"/>
              </w:rPr>
              <w:t>акредитоване лабораторије за текућу контролу асфалта и геомеханике.</w:t>
            </w:r>
          </w:p>
          <w:p w:rsidR="00200296" w:rsidRPr="008C001A" w:rsidRDefault="00200296" w:rsidP="00DF6300">
            <w:pPr>
              <w:pStyle w:val="ListParagraph"/>
              <w:numPr>
                <w:ilvl w:val="0"/>
                <w:numId w:val="7"/>
              </w:numPr>
              <w:ind w:left="189" w:hanging="189"/>
              <w:rPr>
                <w:rFonts w:ascii="Arial" w:hAnsi="Arial" w:cs="Arial"/>
                <w:iCs/>
              </w:rPr>
            </w:pPr>
            <w:r w:rsidRPr="008C001A">
              <w:rPr>
                <w:rFonts w:ascii="Arial" w:hAnsi="Arial" w:cs="Arial"/>
                <w:iCs/>
                <w:lang w:val="sr-Cyrl-CS"/>
              </w:rPr>
              <w:t>Сертификат ИСО 9001</w:t>
            </w:r>
          </w:p>
          <w:p w:rsidR="00200296" w:rsidRPr="008C001A" w:rsidRDefault="00200296" w:rsidP="00DF6300">
            <w:pPr>
              <w:pStyle w:val="ListParagraph"/>
              <w:numPr>
                <w:ilvl w:val="0"/>
                <w:numId w:val="7"/>
              </w:numPr>
              <w:ind w:left="189" w:hanging="189"/>
              <w:rPr>
                <w:rFonts w:ascii="Arial" w:hAnsi="Arial" w:cs="Arial"/>
                <w:iCs/>
              </w:rPr>
            </w:pPr>
            <w:r w:rsidRPr="008C001A">
              <w:rPr>
                <w:rFonts w:ascii="Arial" w:hAnsi="Arial" w:cs="Arial"/>
                <w:iCs/>
                <w:lang w:val="sr-Cyrl-CS"/>
              </w:rPr>
              <w:t xml:space="preserve">Сертификат </w:t>
            </w:r>
            <w:r>
              <w:rPr>
                <w:rFonts w:ascii="Arial" w:hAnsi="Arial" w:cs="Arial"/>
                <w:iCs/>
                <w:lang w:val="sr-Cyrl-CS"/>
              </w:rPr>
              <w:t>ИСО 14</w:t>
            </w:r>
            <w:r w:rsidRPr="008C001A">
              <w:rPr>
                <w:rFonts w:ascii="Arial" w:hAnsi="Arial" w:cs="Arial"/>
                <w:iCs/>
                <w:lang w:val="sr-Cyrl-CS"/>
              </w:rPr>
              <w:t>001</w:t>
            </w:r>
          </w:p>
          <w:p w:rsidR="00200296" w:rsidRPr="008C001A" w:rsidRDefault="00200296" w:rsidP="00DF6300">
            <w:pPr>
              <w:pStyle w:val="ListParagraph"/>
              <w:numPr>
                <w:ilvl w:val="0"/>
                <w:numId w:val="7"/>
              </w:numPr>
              <w:ind w:left="189" w:hanging="189"/>
              <w:rPr>
                <w:rFonts w:ascii="Arial" w:hAnsi="Arial" w:cs="Arial"/>
                <w:iCs/>
              </w:rPr>
            </w:pPr>
            <w:r w:rsidRPr="008C001A">
              <w:rPr>
                <w:rFonts w:ascii="Arial" w:hAnsi="Arial" w:cs="Arial"/>
                <w:iCs/>
                <w:lang w:val="sr-Cyrl-CS"/>
              </w:rPr>
              <w:t>Сертификат</w:t>
            </w:r>
            <w:r>
              <w:rPr>
                <w:rFonts w:ascii="Arial" w:hAnsi="Arial" w:cs="Arial"/>
                <w:iCs/>
                <w:lang w:val="sr-Cyrl-CS"/>
              </w:rPr>
              <w:t xml:space="preserve"> </w:t>
            </w:r>
            <w:r>
              <w:rPr>
                <w:rFonts w:ascii="Arial" w:hAnsi="Arial" w:cs="Arial"/>
                <w:iCs/>
              </w:rPr>
              <w:t>ОХСАС</w:t>
            </w:r>
            <w:r w:rsidRPr="008C001A">
              <w:rPr>
                <w:rFonts w:ascii="Arial" w:hAnsi="Arial" w:cs="Arial"/>
                <w:iCs/>
                <w:lang w:val="sr-Cyrl-CS"/>
              </w:rPr>
              <w:t xml:space="preserve"> 18001</w:t>
            </w:r>
          </w:p>
          <w:p w:rsidR="00200296" w:rsidRPr="00B9246B" w:rsidRDefault="00200296" w:rsidP="007F4246">
            <w:pPr>
              <w:pStyle w:val="ListParagraph"/>
              <w:ind w:left="189"/>
              <w:rPr>
                <w:rFonts w:ascii="Arial" w:hAnsi="Arial" w:cs="Arial"/>
                <w:color w:val="auto"/>
              </w:rPr>
            </w:pPr>
          </w:p>
        </w:tc>
      </w:tr>
      <w:tr w:rsidR="00200296" w:rsidRPr="00B9246B" w:rsidTr="00473089">
        <w:trPr>
          <w:trHeight w:val="1097"/>
        </w:trPr>
        <w:tc>
          <w:tcPr>
            <w:tcW w:w="736" w:type="dxa"/>
            <w:shd w:val="clear" w:color="auto" w:fill="auto"/>
            <w:vAlign w:val="bottom"/>
          </w:tcPr>
          <w:p w:rsidR="00200296" w:rsidRPr="00B9246B" w:rsidRDefault="00200296" w:rsidP="00473089">
            <w:pPr>
              <w:rPr>
                <w:rFonts w:ascii="Arial" w:hAnsi="Arial" w:cs="Arial"/>
                <w:color w:val="auto"/>
              </w:rPr>
            </w:pPr>
          </w:p>
        </w:tc>
        <w:tc>
          <w:tcPr>
            <w:tcW w:w="4367" w:type="dxa"/>
            <w:shd w:val="clear" w:color="auto" w:fill="auto"/>
          </w:tcPr>
          <w:p w:rsidR="00200296" w:rsidRDefault="00200296" w:rsidP="00DF6300">
            <w:pPr>
              <w:pStyle w:val="ListParagraph"/>
              <w:numPr>
                <w:ilvl w:val="0"/>
                <w:numId w:val="13"/>
              </w:numPr>
              <w:ind w:left="326"/>
              <w:rPr>
                <w:rFonts w:ascii="Arial" w:hAnsi="Arial" w:cs="Arial"/>
                <w:iCs/>
                <w:lang w:val="sr-Cyrl-CS"/>
              </w:rPr>
            </w:pPr>
            <w:r w:rsidRPr="002E14DB">
              <w:rPr>
                <w:rFonts w:ascii="Arial" w:hAnsi="Arial" w:cs="Arial"/>
                <w:iCs/>
                <w:lang w:val="sr-Cyrl-CS"/>
              </w:rPr>
              <w:t>Ангажовање акредитоване лабораторије за текућу контролу асфалта и геомеханике</w:t>
            </w:r>
          </w:p>
          <w:p w:rsidR="00200296" w:rsidRDefault="00200296" w:rsidP="00DF6300">
            <w:pPr>
              <w:pStyle w:val="ListParagraph"/>
              <w:numPr>
                <w:ilvl w:val="0"/>
                <w:numId w:val="13"/>
              </w:numPr>
              <w:ind w:left="326"/>
              <w:rPr>
                <w:rFonts w:ascii="Arial" w:hAnsi="Arial" w:cs="Arial"/>
                <w:iCs/>
                <w:lang w:val="sr-Cyrl-CS"/>
              </w:rPr>
            </w:pPr>
            <w:r>
              <w:rPr>
                <w:rFonts w:ascii="Arial" w:hAnsi="Arial" w:cs="Arial"/>
                <w:iCs/>
                <w:lang w:val="sr-Cyrl-CS"/>
              </w:rPr>
              <w:t>Да поседује стандард за систем управљања квалитетом ИСО 9001</w:t>
            </w:r>
          </w:p>
          <w:p w:rsidR="00200296" w:rsidRDefault="00200296" w:rsidP="00DF6300">
            <w:pPr>
              <w:pStyle w:val="ListParagraph"/>
              <w:numPr>
                <w:ilvl w:val="0"/>
                <w:numId w:val="13"/>
              </w:numPr>
              <w:ind w:left="326"/>
              <w:rPr>
                <w:rFonts w:ascii="Arial" w:hAnsi="Arial" w:cs="Arial"/>
                <w:iCs/>
                <w:lang w:val="sr-Cyrl-CS"/>
              </w:rPr>
            </w:pPr>
            <w:r>
              <w:rPr>
                <w:rFonts w:ascii="Arial" w:hAnsi="Arial" w:cs="Arial"/>
                <w:iCs/>
                <w:lang w:val="sr-Cyrl-CS"/>
              </w:rPr>
              <w:t>Да поседује стандард за управљање заштитом животне средине ИСО 14001</w:t>
            </w:r>
          </w:p>
          <w:p w:rsidR="00200296" w:rsidRPr="007F4246" w:rsidRDefault="00200296" w:rsidP="007F4246">
            <w:pPr>
              <w:pStyle w:val="ListParagraph"/>
              <w:numPr>
                <w:ilvl w:val="0"/>
                <w:numId w:val="13"/>
              </w:numPr>
              <w:ind w:left="326"/>
              <w:rPr>
                <w:rFonts w:ascii="Arial" w:hAnsi="Arial" w:cs="Arial"/>
                <w:iCs/>
                <w:lang w:val="sr-Cyrl-CS"/>
              </w:rPr>
            </w:pPr>
            <w:r>
              <w:rPr>
                <w:rFonts w:ascii="Arial" w:hAnsi="Arial" w:cs="Arial"/>
                <w:iCs/>
                <w:lang w:val="sr-Cyrl-CS"/>
              </w:rPr>
              <w:t xml:space="preserve">Да поседује стандард за здравље и безбедност на раду </w:t>
            </w:r>
            <w:r>
              <w:rPr>
                <w:rFonts w:ascii="Arial" w:hAnsi="Arial" w:cs="Arial"/>
                <w:iCs/>
              </w:rPr>
              <w:t>ОХСАС</w:t>
            </w:r>
            <w:r>
              <w:rPr>
                <w:rFonts w:ascii="Arial" w:hAnsi="Arial" w:cs="Arial"/>
                <w:iCs/>
                <w:lang w:val="sr-Cyrl-CS"/>
              </w:rPr>
              <w:t xml:space="preserve"> 18001</w:t>
            </w:r>
          </w:p>
        </w:tc>
        <w:tc>
          <w:tcPr>
            <w:tcW w:w="4347" w:type="dxa"/>
            <w:vMerge/>
            <w:shd w:val="clear" w:color="auto" w:fill="FFFFFF"/>
          </w:tcPr>
          <w:p w:rsidR="00200296" w:rsidRPr="008C001A" w:rsidRDefault="00200296" w:rsidP="007F4246">
            <w:pPr>
              <w:pStyle w:val="ListParagraph"/>
              <w:ind w:left="189"/>
              <w:rPr>
                <w:rFonts w:ascii="Arial" w:hAnsi="Arial" w:cs="Arial"/>
                <w:iCs/>
              </w:rPr>
            </w:pPr>
          </w:p>
        </w:tc>
      </w:tr>
    </w:tbl>
    <w:p w:rsidR="00473089" w:rsidRPr="00526D12" w:rsidRDefault="00473089" w:rsidP="00473089">
      <w:pPr>
        <w:jc w:val="both"/>
        <w:rPr>
          <w:rFonts w:ascii="Arial" w:hAnsi="Arial" w:cs="Arial"/>
          <w:b/>
          <w:bCs/>
          <w:i/>
          <w:iCs/>
          <w:lang w:val="ru-RU"/>
        </w:rPr>
      </w:pPr>
    </w:p>
    <w:p w:rsidR="00A67C6F" w:rsidRPr="00926144" w:rsidRDefault="00A67C6F" w:rsidP="00A67C6F">
      <w:pPr>
        <w:pStyle w:val="ListParagraph"/>
        <w:tabs>
          <w:tab w:val="left" w:pos="680"/>
        </w:tabs>
        <w:ind w:left="0"/>
        <w:jc w:val="center"/>
        <w:rPr>
          <w:rFonts w:ascii="Arial" w:eastAsia="TimesNewRomanPS-BoldMT" w:hAnsi="Arial" w:cs="Arial"/>
          <w:b/>
          <w:bCs/>
          <w:color w:val="auto"/>
          <w:sz w:val="28"/>
          <w:szCs w:val="28"/>
          <w:lang w:val="sr-Cyrl-CS"/>
        </w:rPr>
      </w:pPr>
      <w:r w:rsidRPr="00926144">
        <w:rPr>
          <w:rFonts w:ascii="Arial" w:eastAsia="TimesNewRomanPS-BoldMT" w:hAnsi="Arial" w:cs="Arial"/>
          <w:b/>
          <w:bCs/>
          <w:color w:val="auto"/>
          <w:sz w:val="28"/>
          <w:szCs w:val="28"/>
          <w:lang w:val="sr-Cyrl-CS"/>
        </w:rPr>
        <w:lastRenderedPageBreak/>
        <w:t>УПУТСТВО КАКО СЕ ДОКАЗУЈЕ ИСПУЊЕНОСТ УСЛОВА</w:t>
      </w:r>
    </w:p>
    <w:p w:rsidR="00A67C6F" w:rsidRPr="00926144" w:rsidRDefault="00A67C6F" w:rsidP="00A67C6F">
      <w:pPr>
        <w:jc w:val="both"/>
        <w:rPr>
          <w:rFonts w:ascii="Arial" w:hAnsi="Arial" w:cs="Arial"/>
          <w:bCs/>
          <w:i/>
          <w:iCs/>
          <w:color w:val="C00000"/>
          <w:lang w:val="sr-Cyrl-CS"/>
        </w:rPr>
      </w:pPr>
    </w:p>
    <w:p w:rsidR="00A67C6F" w:rsidRPr="00691FA9" w:rsidRDefault="00A67C6F" w:rsidP="00A67C6F">
      <w:pPr>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3. и 5.</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 xml:space="preserve">(Образац 5 у поглављу  </w:t>
      </w:r>
      <w:r w:rsidR="00A668B5">
        <w:rPr>
          <w:rFonts w:ascii="Arial" w:hAnsi="Arial" w:cs="Arial"/>
          <w:bCs/>
          <w:iCs/>
          <w:color w:val="auto"/>
          <w:lang w:val="sr-Latn-RS"/>
        </w:rPr>
        <w:t>VIII</w:t>
      </w:r>
      <w:r w:rsidRPr="001B3F29">
        <w:rPr>
          <w:rFonts w:ascii="Arial" w:hAnsi="Arial" w:cs="Arial"/>
          <w:bCs/>
          <w:iCs/>
          <w:color w:val="auto"/>
          <w:lang w:val="sr-Cyrl-CS"/>
        </w:rPr>
        <w:t xml:space="preserve"> </w:t>
      </w:r>
      <w:r w:rsidR="00A668B5" w:rsidRPr="001B3F29">
        <w:rPr>
          <w:rFonts w:ascii="Arial" w:hAnsi="Arial" w:cs="Arial"/>
          <w:bCs/>
          <w:iCs/>
          <w:color w:val="auto"/>
          <w:lang w:val="sr-Cyrl-CS"/>
        </w:rPr>
        <w:t>ове</w:t>
      </w:r>
      <w:r w:rsidR="00A668B5" w:rsidRPr="001B3F29">
        <w:rPr>
          <w:rFonts w:ascii="Arial" w:hAnsi="Arial" w:cs="Arial"/>
          <w:bCs/>
          <w:iCs/>
          <w:color w:val="auto"/>
          <w:lang w:val="sr-Cyrl-CS"/>
        </w:rPr>
        <w:t xml:space="preserve"> </w:t>
      </w:r>
      <w:r w:rsidRPr="001B3F29">
        <w:rPr>
          <w:rFonts w:ascii="Arial" w:hAnsi="Arial" w:cs="Arial"/>
          <w:bCs/>
          <w:iCs/>
          <w:color w:val="auto"/>
          <w:lang w:val="sr-Cyrl-CS"/>
        </w:rPr>
        <w:t>конкурсне документације).</w:t>
      </w:r>
    </w:p>
    <w:p w:rsidR="00A67C6F" w:rsidRPr="00691FA9" w:rsidRDefault="00A67C6F" w:rsidP="00A67C6F">
      <w:pPr>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002255B1">
        <w:rPr>
          <w:rFonts w:ascii="Arial" w:hAnsi="Arial" w:cs="Arial"/>
          <w:b/>
          <w:bCs/>
          <w:iCs/>
          <w:color w:val="auto"/>
          <w:lang w:val="sr-Cyrl-CS"/>
        </w:rPr>
        <w:t>додатних</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7D5EA8">
        <w:rPr>
          <w:rFonts w:ascii="Arial" w:hAnsi="Arial" w:cs="Arial"/>
          <w:bCs/>
          <w:iCs/>
          <w:color w:val="auto"/>
          <w:lang w:val="sr-Cyrl-CS"/>
        </w:rPr>
        <w:t xml:space="preserve"> </w:t>
      </w:r>
      <w:r w:rsidR="002255B1">
        <w:rPr>
          <w:rFonts w:ascii="Arial" w:hAnsi="Arial" w:cs="Arial"/>
          <w:bCs/>
          <w:iCs/>
          <w:color w:val="auto"/>
          <w:lang w:val="sr-Cyrl-CS"/>
        </w:rPr>
        <w:t>наведених</w:t>
      </w:r>
      <w:r>
        <w:rPr>
          <w:rFonts w:ascii="Arial" w:hAnsi="Arial" w:cs="Arial"/>
          <w:bCs/>
          <w:iCs/>
          <w:color w:val="auto"/>
          <w:lang w:val="sr-Cyrl-CS"/>
        </w:rPr>
        <w:t xml:space="preserve">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A67C6F" w:rsidRPr="00691FA9" w:rsidRDefault="00A67C6F" w:rsidP="00A67C6F">
      <w:pPr>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понуђач подноси понуду са подизвођачем, </w:t>
      </w:r>
      <w:r w:rsidRPr="00691FA9">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4) ЗЈН, а доказ о испуњености услова из члана 75. став 1. тачка 5) ЗЈН за део набавке који ће извршити преко подизвођача.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sidRPr="001B3F29">
        <w:rPr>
          <w:rFonts w:ascii="Arial" w:hAnsi="Arial" w:cs="Arial"/>
          <w:bCs/>
          <w:iCs/>
          <w:color w:val="auto"/>
        </w:rPr>
        <w:t>6</w:t>
      </w:r>
      <w:r w:rsidRPr="001B3F29">
        <w:rPr>
          <w:rFonts w:ascii="Arial" w:hAnsi="Arial" w:cs="Arial"/>
          <w:bCs/>
          <w:iCs/>
          <w:color w:val="auto"/>
          <w:lang w:val="sr-Cyrl-CS"/>
        </w:rPr>
        <w:t xml:space="preserve"> у поглављу </w:t>
      </w:r>
      <w:r w:rsidR="0074452C">
        <w:rPr>
          <w:rFonts w:ascii="Arial" w:hAnsi="Arial" w:cs="Arial"/>
          <w:bCs/>
          <w:iCs/>
          <w:color w:val="auto"/>
          <w:lang w:val="sr-Latn-RS"/>
        </w:rPr>
        <w:t>V</w:t>
      </w:r>
      <w:r w:rsidR="00A668B5">
        <w:rPr>
          <w:rFonts w:ascii="Arial" w:hAnsi="Arial" w:cs="Arial"/>
          <w:bCs/>
          <w:iCs/>
          <w:color w:val="auto"/>
          <w:lang w:val="sr-Latn-RS"/>
        </w:rPr>
        <w:t>I</w:t>
      </w:r>
      <w:r w:rsidR="0074452C">
        <w:rPr>
          <w:rFonts w:ascii="Arial" w:hAnsi="Arial" w:cs="Arial"/>
          <w:bCs/>
          <w:iCs/>
          <w:color w:val="auto"/>
          <w:lang w:val="sr-Latn-RS"/>
        </w:rPr>
        <w:t>II</w:t>
      </w:r>
      <w:r w:rsidRPr="001B3F29">
        <w:rPr>
          <w:rFonts w:ascii="Arial" w:hAnsi="Arial" w:cs="Arial"/>
          <w:bCs/>
          <w:iCs/>
          <w:color w:val="auto"/>
          <w:lang w:val="sr-Cyrl-CS"/>
        </w:rPr>
        <w:t xml:space="preserve"> ове конкурсне</w:t>
      </w:r>
      <w:r w:rsidRPr="00691FA9">
        <w:rPr>
          <w:rFonts w:ascii="Arial" w:hAnsi="Arial" w:cs="Arial"/>
          <w:bCs/>
          <w:iCs/>
          <w:color w:val="auto"/>
          <w:lang w:val="sr-Cyrl-CS"/>
        </w:rPr>
        <w:t xml:space="preserve"> документације), мора бити потписана од стране овлашћеног лица подизвођача.</w:t>
      </w:r>
    </w:p>
    <w:p w:rsidR="00A67C6F" w:rsidRPr="00691FA9" w:rsidRDefault="00A67C6F" w:rsidP="00A67C6F">
      <w:pPr>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Pr>
          <w:rFonts w:ascii="Arial" w:hAnsi="Arial" w:cs="Arial"/>
          <w:bCs/>
          <w:iCs/>
          <w:color w:val="auto"/>
          <w:lang w:val="sr-Cyrl-CS"/>
        </w:rPr>
        <w:t xml:space="preserve">и </w:t>
      </w:r>
      <w:r w:rsidRPr="00691FA9">
        <w:rPr>
          <w:rFonts w:ascii="Arial" w:hAnsi="Arial" w:cs="Arial"/>
          <w:bCs/>
          <w:iCs/>
          <w:color w:val="auto"/>
          <w:lang w:val="sr-Cyrl-CS"/>
        </w:rPr>
        <w:t xml:space="preserve">4) ЗЈН. И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sidRPr="001B3F29">
        <w:rPr>
          <w:rFonts w:ascii="Arial" w:hAnsi="Arial" w:cs="Arial"/>
          <w:bCs/>
          <w:iCs/>
          <w:color w:val="auto"/>
        </w:rPr>
        <w:t>5</w:t>
      </w:r>
      <w:r w:rsidRPr="001B3F29">
        <w:rPr>
          <w:rFonts w:ascii="Arial" w:hAnsi="Arial" w:cs="Arial"/>
          <w:bCs/>
          <w:iCs/>
          <w:color w:val="auto"/>
          <w:lang w:val="sr-Cyrl-CS"/>
        </w:rPr>
        <w:t xml:space="preserve"> у поглављу </w:t>
      </w:r>
      <w:r w:rsidR="0074452C">
        <w:rPr>
          <w:rFonts w:ascii="Arial" w:hAnsi="Arial" w:cs="Arial"/>
          <w:bCs/>
          <w:iCs/>
          <w:color w:val="auto"/>
          <w:lang w:val="sr-Latn-RS"/>
        </w:rPr>
        <w:t>VII</w:t>
      </w:r>
      <w:r w:rsidR="00B31D45">
        <w:rPr>
          <w:rFonts w:ascii="Arial" w:hAnsi="Arial" w:cs="Arial"/>
          <w:bCs/>
          <w:iCs/>
          <w:color w:val="auto"/>
          <w:lang w:val="sr-Latn-RS"/>
        </w:rPr>
        <w:t>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A67C6F" w:rsidRPr="00691FA9" w:rsidRDefault="00A67C6F" w:rsidP="00A67C6F">
      <w:pPr>
        <w:jc w:val="both"/>
        <w:rPr>
          <w:rFonts w:ascii="Arial" w:hAnsi="Arial" w:cs="Arial"/>
          <w:bCs/>
          <w:iCs/>
          <w:color w:val="auto"/>
          <w:lang w:val="sr-Cyrl-CS"/>
        </w:rPr>
      </w:pPr>
      <w:r w:rsidRPr="00691FA9">
        <w:rPr>
          <w:rFonts w:ascii="Arial" w:hAnsi="Arial" w:cs="Arial"/>
          <w:bCs/>
          <w:iCs/>
          <w:color w:val="auto"/>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оквирног споразума, односно током важења оквирног споразума о јавној набавци и да је документује на прописани начин.</w:t>
      </w:r>
    </w:p>
    <w:p w:rsidR="00A67C6F" w:rsidRPr="00691FA9" w:rsidRDefault="00A67C6F" w:rsidP="00A67C6F">
      <w:pPr>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A67C6F" w:rsidRPr="00691FA9" w:rsidRDefault="00A67C6F" w:rsidP="00A67C6F">
      <w:pPr>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A67C6F" w:rsidRPr="00691FA9" w:rsidRDefault="00A67C6F" w:rsidP="00A67C6F">
      <w:pPr>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A67C6F" w:rsidRPr="00A6034A" w:rsidRDefault="00A67C6F" w:rsidP="00A67C6F">
      <w:pPr>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A67C6F" w:rsidRPr="00926144" w:rsidRDefault="00A67C6F" w:rsidP="00A67C6F">
      <w:pPr>
        <w:pStyle w:val="ListParagraph"/>
        <w:tabs>
          <w:tab w:val="left" w:pos="680"/>
        </w:tabs>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закључењу оквирног споразума</w:t>
      </w:r>
      <w:r w:rsidRPr="00926144">
        <w:rPr>
          <w:rFonts w:ascii="Arial" w:eastAsia="TimesNewRomanPS-BoldMT" w:hAnsi="Arial" w:cs="Arial"/>
          <w:bCs/>
          <w:lang w:val="sr-Cyrl-CS"/>
        </w:rPr>
        <w:t xml:space="preserve">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A67C6F" w:rsidRPr="00926144" w:rsidRDefault="00A67C6F" w:rsidP="00A67C6F">
      <w:pPr>
        <w:pStyle w:val="ListParagraph"/>
        <w:tabs>
          <w:tab w:val="left" w:pos="680"/>
        </w:tabs>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B13DAB" w:rsidRPr="00B13DAB" w:rsidRDefault="00B13DAB" w:rsidP="00473089">
      <w:pPr>
        <w:pStyle w:val="ListParagraph"/>
        <w:tabs>
          <w:tab w:val="left" w:pos="680"/>
        </w:tabs>
        <w:ind w:left="0"/>
        <w:jc w:val="both"/>
        <w:rPr>
          <w:rFonts w:ascii="Arial" w:eastAsia="TimesNewRomanPSMT" w:hAnsi="Arial" w:cs="Arial"/>
          <w:bCs/>
        </w:rPr>
      </w:pPr>
    </w:p>
    <w:p w:rsidR="00473089" w:rsidRPr="008566BF" w:rsidRDefault="00124EF0" w:rsidP="0047308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VII</w:t>
      </w:r>
      <w:r w:rsidR="00473089" w:rsidRPr="008566BF">
        <w:rPr>
          <w:rFonts w:ascii="Arial" w:hAnsi="Arial" w:cs="Arial"/>
          <w:b/>
          <w:bCs/>
          <w:i/>
          <w:iCs/>
          <w:sz w:val="28"/>
          <w:szCs w:val="28"/>
          <w:lang w:val="ru-RU"/>
        </w:rPr>
        <w:t xml:space="preserve">  </w:t>
      </w:r>
      <w:r w:rsidR="00473089">
        <w:rPr>
          <w:rFonts w:ascii="Arial" w:hAnsi="Arial" w:cs="Arial"/>
          <w:b/>
          <w:bCs/>
          <w:i/>
          <w:iCs/>
          <w:sz w:val="28"/>
          <w:szCs w:val="28"/>
          <w:lang w:val="ru-RU"/>
        </w:rPr>
        <w:t>КРИТЕРИЈУМИ ЗА ДОДЕЛУ УГОВОРА</w:t>
      </w:r>
    </w:p>
    <w:p w:rsidR="00473089" w:rsidRPr="008566BF" w:rsidRDefault="00473089" w:rsidP="00473089">
      <w:pPr>
        <w:jc w:val="both"/>
        <w:rPr>
          <w:rFonts w:ascii="Arial" w:hAnsi="Arial" w:cs="Arial"/>
          <w:b/>
          <w:bCs/>
          <w:i/>
          <w:iCs/>
          <w:sz w:val="28"/>
          <w:szCs w:val="28"/>
          <w:lang w:val="ru-RU"/>
        </w:rPr>
      </w:pPr>
    </w:p>
    <w:p w:rsidR="00473089" w:rsidRDefault="00473089" w:rsidP="00473089">
      <w:pPr>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473089" w:rsidRDefault="00473089" w:rsidP="00473089">
      <w:pPr>
        <w:ind w:left="720"/>
        <w:jc w:val="both"/>
        <w:rPr>
          <w:rFonts w:ascii="Arial" w:hAnsi="Arial" w:cs="Arial"/>
          <w:b/>
          <w:bCs/>
          <w:lang w:val="ru-RU"/>
        </w:rPr>
      </w:pPr>
    </w:p>
    <w:p w:rsidR="0036798A" w:rsidRPr="00445503" w:rsidRDefault="00473089" w:rsidP="00473089">
      <w:pPr>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sidR="007F4246">
        <w:rPr>
          <w:rFonts w:ascii="Arial" w:hAnsi="Arial" w:cs="Arial"/>
          <w:b/>
          <w:bCs/>
          <w:lang w:val="sr-Cyrl-CS"/>
        </w:rPr>
        <w:t>најнижа понуђена цена“.</w:t>
      </w:r>
    </w:p>
    <w:p w:rsidR="00473089" w:rsidRDefault="00473089" w:rsidP="00473089">
      <w:pPr>
        <w:pStyle w:val="ListParagraph"/>
        <w:tabs>
          <w:tab w:val="left" w:pos="680"/>
        </w:tabs>
        <w:ind w:left="1800"/>
        <w:jc w:val="both"/>
        <w:rPr>
          <w:rFonts w:ascii="Arial" w:eastAsia="TimesNewRomanPSMT" w:hAnsi="Arial" w:cs="Arial"/>
          <w:bCs/>
          <w:lang w:val="ru-RU"/>
        </w:rPr>
      </w:pPr>
    </w:p>
    <w:p w:rsidR="00473089" w:rsidRPr="008566BF" w:rsidRDefault="00473089" w:rsidP="00473089">
      <w:pPr>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ЕЛЕМЕНТИ КРИТЕРИЈУМА НА ОСНОВУ КОЈИХ ЋЕ НАРУЧИЛАЦ ИЗВРШИТИ ДОДЕЛУ УГОВОРА У СИТУАЦИЈИ КАДА ПОСТОЈЕ</w:t>
      </w:r>
      <w:r w:rsidR="00E0541D">
        <w:rPr>
          <w:rFonts w:ascii="Arial" w:hAnsi="Arial" w:cs="Arial"/>
          <w:b/>
          <w:bCs/>
          <w:lang w:val="ru-RU"/>
        </w:rPr>
        <w:t xml:space="preserve"> ДВЕ ИЛИ ВИШЕ ПОНУДА СА ЈЕДНАКОМ</w:t>
      </w:r>
      <w:r w:rsidRPr="008566BF">
        <w:rPr>
          <w:rFonts w:ascii="Arial" w:hAnsi="Arial" w:cs="Arial"/>
          <w:b/>
          <w:bCs/>
          <w:lang w:val="ru-RU"/>
        </w:rPr>
        <w:t xml:space="preserve"> ИСТОМ ПОНУЂЕНОМ ЦЕНОМ </w:t>
      </w:r>
    </w:p>
    <w:p w:rsidR="00473089" w:rsidRDefault="00473089" w:rsidP="00473089">
      <w:pPr>
        <w:pStyle w:val="ListParagraph"/>
        <w:tabs>
          <w:tab w:val="left" w:pos="680"/>
        </w:tabs>
        <w:ind w:left="0"/>
        <w:jc w:val="both"/>
        <w:rPr>
          <w:rFonts w:ascii="Arial" w:eastAsia="TimesNewRomanPSMT" w:hAnsi="Arial" w:cs="Arial"/>
          <w:bCs/>
          <w:lang w:val="ru-RU"/>
        </w:rPr>
      </w:pPr>
    </w:p>
    <w:p w:rsidR="00473089" w:rsidRDefault="00473089" w:rsidP="00473089">
      <w:pPr>
        <w:jc w:val="both"/>
        <w:rPr>
          <w:rFonts w:ascii="Arial" w:hAnsi="Arial" w:cs="Arial"/>
          <w:iCs/>
          <w:lang w:val="sr-Cyrl-CS"/>
        </w:rPr>
      </w:pPr>
      <w:r w:rsidRPr="008566BF">
        <w:rPr>
          <w:rFonts w:ascii="Arial" w:hAnsi="Arial" w:cs="Arial"/>
          <w:iCs/>
          <w:lang w:val="ru-RU"/>
        </w:rPr>
        <w:t>Уколико</w:t>
      </w:r>
      <w:r w:rsidR="00E0541D">
        <w:rPr>
          <w:rFonts w:ascii="Arial" w:hAnsi="Arial" w:cs="Arial"/>
          <w:iCs/>
          <w:lang w:val="ru-RU"/>
        </w:rPr>
        <w:t xml:space="preserve"> две или више понуда</w:t>
      </w:r>
      <w:r w:rsidRPr="008566BF">
        <w:rPr>
          <w:rFonts w:ascii="Arial" w:hAnsi="Arial" w:cs="Arial"/>
          <w:iCs/>
          <w:lang w:val="ru-RU"/>
        </w:rPr>
        <w:t xml:space="preserve"> </w:t>
      </w:r>
      <w:r w:rsidR="00E0541D" w:rsidRPr="008566BF">
        <w:rPr>
          <w:rFonts w:ascii="Arial" w:hAnsi="Arial" w:cs="Arial"/>
          <w:iCs/>
          <w:lang w:val="ru-RU"/>
        </w:rPr>
        <w:t>имају ист</w:t>
      </w:r>
      <w:r w:rsidR="00E0541D">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краћи рок извођења радова</w:t>
      </w:r>
      <w:r w:rsidRPr="008566BF">
        <w:rPr>
          <w:rFonts w:ascii="Arial" w:hAnsi="Arial" w:cs="Arial"/>
          <w:iCs/>
          <w:lang w:val="ru-RU"/>
        </w:rPr>
        <w:t>. У случају ист</w:t>
      </w:r>
      <w:r>
        <w:rPr>
          <w:rFonts w:ascii="Arial" w:hAnsi="Arial" w:cs="Arial"/>
          <w:iCs/>
          <w:lang w:val="sr-Cyrl-CS"/>
        </w:rPr>
        <w:t>ог рока извођења радова</w:t>
      </w:r>
      <w:r w:rsidRPr="008566BF">
        <w:rPr>
          <w:rFonts w:ascii="Arial" w:hAnsi="Arial" w:cs="Arial"/>
          <w:iCs/>
          <w:lang w:val="ru-RU"/>
        </w:rPr>
        <w:t xml:space="preserve">, као најповољнија биће изабрана понуда оног понуђача који је </w:t>
      </w:r>
      <w:r>
        <w:rPr>
          <w:rFonts w:ascii="Arial" w:hAnsi="Arial" w:cs="Arial"/>
          <w:iCs/>
          <w:lang w:val="sr-Cyrl-CS"/>
        </w:rPr>
        <w:t>понудио дужи гарантни рок.</w:t>
      </w:r>
    </w:p>
    <w:p w:rsidR="007D73F2" w:rsidRPr="00CA70FC" w:rsidRDefault="007D73F2" w:rsidP="007D73F2">
      <w:pPr>
        <w:jc w:val="both"/>
        <w:rPr>
          <w:rFonts w:ascii="Arial" w:hAnsi="Arial" w:cs="Arial"/>
          <w:b/>
          <w:bCs/>
          <w:iCs/>
          <w:color w:val="auto"/>
        </w:rPr>
      </w:pPr>
      <w:r w:rsidRPr="00CA70FC">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CA70FC">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CA70FC">
        <w:rPr>
          <w:rFonts w:ascii="Arial" w:eastAsia="Times New Roman" w:hAnsi="Arial" w:cs="Arial"/>
          <w:color w:val="auto"/>
          <w:kern w:val="0"/>
          <w:lang w:eastAsia="en-US"/>
        </w:rPr>
        <w:t>Жребом ће бити обухв</w:t>
      </w:r>
      <w:r w:rsidR="00E0541D">
        <w:rPr>
          <w:rFonts w:ascii="Arial" w:eastAsia="Times New Roman" w:hAnsi="Arial" w:cs="Arial"/>
          <w:color w:val="auto"/>
          <w:kern w:val="0"/>
          <w:lang w:eastAsia="en-US"/>
        </w:rPr>
        <w:t>аћене само оне понуде које</w:t>
      </w:r>
      <w:r w:rsidRPr="00CA70FC">
        <w:rPr>
          <w:rFonts w:ascii="Arial" w:eastAsia="Times New Roman" w:hAnsi="Arial" w:cs="Arial"/>
          <w:color w:val="auto"/>
          <w:kern w:val="0"/>
          <w:lang w:eastAsia="en-US"/>
        </w:rPr>
        <w:t xml:space="preserve"> </w:t>
      </w:r>
      <w:r w:rsidR="00E0541D" w:rsidRPr="008566BF">
        <w:rPr>
          <w:rFonts w:ascii="Arial" w:hAnsi="Arial" w:cs="Arial"/>
          <w:iCs/>
          <w:lang w:val="ru-RU"/>
        </w:rPr>
        <w:t>имају ист</w:t>
      </w:r>
      <w:r w:rsidR="00E0541D">
        <w:rPr>
          <w:rFonts w:ascii="Arial" w:hAnsi="Arial" w:cs="Arial"/>
          <w:iCs/>
          <w:lang w:val="sr-Cyrl-CS"/>
        </w:rPr>
        <w:t>у најнижу понуђену цену</w:t>
      </w:r>
      <w:r>
        <w:rPr>
          <w:rFonts w:ascii="Arial" w:eastAsia="Times New Roman" w:hAnsi="Arial" w:cs="Arial"/>
          <w:color w:val="auto"/>
          <w:kern w:val="0"/>
          <w:lang w:eastAsia="en-US"/>
        </w:rPr>
        <w:t xml:space="preserve">, исти рок извођења радова и исти </w:t>
      </w:r>
      <w:r w:rsidRPr="00CA70FC">
        <w:rPr>
          <w:rFonts w:ascii="Arial" w:eastAsia="Times New Roman" w:hAnsi="Arial" w:cs="Arial"/>
          <w:color w:val="auto"/>
          <w:kern w:val="0"/>
          <w:lang w:eastAsia="en-US"/>
        </w:rPr>
        <w:t>гарантни рок</w:t>
      </w:r>
      <w:r>
        <w:rPr>
          <w:rFonts w:ascii="Arial" w:eastAsia="Times New Roman" w:hAnsi="Arial" w:cs="Arial"/>
          <w:color w:val="auto"/>
          <w:kern w:val="0"/>
          <w:lang w:eastAsia="en-US"/>
        </w:rPr>
        <w:t>.</w:t>
      </w:r>
      <w:r w:rsidRPr="00CA70FC">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
    <w:p w:rsidR="007D73F2" w:rsidRDefault="007D73F2" w:rsidP="007D73F2">
      <w:pPr>
        <w:pStyle w:val="ListParagraph"/>
        <w:tabs>
          <w:tab w:val="left" w:pos="680"/>
        </w:tabs>
        <w:ind w:left="0"/>
        <w:jc w:val="both"/>
        <w:rPr>
          <w:rFonts w:ascii="Arial" w:hAnsi="Arial" w:cs="Arial"/>
          <w:iCs/>
          <w:lang w:val="ru-RU"/>
        </w:rPr>
      </w:pPr>
    </w:p>
    <w:p w:rsidR="00473089" w:rsidRDefault="00473089" w:rsidP="00473089">
      <w:pPr>
        <w:pStyle w:val="ListParagraph"/>
        <w:tabs>
          <w:tab w:val="left" w:pos="680"/>
        </w:tabs>
        <w:ind w:left="0"/>
        <w:jc w:val="both"/>
        <w:rPr>
          <w:rFonts w:ascii="Arial" w:hAnsi="Arial" w:cs="Arial"/>
          <w:b/>
          <w:bCs/>
          <w:i/>
          <w:color w:val="auto"/>
          <w:lang w:val="ru-RU"/>
        </w:rPr>
      </w:pPr>
    </w:p>
    <w:p w:rsidR="00473089" w:rsidRPr="00EE6C4A" w:rsidRDefault="00473089" w:rsidP="00473089">
      <w:pPr>
        <w:jc w:val="both"/>
        <w:rPr>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3A0A6F" w:rsidRDefault="003A0A6F" w:rsidP="00473089">
      <w:pPr>
        <w:jc w:val="both"/>
        <w:rPr>
          <w:rFonts w:ascii="Arial" w:hAnsi="Arial" w:cs="Arial"/>
        </w:rPr>
      </w:pPr>
    </w:p>
    <w:p w:rsidR="00124EF0" w:rsidRPr="00124EF0" w:rsidRDefault="00124EF0" w:rsidP="00473089">
      <w:pPr>
        <w:jc w:val="both"/>
        <w:rPr>
          <w:rFonts w:ascii="Arial" w:hAnsi="Arial" w:cs="Arial"/>
        </w:rPr>
      </w:pPr>
    </w:p>
    <w:p w:rsidR="00473089" w:rsidRPr="0072527C" w:rsidRDefault="00124EF0" w:rsidP="00473089">
      <w:pPr>
        <w:shd w:val="clear" w:color="auto" w:fill="C6D9F1"/>
        <w:jc w:val="center"/>
        <w:rPr>
          <w:rFonts w:ascii="Arial" w:hAnsi="Arial" w:cs="Arial"/>
          <w:b/>
          <w:bCs/>
          <w:i/>
          <w:iCs/>
          <w:color w:val="auto"/>
          <w:sz w:val="28"/>
          <w:szCs w:val="28"/>
        </w:rPr>
      </w:pPr>
      <w:r>
        <w:rPr>
          <w:rFonts w:ascii="Arial" w:hAnsi="Arial" w:cs="Arial"/>
          <w:b/>
          <w:bCs/>
          <w:i/>
          <w:iCs/>
          <w:color w:val="auto"/>
          <w:sz w:val="28"/>
          <w:szCs w:val="28"/>
        </w:rPr>
        <w:lastRenderedPageBreak/>
        <w:t>VIII</w:t>
      </w:r>
      <w:r w:rsidR="00473089" w:rsidRPr="0072527C">
        <w:rPr>
          <w:rFonts w:ascii="Arial" w:hAnsi="Arial" w:cs="Arial"/>
          <w:b/>
          <w:bCs/>
          <w:i/>
          <w:iCs/>
          <w:color w:val="auto"/>
          <w:sz w:val="28"/>
          <w:szCs w:val="28"/>
        </w:rPr>
        <w:t xml:space="preserve"> ОБРАСЦИ КОЈИ ЧИНЕ САСТАВНИ ДЕО ПОНУДЕ</w:t>
      </w:r>
    </w:p>
    <w:p w:rsidR="00473089" w:rsidRPr="00513E0A" w:rsidRDefault="00473089" w:rsidP="00473089">
      <w:pPr>
        <w:shd w:val="clear" w:color="auto" w:fill="C6D9F1"/>
        <w:jc w:val="center"/>
        <w:rPr>
          <w:rFonts w:ascii="Arial" w:hAnsi="Arial" w:cs="Arial"/>
          <w:b/>
          <w:bCs/>
          <w:i/>
          <w:iCs/>
        </w:rPr>
      </w:pPr>
    </w:p>
    <w:p w:rsidR="00473089" w:rsidRPr="00513E0A" w:rsidRDefault="00473089" w:rsidP="00473089">
      <w:pPr>
        <w:jc w:val="center"/>
        <w:rPr>
          <w:rFonts w:ascii="Arial" w:hAnsi="Arial" w:cs="Arial"/>
        </w:rPr>
      </w:pPr>
    </w:p>
    <w:p w:rsidR="00473089" w:rsidRPr="00A1484A" w:rsidRDefault="00473089" w:rsidP="00DF6300">
      <w:pPr>
        <w:pStyle w:val="ListParagraph"/>
        <w:numPr>
          <w:ilvl w:val="0"/>
          <w:numId w:val="17"/>
        </w:numPr>
        <w:spacing w:before="100" w:beforeAutospacing="1" w:line="276" w:lineRule="auto"/>
        <w:ind w:left="810"/>
        <w:rPr>
          <w:rFonts w:ascii="Arial" w:eastAsia="Times New Roman" w:hAnsi="Arial" w:cs="Arial"/>
        </w:rPr>
      </w:pPr>
      <w:r w:rsidRPr="00A1484A">
        <w:rPr>
          <w:rFonts w:ascii="Arial" w:eastAsia="Times New Roman" w:hAnsi="Arial" w:cs="Arial"/>
        </w:rPr>
        <w:t>Образац понуде (Образац 1);</w:t>
      </w:r>
    </w:p>
    <w:p w:rsidR="00473089" w:rsidRPr="00A1484A" w:rsidRDefault="00473089" w:rsidP="00DF6300">
      <w:pPr>
        <w:pStyle w:val="ListParagraph"/>
        <w:numPr>
          <w:ilvl w:val="0"/>
          <w:numId w:val="17"/>
        </w:numPr>
        <w:spacing w:line="276"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473089" w:rsidRPr="00A1484A" w:rsidRDefault="00473089" w:rsidP="00DF6300">
      <w:pPr>
        <w:pStyle w:val="ListParagraph"/>
        <w:numPr>
          <w:ilvl w:val="0"/>
          <w:numId w:val="17"/>
        </w:numPr>
        <w:spacing w:line="276" w:lineRule="auto"/>
        <w:ind w:left="810"/>
        <w:rPr>
          <w:rFonts w:ascii="Arial" w:eastAsia="Times New Roman" w:hAnsi="Arial" w:cs="Arial"/>
        </w:rPr>
      </w:pPr>
      <w:r w:rsidRPr="00A1484A">
        <w:rPr>
          <w:rFonts w:ascii="Arial" w:eastAsia="Times New Roman" w:hAnsi="Arial" w:cs="Arial"/>
        </w:rPr>
        <w:t>Образац трошкова припреме понуде (Образац 3);</w:t>
      </w:r>
    </w:p>
    <w:p w:rsidR="00473089" w:rsidRPr="00A1484A" w:rsidRDefault="00473089" w:rsidP="00DF6300">
      <w:pPr>
        <w:pStyle w:val="ListParagraph"/>
        <w:numPr>
          <w:ilvl w:val="0"/>
          <w:numId w:val="17"/>
        </w:numPr>
        <w:spacing w:line="276" w:lineRule="auto"/>
        <w:ind w:left="810"/>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473089" w:rsidRPr="00200296" w:rsidRDefault="00473089" w:rsidP="00DF6300">
      <w:pPr>
        <w:pStyle w:val="ListParagraph"/>
        <w:numPr>
          <w:ilvl w:val="0"/>
          <w:numId w:val="17"/>
        </w:numPr>
        <w:spacing w:line="276" w:lineRule="auto"/>
        <w:ind w:left="810"/>
        <w:rPr>
          <w:rFonts w:ascii="Arial" w:eastAsia="Times New Roman" w:hAnsi="Arial" w:cs="Arial"/>
        </w:rPr>
      </w:pPr>
      <w:r w:rsidRPr="00A1484A">
        <w:rPr>
          <w:rFonts w:ascii="Arial" w:eastAsia="Times New Roman" w:hAnsi="Arial" w:cs="Arial"/>
        </w:rPr>
        <w:t>Образац изјаве понуђача о испуњености услова из чл. 75. ст. 2. ЗЈН (Образац 5);</w:t>
      </w:r>
    </w:p>
    <w:p w:rsidR="00200296" w:rsidRPr="00200296" w:rsidRDefault="00200296" w:rsidP="00200296">
      <w:pPr>
        <w:pStyle w:val="ListParagraph"/>
        <w:numPr>
          <w:ilvl w:val="0"/>
          <w:numId w:val="17"/>
        </w:numPr>
        <w:spacing w:line="276" w:lineRule="auto"/>
        <w:ind w:left="810"/>
        <w:rPr>
          <w:rFonts w:ascii="Arial" w:eastAsia="Times New Roman" w:hAnsi="Arial" w:cs="Arial"/>
        </w:rPr>
      </w:pPr>
      <w:r w:rsidRPr="00A1484A">
        <w:rPr>
          <w:rFonts w:ascii="Arial" w:eastAsia="Times New Roman" w:hAnsi="Arial" w:cs="Arial"/>
        </w:rPr>
        <w:t xml:space="preserve">Образац изјаве </w:t>
      </w:r>
      <w:r>
        <w:rPr>
          <w:rFonts w:ascii="Arial" w:eastAsia="Times New Roman" w:hAnsi="Arial" w:cs="Arial"/>
          <w:lang w:val="sr-Cyrl-RS"/>
        </w:rPr>
        <w:t>подизво</w:t>
      </w:r>
      <w:r w:rsidRPr="00A1484A">
        <w:rPr>
          <w:rFonts w:ascii="Arial" w:eastAsia="Times New Roman" w:hAnsi="Arial" w:cs="Arial"/>
        </w:rPr>
        <w:t xml:space="preserve">ђача о испуњености услова из чл. 75. ст. 2. ЗЈН (Образац </w:t>
      </w:r>
      <w:r>
        <w:rPr>
          <w:rFonts w:ascii="Arial" w:eastAsia="Times New Roman" w:hAnsi="Arial" w:cs="Arial"/>
          <w:lang w:val="sr-Cyrl-RS"/>
        </w:rPr>
        <w:t>6</w:t>
      </w:r>
      <w:r w:rsidRPr="00A1484A">
        <w:rPr>
          <w:rFonts w:ascii="Arial" w:eastAsia="Times New Roman" w:hAnsi="Arial" w:cs="Arial"/>
        </w:rPr>
        <w:t>);</w:t>
      </w:r>
    </w:p>
    <w:p w:rsidR="00473089" w:rsidRPr="00A1484A" w:rsidRDefault="00473089" w:rsidP="00DF6300">
      <w:pPr>
        <w:pStyle w:val="ListParagraph"/>
        <w:numPr>
          <w:ilvl w:val="0"/>
          <w:numId w:val="17"/>
        </w:numPr>
        <w:spacing w:line="276" w:lineRule="auto"/>
        <w:ind w:left="810"/>
        <w:rPr>
          <w:rFonts w:ascii="Arial" w:eastAsia="Times New Roman" w:hAnsi="Arial" w:cs="Arial"/>
          <w:color w:val="auto"/>
        </w:rPr>
      </w:pPr>
      <w:r w:rsidRPr="00A1484A">
        <w:rPr>
          <w:rFonts w:ascii="Arial" w:eastAsia="Times New Roman" w:hAnsi="Arial" w:cs="Arial"/>
          <w:color w:val="auto"/>
        </w:rPr>
        <w:t xml:space="preserve">Образац изјаве о кадровском капацитету (Образац </w:t>
      </w:r>
      <w:r w:rsidR="00200296">
        <w:rPr>
          <w:rFonts w:ascii="Arial" w:eastAsia="Times New Roman" w:hAnsi="Arial" w:cs="Arial"/>
          <w:color w:val="auto"/>
          <w:lang w:val="sr-Cyrl-RS"/>
        </w:rPr>
        <w:t>7</w:t>
      </w:r>
      <w:r w:rsidRPr="00A1484A">
        <w:rPr>
          <w:rFonts w:ascii="Arial" w:eastAsia="Times New Roman" w:hAnsi="Arial" w:cs="Arial"/>
          <w:color w:val="auto"/>
        </w:rPr>
        <w:t>);</w:t>
      </w:r>
    </w:p>
    <w:p w:rsidR="00473089" w:rsidRPr="00A1484A" w:rsidRDefault="00473089" w:rsidP="00DF6300">
      <w:pPr>
        <w:pStyle w:val="ListParagraph"/>
        <w:numPr>
          <w:ilvl w:val="0"/>
          <w:numId w:val="17"/>
        </w:numPr>
        <w:spacing w:line="276" w:lineRule="auto"/>
        <w:ind w:left="810"/>
        <w:rPr>
          <w:rFonts w:ascii="Arial" w:eastAsia="Times New Roman" w:hAnsi="Arial" w:cs="Arial"/>
          <w:color w:val="auto"/>
          <w:lang w:val="sr-Cyrl-CS"/>
        </w:rPr>
      </w:pPr>
      <w:r w:rsidRPr="00A1484A">
        <w:rPr>
          <w:rFonts w:ascii="Arial" w:eastAsia="Times New Roman" w:hAnsi="Arial" w:cs="Arial"/>
          <w:color w:val="auto"/>
        </w:rPr>
        <w:t xml:space="preserve">Образац изјаве о техничком капацитету (Образац </w:t>
      </w:r>
      <w:r w:rsidR="00200296">
        <w:rPr>
          <w:rFonts w:ascii="Arial" w:eastAsia="Times New Roman" w:hAnsi="Arial" w:cs="Arial"/>
          <w:color w:val="auto"/>
          <w:lang w:val="sr-Cyrl-RS"/>
        </w:rPr>
        <w:t>8</w:t>
      </w:r>
      <w:r w:rsidRPr="00A1484A">
        <w:rPr>
          <w:rFonts w:ascii="Arial" w:eastAsia="Times New Roman" w:hAnsi="Arial" w:cs="Arial"/>
          <w:color w:val="auto"/>
        </w:rPr>
        <w:t>)</w:t>
      </w:r>
      <w:r w:rsidRPr="00A1484A">
        <w:rPr>
          <w:rFonts w:ascii="Arial" w:eastAsia="Times New Roman" w:hAnsi="Arial" w:cs="Arial"/>
          <w:color w:val="auto"/>
          <w:lang w:val="sr-Cyrl-CS"/>
        </w:rPr>
        <w:t>;</w:t>
      </w:r>
    </w:p>
    <w:p w:rsidR="003A0A6F" w:rsidRPr="00A1484A" w:rsidRDefault="004D39A3" w:rsidP="00DF6300">
      <w:pPr>
        <w:pStyle w:val="ListParagraph"/>
        <w:numPr>
          <w:ilvl w:val="0"/>
          <w:numId w:val="17"/>
        </w:numPr>
        <w:spacing w:line="276" w:lineRule="auto"/>
        <w:ind w:left="810"/>
        <w:rPr>
          <w:rFonts w:ascii="Arial" w:eastAsia="Times New Roman" w:hAnsi="Arial" w:cs="Arial"/>
          <w:color w:val="auto"/>
          <w:lang w:val="sr-Cyrl-CS"/>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r w:rsidR="00B13DAB">
        <w:rPr>
          <w:rFonts w:ascii="Arial" w:eastAsia="TimesNewRomanPSMT" w:hAnsi="Arial" w:cs="Arial"/>
        </w:rPr>
        <w:t xml:space="preserve"> (Образац </w:t>
      </w:r>
      <w:r w:rsidR="00200296">
        <w:rPr>
          <w:rFonts w:ascii="Arial" w:eastAsia="TimesNewRomanPSMT" w:hAnsi="Arial" w:cs="Arial"/>
          <w:lang w:val="sr-Cyrl-RS"/>
        </w:rPr>
        <w:t>9</w:t>
      </w:r>
      <w:r w:rsidR="00B13DAB">
        <w:rPr>
          <w:rFonts w:ascii="Arial" w:eastAsia="TimesNewRomanPSMT" w:hAnsi="Arial" w:cs="Arial"/>
        </w:rPr>
        <w:t>).</w:t>
      </w: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Pr="000B22E0" w:rsidRDefault="00473089" w:rsidP="00473089">
      <w:pPr>
        <w:jc w:val="both"/>
        <w:rPr>
          <w:rFonts w:ascii="Arial" w:hAnsi="Arial" w:cs="Arial"/>
        </w:rPr>
      </w:pPr>
    </w:p>
    <w:p w:rsidR="00473089" w:rsidRPr="00513E0A" w:rsidRDefault="00473089" w:rsidP="00473089">
      <w:pPr>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473089" w:rsidRPr="00513E0A" w:rsidRDefault="00473089" w:rsidP="00473089">
      <w:pPr>
        <w:ind w:left="720"/>
        <w:jc w:val="center"/>
        <w:rPr>
          <w:rFonts w:ascii="Arial" w:hAnsi="Arial" w:cs="Arial"/>
          <w:b/>
          <w:bCs/>
          <w:i/>
          <w:iCs/>
          <w:sz w:val="28"/>
          <w:szCs w:val="28"/>
        </w:rPr>
      </w:pPr>
      <w:r w:rsidRPr="00513E0A">
        <w:rPr>
          <w:rFonts w:ascii="Arial" w:hAnsi="Arial" w:cs="Arial"/>
          <w:b/>
          <w:bCs/>
          <w:i/>
          <w:iCs/>
          <w:sz w:val="28"/>
          <w:szCs w:val="28"/>
        </w:rPr>
        <w:t>ОБРАЗАЦ ПОНУДЕ</w:t>
      </w:r>
    </w:p>
    <w:p w:rsidR="00473089" w:rsidRPr="008566BF" w:rsidRDefault="00473089" w:rsidP="00473089">
      <w:pPr>
        <w:rPr>
          <w:rFonts w:ascii="Arial" w:hAnsi="Arial" w:cs="Arial"/>
          <w:b/>
          <w:bCs/>
          <w:i/>
          <w:iCs/>
          <w:sz w:val="28"/>
          <w:szCs w:val="28"/>
          <w:u w:val="single"/>
          <w:lang w:val="ru-RU"/>
        </w:rPr>
      </w:pPr>
    </w:p>
    <w:p w:rsidR="00473089" w:rsidRDefault="00473089" w:rsidP="00473089">
      <w:pPr>
        <w:jc w:val="both"/>
        <w:rPr>
          <w:rFonts w:ascii="Arial" w:hAnsi="Arial" w:cs="Arial"/>
          <w:lang w:val="sr-Latn-RS"/>
        </w:rPr>
      </w:pPr>
      <w:r w:rsidRPr="00180E92">
        <w:rPr>
          <w:rFonts w:ascii="Arial" w:hAnsi="Arial" w:cs="Arial"/>
          <w:iCs/>
          <w:lang w:val="ru-RU"/>
        </w:rPr>
        <w:t>Понуда бр ________________ од __________________ за јавну набавку</w:t>
      </w:r>
      <w:r w:rsidRPr="00180E92">
        <w:rPr>
          <w:lang w:val="ru-RU"/>
        </w:rPr>
        <w:t xml:space="preserve"> </w:t>
      </w:r>
      <w:r w:rsidR="009B29C0">
        <w:rPr>
          <w:rFonts w:ascii="Arial" w:eastAsia="TimesNewRomanPS-BoldMT" w:hAnsi="Arial" w:cs="Arial"/>
          <w:b/>
          <w:bCs/>
          <w:lang w:val="ru-RU"/>
        </w:rPr>
        <w:t xml:space="preserve">Радова на </w:t>
      </w:r>
      <w:r w:rsidR="003431C3">
        <w:rPr>
          <w:rFonts w:ascii="Arial" w:eastAsia="TimesNewRomanPS-BoldMT" w:hAnsi="Arial" w:cs="Arial"/>
          <w:b/>
          <w:bCs/>
          <w:lang w:val="ru-RU"/>
        </w:rPr>
        <w:t>рехабилитацији дела улице Александра Симића и дела улице Кнеза Милоша Обреновића у Баточини</w:t>
      </w:r>
      <w:r w:rsidR="003E3A67">
        <w:rPr>
          <w:rFonts w:ascii="Arial" w:hAnsi="Arial" w:cs="Arial"/>
          <w:lang w:val="ru-RU"/>
        </w:rPr>
        <w:t>,</w:t>
      </w:r>
      <w:r w:rsidR="00002459">
        <w:rPr>
          <w:rFonts w:ascii="Arial" w:hAnsi="Arial" w:cs="Arial"/>
          <w:lang w:val="ru-RU"/>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3E3A67">
        <w:rPr>
          <w:rFonts w:ascii="Arial" w:hAnsi="Arial" w:cs="Arial"/>
          <w:lang w:val="sr-Cyrl-CS"/>
        </w:rPr>
        <w:t>6/2020</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3E3A67">
        <w:rPr>
          <w:rFonts w:ascii="Arial" w:hAnsi="Arial" w:cs="Arial"/>
          <w:lang w:val="ru-RU"/>
        </w:rPr>
        <w:t>8/20</w:t>
      </w:r>
      <w:r w:rsidR="008E5A1C" w:rsidRPr="008E5A1C">
        <w:rPr>
          <w:rFonts w:ascii="Arial" w:hAnsi="Arial" w:cs="Arial"/>
          <w:lang w:val="ru-RU"/>
        </w:rPr>
        <w:t xml:space="preserve">  </w:t>
      </w:r>
    </w:p>
    <w:p w:rsidR="00473089" w:rsidRDefault="00473089" w:rsidP="00473089">
      <w:pPr>
        <w:rPr>
          <w:rFonts w:ascii="Arial" w:hAnsi="Arial" w:cs="Arial"/>
          <w:b/>
          <w:bCs/>
          <w:i/>
          <w:iCs/>
        </w:rPr>
      </w:pPr>
      <w:r>
        <w:rPr>
          <w:rFonts w:ascii="Arial" w:hAnsi="Arial" w:cs="Arial"/>
          <w:b/>
          <w:bCs/>
          <w:i/>
          <w:iCs/>
        </w:rPr>
        <w:t>1)ОПШТИ ПОДАЦИ О ПОНУЂАЧУ</w:t>
      </w:r>
    </w:p>
    <w:tbl>
      <w:tblPr>
        <w:tblW w:w="9281" w:type="dxa"/>
        <w:jc w:val="center"/>
        <w:tblInd w:w="-20" w:type="dxa"/>
        <w:tblLayout w:type="fixed"/>
        <w:tblLook w:val="0000" w:firstRow="0" w:lastRow="0" w:firstColumn="0" w:lastColumn="0" w:noHBand="0" w:noVBand="0"/>
      </w:tblPr>
      <w:tblGrid>
        <w:gridCol w:w="4621"/>
        <w:gridCol w:w="2330"/>
        <w:gridCol w:w="2330"/>
      </w:tblGrid>
      <w:tr w:rsidR="002255B1" w:rsidRPr="00926144" w:rsidTr="00611C3D">
        <w:trPr>
          <w:jc w:val="center"/>
        </w:trPr>
        <w:tc>
          <w:tcPr>
            <w:tcW w:w="4621" w:type="dxa"/>
            <w:tcBorders>
              <w:top w:val="single" w:sz="4" w:space="0" w:color="000000"/>
              <w:left w:val="single" w:sz="4" w:space="0" w:color="000000"/>
              <w:bottom w:val="single" w:sz="4" w:space="0" w:color="000000"/>
            </w:tcBorders>
            <w:shd w:val="clear" w:color="auto" w:fill="auto"/>
          </w:tcPr>
          <w:p w:rsidR="002255B1" w:rsidRPr="00926144" w:rsidRDefault="002255B1" w:rsidP="00611C3D">
            <w:pPr>
              <w:rPr>
                <w:rFonts w:ascii="Arial" w:hAnsi="Arial" w:cs="Arial"/>
                <w:b/>
                <w:bCs/>
                <w:i/>
                <w:iCs/>
              </w:rPr>
            </w:pPr>
            <w:r w:rsidRPr="00926144">
              <w:rPr>
                <w:rFonts w:ascii="Arial" w:hAnsi="Arial" w:cs="Arial"/>
                <w:i/>
                <w:iCs/>
              </w:rPr>
              <w:t>Назив понуђача:</w:t>
            </w:r>
          </w:p>
          <w:p w:rsidR="002255B1" w:rsidRPr="00926144" w:rsidRDefault="002255B1" w:rsidP="00611C3D">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2255B1" w:rsidRPr="00926144" w:rsidRDefault="002255B1" w:rsidP="00611C3D">
            <w:pPr>
              <w:snapToGrid w:val="0"/>
              <w:rPr>
                <w:rFonts w:ascii="Arial" w:hAnsi="Arial" w:cs="Arial"/>
                <w:b/>
                <w:bCs/>
                <w:i/>
                <w:iCs/>
              </w:rPr>
            </w:pPr>
          </w:p>
          <w:p w:rsidR="002255B1" w:rsidRPr="00926144" w:rsidRDefault="002255B1" w:rsidP="00611C3D">
            <w:pPr>
              <w:rPr>
                <w:rFonts w:ascii="Arial" w:hAnsi="Arial" w:cs="Arial"/>
                <w:b/>
                <w:bCs/>
                <w:i/>
                <w:iCs/>
              </w:rPr>
            </w:pPr>
          </w:p>
          <w:p w:rsidR="002255B1" w:rsidRPr="00926144" w:rsidRDefault="002255B1" w:rsidP="00611C3D">
            <w:pPr>
              <w:rPr>
                <w:rFonts w:ascii="Arial" w:hAnsi="Arial" w:cs="Arial"/>
                <w:b/>
                <w:bCs/>
                <w:i/>
                <w:iCs/>
              </w:rPr>
            </w:pPr>
          </w:p>
        </w:tc>
      </w:tr>
      <w:tr w:rsidR="002255B1" w:rsidRPr="00926144" w:rsidTr="00611C3D">
        <w:trPr>
          <w:jc w:val="center"/>
        </w:trPr>
        <w:tc>
          <w:tcPr>
            <w:tcW w:w="4621" w:type="dxa"/>
            <w:tcBorders>
              <w:top w:val="single" w:sz="4" w:space="0" w:color="000000"/>
              <w:left w:val="single" w:sz="4" w:space="0" w:color="000000"/>
              <w:bottom w:val="single" w:sz="4" w:space="0" w:color="000000"/>
            </w:tcBorders>
            <w:shd w:val="clear" w:color="auto" w:fill="auto"/>
          </w:tcPr>
          <w:p w:rsidR="002255B1" w:rsidRPr="00926144" w:rsidRDefault="002255B1" w:rsidP="00611C3D">
            <w:pPr>
              <w:rPr>
                <w:rFonts w:ascii="Arial" w:hAnsi="Arial" w:cs="Arial"/>
                <w:b/>
                <w:bCs/>
                <w:i/>
                <w:iCs/>
              </w:rPr>
            </w:pPr>
            <w:r w:rsidRPr="00926144">
              <w:rPr>
                <w:rFonts w:ascii="Arial" w:hAnsi="Arial" w:cs="Arial"/>
                <w:i/>
                <w:iCs/>
              </w:rPr>
              <w:t>Адреса понуђача:</w:t>
            </w:r>
          </w:p>
          <w:p w:rsidR="002255B1" w:rsidRPr="00926144" w:rsidRDefault="002255B1" w:rsidP="00611C3D">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2255B1" w:rsidRPr="00926144" w:rsidRDefault="002255B1" w:rsidP="00611C3D">
            <w:pPr>
              <w:snapToGrid w:val="0"/>
              <w:rPr>
                <w:rFonts w:ascii="Arial" w:hAnsi="Arial" w:cs="Arial"/>
                <w:b/>
                <w:bCs/>
                <w:i/>
                <w:iCs/>
              </w:rPr>
            </w:pPr>
          </w:p>
          <w:p w:rsidR="002255B1" w:rsidRPr="00926144" w:rsidRDefault="002255B1" w:rsidP="00611C3D">
            <w:pPr>
              <w:rPr>
                <w:rFonts w:ascii="Arial" w:hAnsi="Arial" w:cs="Arial"/>
                <w:b/>
                <w:bCs/>
                <w:i/>
                <w:iCs/>
              </w:rPr>
            </w:pPr>
          </w:p>
          <w:p w:rsidR="002255B1" w:rsidRPr="00926144" w:rsidRDefault="002255B1" w:rsidP="00611C3D">
            <w:pPr>
              <w:rPr>
                <w:rFonts w:ascii="Arial" w:hAnsi="Arial" w:cs="Arial"/>
                <w:b/>
                <w:bCs/>
                <w:i/>
                <w:iCs/>
              </w:rPr>
            </w:pPr>
          </w:p>
        </w:tc>
      </w:tr>
      <w:tr w:rsidR="002255B1" w:rsidRPr="00926144" w:rsidTr="00611C3D">
        <w:trPr>
          <w:jc w:val="center"/>
        </w:trPr>
        <w:tc>
          <w:tcPr>
            <w:tcW w:w="4621" w:type="dxa"/>
            <w:tcBorders>
              <w:top w:val="single" w:sz="4" w:space="0" w:color="000000"/>
              <w:left w:val="single" w:sz="4" w:space="0" w:color="000000"/>
              <w:bottom w:val="single" w:sz="4" w:space="0" w:color="000000"/>
            </w:tcBorders>
            <w:shd w:val="clear" w:color="auto" w:fill="auto"/>
          </w:tcPr>
          <w:p w:rsidR="002255B1" w:rsidRDefault="002255B1" w:rsidP="00611C3D">
            <w:pPr>
              <w:rPr>
                <w:rFonts w:ascii="Arial" w:hAnsi="Arial" w:cs="Arial"/>
                <w:i/>
                <w:iCs/>
              </w:rPr>
            </w:pPr>
            <w:r w:rsidRPr="00926144">
              <w:rPr>
                <w:rFonts w:ascii="Arial" w:hAnsi="Arial" w:cs="Arial"/>
                <w:i/>
                <w:iCs/>
              </w:rPr>
              <w:t>Матични број понуђача:</w:t>
            </w:r>
          </w:p>
          <w:p w:rsidR="002255B1" w:rsidRPr="002255B1" w:rsidRDefault="002255B1" w:rsidP="00611C3D">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2255B1" w:rsidRPr="00A5495A" w:rsidRDefault="002255B1" w:rsidP="00611C3D">
            <w:pPr>
              <w:rPr>
                <w:rFonts w:ascii="Arial" w:hAnsi="Arial" w:cs="Arial"/>
                <w:b/>
                <w:bCs/>
                <w:i/>
                <w:iCs/>
                <w:lang w:val="sr-Cyrl-CS"/>
              </w:rPr>
            </w:pPr>
          </w:p>
        </w:tc>
      </w:tr>
      <w:tr w:rsidR="002255B1" w:rsidRPr="00926144" w:rsidTr="00611C3D">
        <w:trPr>
          <w:jc w:val="center"/>
        </w:trPr>
        <w:tc>
          <w:tcPr>
            <w:tcW w:w="4621" w:type="dxa"/>
            <w:tcBorders>
              <w:top w:val="single" w:sz="4" w:space="0" w:color="000000"/>
              <w:left w:val="single" w:sz="4" w:space="0" w:color="000000"/>
              <w:bottom w:val="single" w:sz="4" w:space="0" w:color="000000"/>
            </w:tcBorders>
            <w:shd w:val="clear" w:color="auto" w:fill="auto"/>
          </w:tcPr>
          <w:p w:rsidR="002255B1" w:rsidRPr="00926144" w:rsidRDefault="002255B1" w:rsidP="00611C3D">
            <w:pPr>
              <w:rPr>
                <w:rFonts w:ascii="Arial" w:hAnsi="Arial" w:cs="Arial"/>
                <w:b/>
                <w:bCs/>
                <w:i/>
                <w:iCs/>
                <w:lang w:val="ru-RU"/>
              </w:rPr>
            </w:pPr>
            <w:r w:rsidRPr="00926144">
              <w:rPr>
                <w:rFonts w:ascii="Arial" w:hAnsi="Arial" w:cs="Arial"/>
                <w:i/>
                <w:iCs/>
                <w:lang w:val="ru-RU"/>
              </w:rPr>
              <w:t>Порески идентификациони број понуђача (ПИБ):</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2255B1" w:rsidRPr="00926144" w:rsidRDefault="002255B1" w:rsidP="00611C3D">
            <w:pPr>
              <w:snapToGrid w:val="0"/>
              <w:rPr>
                <w:rFonts w:ascii="Arial" w:hAnsi="Arial" w:cs="Arial"/>
                <w:b/>
                <w:bCs/>
                <w:i/>
                <w:iCs/>
                <w:lang w:val="ru-RU"/>
              </w:rPr>
            </w:pPr>
          </w:p>
        </w:tc>
      </w:tr>
      <w:tr w:rsidR="002255B1" w:rsidRPr="00751B31" w:rsidTr="00611C3D">
        <w:trPr>
          <w:jc w:val="center"/>
        </w:trPr>
        <w:tc>
          <w:tcPr>
            <w:tcW w:w="4621" w:type="dxa"/>
            <w:vMerge w:val="restart"/>
            <w:tcBorders>
              <w:top w:val="single" w:sz="4" w:space="0" w:color="000000"/>
              <w:left w:val="single" w:sz="4" w:space="0" w:color="000000"/>
            </w:tcBorders>
            <w:shd w:val="clear" w:color="auto" w:fill="auto"/>
          </w:tcPr>
          <w:p w:rsidR="002255B1" w:rsidRPr="00751B31" w:rsidRDefault="002255B1" w:rsidP="00611C3D">
            <w:pPr>
              <w:spacing w:line="240" w:lineRule="auto"/>
              <w:rPr>
                <w:rFonts w:ascii="Arial" w:hAnsi="Arial" w:cs="Arial"/>
                <w:i/>
                <w:iCs/>
                <w:lang w:val="sr-Latn-CS"/>
              </w:rPr>
            </w:pPr>
            <w:r w:rsidRPr="00751B31">
              <w:rPr>
                <w:rFonts w:ascii="Arial" w:hAnsi="Arial" w:cs="Arial"/>
                <w:i/>
                <w:iCs/>
                <w:lang w:val="sr-Latn-CS"/>
              </w:rPr>
              <w:t>Врста правног лица (заокружити)</w:t>
            </w:r>
          </w:p>
          <w:p w:rsidR="002255B1" w:rsidRDefault="002255B1" w:rsidP="00611C3D">
            <w:pPr>
              <w:spacing w:line="240" w:lineRule="auto"/>
              <w:rPr>
                <w:rFonts w:ascii="Arial" w:hAnsi="Arial" w:cs="Arial"/>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2255B1" w:rsidRPr="00751B31" w:rsidRDefault="002255B1" w:rsidP="00611C3D">
            <w:pPr>
              <w:spacing w:line="240" w:lineRule="auto"/>
              <w:rPr>
                <w:rFonts w:ascii="Arial" w:hAnsi="Arial" w:cs="Arial"/>
                <w:i/>
              </w:rPr>
            </w:pPr>
            <w:r w:rsidRPr="003E6E6C">
              <w:rPr>
                <w:rFonts w:ascii="Arial" w:hAnsi="Arial" w:cs="Arial"/>
                <w:i/>
              </w:rPr>
              <w:t>1)Физичко лице</w:t>
            </w:r>
          </w:p>
        </w:tc>
      </w:tr>
      <w:tr w:rsidR="002255B1" w:rsidRPr="00751B31" w:rsidTr="00611C3D">
        <w:trPr>
          <w:jc w:val="center"/>
        </w:trPr>
        <w:tc>
          <w:tcPr>
            <w:tcW w:w="4621" w:type="dxa"/>
            <w:vMerge/>
            <w:tcBorders>
              <w:left w:val="single" w:sz="4" w:space="0" w:color="000000"/>
              <w:bottom w:val="single" w:sz="4" w:space="0" w:color="000000"/>
            </w:tcBorders>
            <w:shd w:val="clear" w:color="auto" w:fill="auto"/>
          </w:tcPr>
          <w:p w:rsidR="002255B1" w:rsidRDefault="002255B1" w:rsidP="00611C3D">
            <w:pPr>
              <w:spacing w:line="240" w:lineRule="auto"/>
              <w:rPr>
                <w:rFonts w:ascii="Arial" w:hAnsi="Arial" w:cs="Arial"/>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2255B1" w:rsidRDefault="002255B1" w:rsidP="00611C3D">
            <w:pPr>
              <w:snapToGrid w:val="0"/>
              <w:spacing w:line="240" w:lineRule="auto"/>
              <w:rPr>
                <w:rFonts w:ascii="Arial" w:hAnsi="Arial" w:cs="Arial"/>
                <w:bCs/>
                <w:i/>
                <w:iCs/>
                <w:lang w:val="ru-RU"/>
              </w:rPr>
            </w:pPr>
            <w:r w:rsidRPr="003E6E6C">
              <w:rPr>
                <w:rFonts w:ascii="Arial" w:hAnsi="Arial" w:cs="Arial"/>
                <w:i/>
              </w:rPr>
              <w:t>2)Правно лице</w:t>
            </w:r>
          </w:p>
          <w:p w:rsidR="002255B1" w:rsidRDefault="002255B1" w:rsidP="00611C3D">
            <w:pPr>
              <w:snapToGrid w:val="0"/>
              <w:spacing w:line="240" w:lineRule="auto"/>
              <w:rPr>
                <w:rFonts w:ascii="Arial" w:hAnsi="Arial" w:cs="Arial"/>
                <w:bCs/>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2255B1" w:rsidRPr="003E6E6C" w:rsidRDefault="002255B1" w:rsidP="00611C3D">
            <w:pPr>
              <w:spacing w:line="240" w:lineRule="auto"/>
              <w:rPr>
                <w:rFonts w:ascii="Arial" w:hAnsi="Arial" w:cs="Arial"/>
                <w:i/>
              </w:rPr>
            </w:pPr>
            <w:r w:rsidRPr="003E6E6C">
              <w:rPr>
                <w:rFonts w:ascii="Arial" w:hAnsi="Arial" w:cs="Arial"/>
                <w:i/>
              </w:rPr>
              <w:t>а)микро</w:t>
            </w:r>
          </w:p>
          <w:p w:rsidR="002255B1" w:rsidRPr="003E6E6C" w:rsidRDefault="002255B1" w:rsidP="00611C3D">
            <w:pPr>
              <w:spacing w:line="240" w:lineRule="auto"/>
              <w:rPr>
                <w:rFonts w:ascii="Arial" w:hAnsi="Arial" w:cs="Arial"/>
                <w:i/>
              </w:rPr>
            </w:pPr>
            <w:r w:rsidRPr="003E6E6C">
              <w:rPr>
                <w:rFonts w:ascii="Arial" w:hAnsi="Arial" w:cs="Arial"/>
                <w:i/>
              </w:rPr>
              <w:t>б)мало</w:t>
            </w:r>
          </w:p>
          <w:p w:rsidR="002255B1" w:rsidRPr="003E6E6C" w:rsidRDefault="002255B1" w:rsidP="00611C3D">
            <w:pPr>
              <w:spacing w:line="240" w:lineRule="auto"/>
              <w:rPr>
                <w:rFonts w:ascii="Arial" w:hAnsi="Arial" w:cs="Arial"/>
                <w:i/>
              </w:rPr>
            </w:pPr>
            <w:r w:rsidRPr="003E6E6C">
              <w:rPr>
                <w:rFonts w:ascii="Arial" w:hAnsi="Arial" w:cs="Arial"/>
                <w:i/>
              </w:rPr>
              <w:t>в)средње</w:t>
            </w:r>
          </w:p>
          <w:p w:rsidR="002255B1" w:rsidRPr="00751B31" w:rsidRDefault="002255B1" w:rsidP="00611C3D">
            <w:pPr>
              <w:snapToGrid w:val="0"/>
              <w:spacing w:line="240" w:lineRule="auto"/>
              <w:rPr>
                <w:rFonts w:ascii="Arial" w:hAnsi="Arial" w:cs="Arial"/>
                <w:bCs/>
                <w:i/>
                <w:iCs/>
                <w:lang w:val="ru-RU"/>
              </w:rPr>
            </w:pPr>
            <w:r w:rsidRPr="003E6E6C">
              <w:rPr>
                <w:rFonts w:ascii="Arial" w:hAnsi="Arial" w:cs="Arial"/>
                <w:i/>
              </w:rPr>
              <w:t>г)велико</w:t>
            </w:r>
          </w:p>
        </w:tc>
      </w:tr>
      <w:tr w:rsidR="002255B1" w:rsidRPr="00926144" w:rsidTr="00611C3D">
        <w:trPr>
          <w:jc w:val="center"/>
        </w:trPr>
        <w:tc>
          <w:tcPr>
            <w:tcW w:w="4621" w:type="dxa"/>
            <w:tcBorders>
              <w:top w:val="single" w:sz="4" w:space="0" w:color="000000"/>
              <w:left w:val="single" w:sz="4" w:space="0" w:color="000000"/>
              <w:bottom w:val="single" w:sz="4" w:space="0" w:color="000000"/>
            </w:tcBorders>
            <w:shd w:val="clear" w:color="auto" w:fill="auto"/>
          </w:tcPr>
          <w:p w:rsidR="002255B1" w:rsidRPr="00926144" w:rsidRDefault="002255B1" w:rsidP="00611C3D">
            <w:pPr>
              <w:rPr>
                <w:rFonts w:ascii="Arial" w:hAnsi="Arial" w:cs="Arial"/>
                <w:b/>
                <w:bCs/>
                <w:i/>
                <w:iCs/>
              </w:rPr>
            </w:pPr>
            <w:r w:rsidRPr="00926144">
              <w:rPr>
                <w:rFonts w:ascii="Arial" w:hAnsi="Arial" w:cs="Arial"/>
                <w:i/>
                <w:iCs/>
              </w:rPr>
              <w:t>Име особе за контакт:</w:t>
            </w:r>
          </w:p>
          <w:p w:rsidR="002255B1" w:rsidRPr="00926144" w:rsidRDefault="002255B1" w:rsidP="00611C3D">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2255B1" w:rsidRPr="00926144" w:rsidRDefault="002255B1" w:rsidP="00611C3D">
            <w:pPr>
              <w:snapToGrid w:val="0"/>
              <w:rPr>
                <w:rFonts w:ascii="Arial" w:hAnsi="Arial" w:cs="Arial"/>
                <w:b/>
                <w:bCs/>
                <w:i/>
                <w:iCs/>
              </w:rPr>
            </w:pPr>
          </w:p>
          <w:p w:rsidR="002255B1" w:rsidRPr="00926144" w:rsidRDefault="002255B1" w:rsidP="00611C3D">
            <w:pPr>
              <w:rPr>
                <w:rFonts w:ascii="Arial" w:hAnsi="Arial" w:cs="Arial"/>
                <w:b/>
                <w:bCs/>
                <w:i/>
                <w:iCs/>
              </w:rPr>
            </w:pPr>
          </w:p>
          <w:p w:rsidR="002255B1" w:rsidRPr="00926144" w:rsidRDefault="002255B1" w:rsidP="00611C3D">
            <w:pPr>
              <w:rPr>
                <w:rFonts w:ascii="Arial" w:hAnsi="Arial" w:cs="Arial"/>
                <w:b/>
                <w:bCs/>
                <w:i/>
                <w:iCs/>
              </w:rPr>
            </w:pPr>
          </w:p>
        </w:tc>
      </w:tr>
      <w:tr w:rsidR="002255B1" w:rsidRPr="00926144" w:rsidTr="00611C3D">
        <w:trPr>
          <w:jc w:val="center"/>
        </w:trPr>
        <w:tc>
          <w:tcPr>
            <w:tcW w:w="4621" w:type="dxa"/>
            <w:tcBorders>
              <w:top w:val="single" w:sz="4" w:space="0" w:color="000000"/>
              <w:left w:val="single" w:sz="4" w:space="0" w:color="000000"/>
              <w:bottom w:val="single" w:sz="4" w:space="0" w:color="000000"/>
            </w:tcBorders>
            <w:shd w:val="clear" w:color="auto" w:fill="auto"/>
          </w:tcPr>
          <w:p w:rsidR="002255B1" w:rsidRPr="00926144" w:rsidRDefault="002255B1" w:rsidP="00611C3D">
            <w:pPr>
              <w:rPr>
                <w:rFonts w:ascii="Arial" w:hAnsi="Arial" w:cs="Arial"/>
                <w:b/>
                <w:bCs/>
                <w:i/>
                <w:iCs/>
                <w:lang w:val="ru-RU"/>
              </w:rPr>
            </w:pPr>
            <w:r w:rsidRPr="00926144">
              <w:rPr>
                <w:rFonts w:ascii="Arial" w:hAnsi="Arial" w:cs="Arial"/>
                <w:i/>
                <w:iCs/>
                <w:lang w:val="ru-RU"/>
              </w:rPr>
              <w:t>Електронска адреса понуђача (</w:t>
            </w:r>
            <w:r w:rsidR="00550C57">
              <w:rPr>
                <w:rFonts w:ascii="Arial" w:hAnsi="Arial" w:cs="Arial"/>
                <w:i/>
                <w:iCs/>
              </w:rPr>
              <w:t>е</w:t>
            </w:r>
            <w:r w:rsidRPr="00926144">
              <w:rPr>
                <w:rFonts w:ascii="Arial" w:hAnsi="Arial" w:cs="Arial"/>
                <w:i/>
                <w:iCs/>
                <w:lang w:val="ru-RU"/>
              </w:rPr>
              <w:t>-</w:t>
            </w:r>
            <w:r w:rsidR="00550C57">
              <w:rPr>
                <w:rFonts w:ascii="Arial" w:hAnsi="Arial" w:cs="Arial"/>
                <w:i/>
                <w:iCs/>
              </w:rPr>
              <w:t>маил</w:t>
            </w:r>
            <w:r w:rsidRPr="00926144">
              <w:rPr>
                <w:rFonts w:ascii="Arial" w:hAnsi="Arial" w:cs="Arial"/>
                <w:i/>
                <w:iCs/>
                <w:lang w:val="ru-RU"/>
              </w:rPr>
              <w:t>):</w:t>
            </w:r>
          </w:p>
          <w:p w:rsidR="002255B1" w:rsidRPr="00926144" w:rsidRDefault="002255B1" w:rsidP="00611C3D">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2255B1" w:rsidRPr="00926144" w:rsidRDefault="002255B1" w:rsidP="00611C3D">
            <w:pPr>
              <w:snapToGrid w:val="0"/>
              <w:rPr>
                <w:rFonts w:ascii="Arial" w:hAnsi="Arial" w:cs="Arial"/>
                <w:b/>
                <w:bCs/>
                <w:i/>
                <w:iCs/>
                <w:lang w:val="ru-RU"/>
              </w:rPr>
            </w:pPr>
          </w:p>
        </w:tc>
      </w:tr>
      <w:tr w:rsidR="002255B1" w:rsidRPr="00926144" w:rsidTr="00611C3D">
        <w:trPr>
          <w:jc w:val="center"/>
        </w:trPr>
        <w:tc>
          <w:tcPr>
            <w:tcW w:w="4621" w:type="dxa"/>
            <w:tcBorders>
              <w:top w:val="single" w:sz="4" w:space="0" w:color="000000"/>
              <w:left w:val="single" w:sz="4" w:space="0" w:color="000000"/>
              <w:bottom w:val="single" w:sz="4" w:space="0" w:color="000000"/>
            </w:tcBorders>
            <w:shd w:val="clear" w:color="auto" w:fill="auto"/>
          </w:tcPr>
          <w:p w:rsidR="002255B1" w:rsidRPr="00926144" w:rsidRDefault="002255B1" w:rsidP="00611C3D">
            <w:pPr>
              <w:rPr>
                <w:rFonts w:ascii="Arial" w:hAnsi="Arial" w:cs="Arial"/>
                <w:b/>
                <w:bCs/>
                <w:i/>
                <w:iCs/>
              </w:rPr>
            </w:pPr>
            <w:r w:rsidRPr="00926144">
              <w:rPr>
                <w:rFonts w:ascii="Arial" w:hAnsi="Arial" w:cs="Arial"/>
                <w:i/>
                <w:iCs/>
              </w:rPr>
              <w:t>Телефон:</w:t>
            </w:r>
          </w:p>
          <w:p w:rsidR="002255B1" w:rsidRPr="00926144" w:rsidRDefault="002255B1" w:rsidP="00611C3D">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2255B1" w:rsidRPr="00A5495A" w:rsidRDefault="002255B1" w:rsidP="00611C3D">
            <w:pPr>
              <w:rPr>
                <w:rFonts w:ascii="Arial" w:hAnsi="Arial" w:cs="Arial"/>
                <w:b/>
                <w:bCs/>
                <w:i/>
                <w:iCs/>
                <w:lang w:val="sr-Cyrl-CS"/>
              </w:rPr>
            </w:pPr>
          </w:p>
          <w:p w:rsidR="002255B1" w:rsidRPr="00926144" w:rsidRDefault="002255B1" w:rsidP="00611C3D">
            <w:pPr>
              <w:rPr>
                <w:rFonts w:ascii="Arial" w:hAnsi="Arial" w:cs="Arial"/>
                <w:b/>
                <w:bCs/>
                <w:i/>
                <w:iCs/>
              </w:rPr>
            </w:pPr>
          </w:p>
        </w:tc>
      </w:tr>
      <w:tr w:rsidR="002255B1" w:rsidRPr="00926144" w:rsidTr="00611C3D">
        <w:trPr>
          <w:jc w:val="center"/>
        </w:trPr>
        <w:tc>
          <w:tcPr>
            <w:tcW w:w="4621" w:type="dxa"/>
            <w:tcBorders>
              <w:top w:val="single" w:sz="4" w:space="0" w:color="000000"/>
              <w:left w:val="single" w:sz="4" w:space="0" w:color="000000"/>
              <w:bottom w:val="single" w:sz="4" w:space="0" w:color="000000"/>
            </w:tcBorders>
            <w:shd w:val="clear" w:color="auto" w:fill="auto"/>
          </w:tcPr>
          <w:p w:rsidR="002255B1" w:rsidRPr="00A5495A" w:rsidRDefault="002255B1" w:rsidP="00611C3D">
            <w:pPr>
              <w:rPr>
                <w:rFonts w:ascii="Arial" w:hAnsi="Arial" w:cs="Arial"/>
                <w:b/>
                <w:bCs/>
                <w:i/>
                <w:iCs/>
                <w:lang w:val="sr-Cyrl-CS"/>
              </w:rPr>
            </w:pPr>
            <w:r w:rsidRPr="00926144">
              <w:rPr>
                <w:rFonts w:ascii="Arial" w:hAnsi="Arial" w:cs="Arial"/>
                <w:i/>
                <w:iCs/>
              </w:rPr>
              <w:t>Телефакс:</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2255B1" w:rsidRPr="00A5495A" w:rsidRDefault="002255B1" w:rsidP="00611C3D">
            <w:pPr>
              <w:rPr>
                <w:rFonts w:ascii="Arial" w:hAnsi="Arial" w:cs="Arial"/>
                <w:b/>
                <w:bCs/>
                <w:i/>
                <w:iCs/>
                <w:lang w:val="sr-Cyrl-CS"/>
              </w:rPr>
            </w:pPr>
          </w:p>
          <w:p w:rsidR="002255B1" w:rsidRPr="00926144" w:rsidRDefault="002255B1" w:rsidP="00611C3D">
            <w:pPr>
              <w:rPr>
                <w:rFonts w:ascii="Arial" w:hAnsi="Arial" w:cs="Arial"/>
                <w:b/>
                <w:bCs/>
                <w:i/>
                <w:iCs/>
              </w:rPr>
            </w:pPr>
          </w:p>
        </w:tc>
      </w:tr>
      <w:tr w:rsidR="002255B1" w:rsidRPr="00926144" w:rsidTr="00611C3D">
        <w:trPr>
          <w:jc w:val="center"/>
        </w:trPr>
        <w:tc>
          <w:tcPr>
            <w:tcW w:w="4621" w:type="dxa"/>
            <w:tcBorders>
              <w:top w:val="single" w:sz="4" w:space="0" w:color="000000"/>
              <w:left w:val="single" w:sz="4" w:space="0" w:color="000000"/>
              <w:bottom w:val="single" w:sz="4" w:space="0" w:color="000000"/>
            </w:tcBorders>
            <w:shd w:val="clear" w:color="auto" w:fill="auto"/>
          </w:tcPr>
          <w:p w:rsidR="002255B1" w:rsidRPr="00926144" w:rsidRDefault="002255B1" w:rsidP="00611C3D">
            <w:pPr>
              <w:rPr>
                <w:rFonts w:ascii="Arial" w:hAnsi="Arial" w:cs="Arial"/>
                <w:b/>
                <w:bCs/>
                <w:i/>
                <w:iCs/>
                <w:lang w:val="ru-RU"/>
              </w:rPr>
            </w:pPr>
            <w:r w:rsidRPr="00926144">
              <w:rPr>
                <w:rFonts w:ascii="Arial" w:hAnsi="Arial" w:cs="Arial"/>
                <w:i/>
                <w:iCs/>
                <w:lang w:val="ru-RU"/>
              </w:rPr>
              <w:t>Број рачуна понуђача и назив банке:</w:t>
            </w:r>
          </w:p>
          <w:p w:rsidR="002255B1" w:rsidRPr="00926144" w:rsidRDefault="002255B1" w:rsidP="00611C3D">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2255B1" w:rsidRPr="00926144" w:rsidRDefault="002255B1" w:rsidP="00611C3D">
            <w:pPr>
              <w:snapToGrid w:val="0"/>
              <w:rPr>
                <w:rFonts w:ascii="Arial" w:hAnsi="Arial" w:cs="Arial"/>
                <w:b/>
                <w:bCs/>
                <w:i/>
                <w:iCs/>
                <w:lang w:val="ru-RU"/>
              </w:rPr>
            </w:pPr>
          </w:p>
          <w:p w:rsidR="002255B1" w:rsidRPr="00926144" w:rsidRDefault="002255B1" w:rsidP="00611C3D">
            <w:pPr>
              <w:rPr>
                <w:rFonts w:ascii="Arial" w:hAnsi="Arial" w:cs="Arial"/>
                <w:b/>
                <w:bCs/>
                <w:i/>
                <w:iCs/>
                <w:lang w:val="ru-RU"/>
              </w:rPr>
            </w:pPr>
          </w:p>
          <w:p w:rsidR="002255B1" w:rsidRPr="00926144" w:rsidRDefault="002255B1" w:rsidP="00611C3D">
            <w:pPr>
              <w:rPr>
                <w:rFonts w:ascii="Arial" w:hAnsi="Arial" w:cs="Arial"/>
                <w:b/>
                <w:bCs/>
                <w:i/>
                <w:iCs/>
                <w:lang w:val="ru-RU"/>
              </w:rPr>
            </w:pPr>
          </w:p>
        </w:tc>
      </w:tr>
      <w:tr w:rsidR="002255B1" w:rsidRPr="00926144" w:rsidTr="00611C3D">
        <w:trPr>
          <w:trHeight w:val="593"/>
          <w:jc w:val="center"/>
        </w:trPr>
        <w:tc>
          <w:tcPr>
            <w:tcW w:w="4621" w:type="dxa"/>
            <w:tcBorders>
              <w:top w:val="single" w:sz="4" w:space="0" w:color="000000"/>
              <w:left w:val="single" w:sz="4" w:space="0" w:color="000000"/>
              <w:bottom w:val="single" w:sz="4" w:space="0" w:color="000000"/>
            </w:tcBorders>
            <w:shd w:val="clear" w:color="auto" w:fill="auto"/>
          </w:tcPr>
          <w:p w:rsidR="002255B1" w:rsidRPr="00926144" w:rsidRDefault="002255B1" w:rsidP="00611C3D">
            <w:pPr>
              <w:rPr>
                <w:rFonts w:ascii="Arial" w:hAnsi="Arial" w:cs="Arial"/>
                <w:b/>
                <w:bCs/>
                <w:i/>
                <w:iCs/>
                <w:lang w:val="ru-RU"/>
              </w:rPr>
            </w:pPr>
            <w:r w:rsidRPr="00926144">
              <w:rPr>
                <w:rFonts w:ascii="Arial" w:hAnsi="Arial" w:cs="Arial"/>
                <w:i/>
                <w:iCs/>
                <w:lang w:val="ru-RU"/>
              </w:rPr>
              <w:t>Лице овлашћено за потписивање уговора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2255B1" w:rsidRPr="00926144" w:rsidRDefault="002255B1" w:rsidP="00611C3D">
            <w:pPr>
              <w:snapToGrid w:val="0"/>
              <w:ind w:firstLine="708"/>
              <w:rPr>
                <w:rFonts w:ascii="Arial" w:hAnsi="Arial" w:cs="Arial"/>
                <w:b/>
                <w:bCs/>
                <w:i/>
                <w:iCs/>
                <w:lang w:val="ru-RU"/>
              </w:rPr>
            </w:pPr>
          </w:p>
          <w:p w:rsidR="002255B1" w:rsidRPr="00926144" w:rsidRDefault="002255B1" w:rsidP="00611C3D">
            <w:pPr>
              <w:ind w:firstLine="708"/>
              <w:rPr>
                <w:rFonts w:ascii="Arial" w:hAnsi="Arial" w:cs="Arial"/>
                <w:b/>
                <w:bCs/>
                <w:i/>
                <w:iCs/>
                <w:lang w:val="ru-RU"/>
              </w:rPr>
            </w:pPr>
          </w:p>
          <w:p w:rsidR="002255B1" w:rsidRPr="00926144" w:rsidRDefault="002255B1" w:rsidP="00611C3D">
            <w:pPr>
              <w:ind w:firstLine="708"/>
              <w:rPr>
                <w:rFonts w:ascii="Arial" w:hAnsi="Arial" w:cs="Arial"/>
                <w:b/>
                <w:bCs/>
                <w:i/>
                <w:iCs/>
                <w:lang w:val="ru-RU"/>
              </w:rPr>
            </w:pPr>
          </w:p>
        </w:tc>
      </w:tr>
    </w:tbl>
    <w:p w:rsidR="00473089" w:rsidRDefault="00473089" w:rsidP="00473089">
      <w:r>
        <w:rPr>
          <w:rFonts w:ascii="Arial" w:eastAsia="TimesNewRomanPSMT" w:hAnsi="Arial" w:cs="Arial"/>
          <w:b/>
          <w:bCs/>
          <w:i/>
          <w:iCs/>
        </w:rPr>
        <w:t xml:space="preserve">2) ПОНУДУ ПОДНОСИ: </w:t>
      </w:r>
    </w:p>
    <w:tbl>
      <w:tblPr>
        <w:tblW w:w="0" w:type="auto"/>
        <w:tblInd w:w="-20" w:type="dxa"/>
        <w:tblLayout w:type="fixed"/>
        <w:tblLook w:val="0000" w:firstRow="0" w:lastRow="0" w:firstColumn="0" w:lastColumn="0" w:noHBand="0" w:noVBand="0"/>
      </w:tblPr>
      <w:tblGrid>
        <w:gridCol w:w="9282"/>
      </w:tblGrid>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pPr>
          </w:p>
          <w:p w:rsidR="00473089" w:rsidRDefault="00473089" w:rsidP="00473089">
            <w:pPr>
              <w:jc w:val="center"/>
              <w:rPr>
                <w:rFonts w:ascii="Arial" w:eastAsia="TimesNewRomanPSMT" w:hAnsi="Arial" w:cs="Arial"/>
                <w:b/>
                <w:bCs/>
              </w:rPr>
            </w:pPr>
            <w:r>
              <w:rPr>
                <w:rFonts w:ascii="Arial" w:eastAsia="TimesNewRomanPSMT" w:hAnsi="Arial" w:cs="Arial"/>
                <w:b/>
                <w:bCs/>
              </w:rPr>
              <w:t xml:space="preserve">А) САМОСТАЛНО </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rPr>
                <w:rFonts w:ascii="Arial" w:eastAsia="TimesNewRomanPSMT" w:hAnsi="Arial" w:cs="Arial"/>
                <w:b/>
                <w:bCs/>
              </w:rPr>
            </w:pPr>
          </w:p>
          <w:p w:rsidR="00473089" w:rsidRDefault="00473089" w:rsidP="00473089">
            <w:pPr>
              <w:jc w:val="center"/>
              <w:rPr>
                <w:rFonts w:ascii="Arial" w:eastAsia="TimesNewRomanPSMT" w:hAnsi="Arial" w:cs="Arial"/>
                <w:b/>
                <w:bCs/>
              </w:rPr>
            </w:pPr>
            <w:r>
              <w:rPr>
                <w:rFonts w:ascii="Arial" w:eastAsia="TimesNewRomanPSMT" w:hAnsi="Arial" w:cs="Arial"/>
                <w:b/>
                <w:bCs/>
              </w:rPr>
              <w:t>Б) СА ПОДИЗВОЂАЧЕМ</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rPr>
                <w:rFonts w:ascii="Arial" w:eastAsia="TimesNewRomanPSMT" w:hAnsi="Arial" w:cs="Arial"/>
                <w:b/>
                <w:bCs/>
              </w:rPr>
            </w:pPr>
          </w:p>
          <w:p w:rsidR="00473089" w:rsidRDefault="00473089" w:rsidP="00473089">
            <w:pPr>
              <w:jc w:val="center"/>
              <w:rPr>
                <w:rFonts w:ascii="Arial" w:hAnsi="Arial" w:cs="Arial"/>
                <w:b/>
                <w:i/>
                <w:iCs/>
                <w:lang w:val="ru-RU"/>
              </w:rPr>
            </w:pPr>
            <w:r>
              <w:rPr>
                <w:rFonts w:ascii="Arial" w:eastAsia="TimesNewRomanPSMT" w:hAnsi="Arial" w:cs="Arial"/>
                <w:b/>
                <w:bCs/>
              </w:rPr>
              <w:t>В) КАО ЗАЈЕДНИЧКУ ПОНУДУ</w:t>
            </w:r>
          </w:p>
        </w:tc>
      </w:tr>
    </w:tbl>
    <w:p w:rsidR="0063348A" w:rsidRDefault="00473089" w:rsidP="00473089">
      <w:pPr>
        <w:jc w:val="both"/>
        <w:rPr>
          <w:rFonts w:ascii="Arial" w:hAnsi="Arial" w:cs="Arial"/>
          <w:i/>
          <w:i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473089" w:rsidRDefault="00473089" w:rsidP="00473089">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473089" w:rsidRDefault="00473089" w:rsidP="00473089">
      <w:pPr>
        <w:jc w:val="both"/>
      </w:pPr>
      <w:r>
        <w:rPr>
          <w:rFonts w:ascii="Arial" w:eastAsia="TimesNewRomanPSMT" w:hAnsi="Arial" w:cs="Arial"/>
          <w:b/>
          <w:bCs/>
          <w:i/>
        </w:rPr>
        <w:tab/>
      </w:r>
    </w:p>
    <w:tbl>
      <w:tblPr>
        <w:tblW w:w="0" w:type="auto"/>
        <w:tblInd w:w="-20" w:type="dxa"/>
        <w:tblLayout w:type="fixed"/>
        <w:tblLook w:val="0000" w:firstRow="0" w:lastRow="0" w:firstColumn="0" w:lastColumn="0" w:noHBand="0" w:noVBand="0"/>
      </w:tblPr>
      <w:tblGrid>
        <w:gridCol w:w="465"/>
        <w:gridCol w:w="4219"/>
        <w:gridCol w:w="4598"/>
      </w:tblGrid>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pPr>
          </w:p>
          <w:p w:rsidR="00473089" w:rsidRDefault="00473089" w:rsidP="00473089">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bl>
    <w:p w:rsidR="00473089" w:rsidRPr="008566BF" w:rsidRDefault="00473089" w:rsidP="00473089">
      <w:pPr>
        <w:jc w:val="both"/>
        <w:rPr>
          <w:rFonts w:ascii="Arial" w:hAnsi="Arial" w:cs="Arial"/>
          <w:b/>
          <w:bCs/>
          <w:i/>
          <w:iCs/>
          <w:u w:val="single"/>
          <w:lang w:val="ru-RU"/>
        </w:rPr>
      </w:pPr>
    </w:p>
    <w:p w:rsidR="00473089" w:rsidRDefault="00473089" w:rsidP="00473089">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473089" w:rsidRDefault="00473089" w:rsidP="00473089">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473089" w:rsidRPr="008566BF"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rPr>
      </w:pPr>
    </w:p>
    <w:p w:rsidR="00473089" w:rsidRDefault="00473089" w:rsidP="00473089">
      <w:pPr>
        <w:jc w:val="both"/>
        <w:rPr>
          <w:rFonts w:ascii="Arial" w:eastAsia="TimesNewRomanPSMT" w:hAnsi="Arial" w:cs="Arial"/>
          <w:b/>
          <w:bCs/>
        </w:rPr>
      </w:pPr>
    </w:p>
    <w:p w:rsidR="00473089" w:rsidRPr="006D36AD" w:rsidRDefault="00473089" w:rsidP="00473089">
      <w:pPr>
        <w:jc w:val="both"/>
        <w:rPr>
          <w:rFonts w:ascii="Arial" w:eastAsia="TimesNewRomanPSMT" w:hAnsi="Arial" w:cs="Arial"/>
          <w:b/>
          <w:bCs/>
        </w:rPr>
      </w:pPr>
    </w:p>
    <w:p w:rsidR="00473089" w:rsidRDefault="00473089" w:rsidP="00473089">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473089" w:rsidRPr="008566BF" w:rsidRDefault="00473089" w:rsidP="00473089">
      <w:pPr>
        <w:jc w:val="both"/>
        <w:rPr>
          <w:lang w:val="ru-RU"/>
        </w:rPr>
      </w:pPr>
      <w:r>
        <w:rPr>
          <w:rFonts w:ascii="Arial" w:eastAsia="TimesNewRomanPSMT" w:hAnsi="Arial" w:cs="Arial"/>
          <w:b/>
          <w:bCs/>
          <w:i/>
          <w:lang w:val="ru-RU"/>
        </w:rPr>
        <w:tab/>
      </w:r>
    </w:p>
    <w:tbl>
      <w:tblPr>
        <w:tblW w:w="0" w:type="auto"/>
        <w:tblInd w:w="-20" w:type="dxa"/>
        <w:tblLayout w:type="fixed"/>
        <w:tblLook w:val="0000" w:firstRow="0" w:lastRow="0" w:firstColumn="0" w:lastColumn="0" w:noHBand="0" w:noVBand="0"/>
      </w:tblPr>
      <w:tblGrid>
        <w:gridCol w:w="465"/>
        <w:gridCol w:w="4219"/>
        <w:gridCol w:w="4598"/>
      </w:tblGrid>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Pr="008566BF" w:rsidRDefault="00473089" w:rsidP="00473089">
            <w:pPr>
              <w:snapToGrid w:val="0"/>
              <w:rPr>
                <w:lang w:val="ru-RU"/>
              </w:rPr>
            </w:pPr>
          </w:p>
          <w:p w:rsidR="00473089" w:rsidRDefault="00473089" w:rsidP="00473089">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bl>
    <w:p w:rsidR="00473089" w:rsidRDefault="00473089" w:rsidP="00473089">
      <w:pPr>
        <w:jc w:val="both"/>
        <w:rPr>
          <w:rFonts w:ascii="Arial" w:hAnsi="Arial" w:cs="Arial"/>
          <w:b/>
          <w:bCs/>
          <w:i/>
          <w:iCs/>
          <w:u w:val="single"/>
          <w:lang w:val="sr-Cyrl-CS"/>
        </w:rPr>
      </w:pPr>
    </w:p>
    <w:p w:rsidR="00473089" w:rsidRDefault="00473089" w:rsidP="00473089">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473089" w:rsidRPr="008566BF" w:rsidRDefault="00473089" w:rsidP="00473089">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8E5A1C" w:rsidRDefault="00473089" w:rsidP="008E5A1C">
      <w:pPr>
        <w:jc w:val="both"/>
        <w:rPr>
          <w:rFonts w:ascii="Arial" w:hAnsi="Arial" w:cs="Arial"/>
          <w:b/>
          <w:lang w:val="sr-Cyrl-CS"/>
        </w:rPr>
      </w:pPr>
      <w:r w:rsidRPr="00180E92">
        <w:rPr>
          <w:rFonts w:ascii="Arial" w:eastAsia="TimesNewRomanPSMT" w:hAnsi="Arial" w:cs="Arial"/>
          <w:b/>
          <w:bCs/>
          <w:lang w:val="sr-Cyrl-CS"/>
        </w:rPr>
        <w:lastRenderedPageBreak/>
        <w:t xml:space="preserve">5) </w:t>
      </w:r>
      <w:r w:rsidRPr="00180E92">
        <w:rPr>
          <w:rFonts w:ascii="Arial" w:eastAsia="TimesNewRomanPSMT" w:hAnsi="Arial" w:cs="Arial"/>
          <w:b/>
          <w:bCs/>
          <w:lang w:val="ru-RU"/>
        </w:rPr>
        <w:t>ОПИС ПРЕДМЕТА НАБАВКЕ:</w:t>
      </w:r>
      <w:r w:rsidRPr="00180E92">
        <w:rPr>
          <w:lang w:val="ru-RU"/>
        </w:rPr>
        <w:t xml:space="preserve"> </w:t>
      </w:r>
      <w:r w:rsidR="005A4844" w:rsidRPr="005A4844">
        <w:rPr>
          <w:rFonts w:ascii="Arial" w:hAnsi="Arial" w:cs="Arial"/>
          <w:b/>
          <w:lang w:val="ru-RU"/>
        </w:rPr>
        <w:t xml:space="preserve">Набавка </w:t>
      </w:r>
      <w:r w:rsidR="005A4844" w:rsidRPr="005A4844">
        <w:rPr>
          <w:rFonts w:ascii="Arial" w:eastAsia="TimesNewRomanPS-BoldMT" w:hAnsi="Arial" w:cs="Arial"/>
          <w:b/>
          <w:bCs/>
          <w:lang w:val="ru-RU"/>
        </w:rPr>
        <w:t>радов</w:t>
      </w:r>
      <w:r w:rsidR="005A4844">
        <w:rPr>
          <w:rFonts w:ascii="Arial" w:eastAsia="TimesNewRomanPS-BoldMT" w:hAnsi="Arial" w:cs="Arial"/>
          <w:b/>
          <w:bCs/>
          <w:lang w:val="ru-RU"/>
        </w:rPr>
        <w:t>а</w:t>
      </w:r>
      <w:r w:rsidR="00234E59">
        <w:rPr>
          <w:rFonts w:ascii="Arial" w:eastAsia="TimesNewRomanPS-BoldMT" w:hAnsi="Arial" w:cs="Arial"/>
          <w:b/>
          <w:bCs/>
          <w:lang w:val="ru-RU"/>
        </w:rPr>
        <w:t xml:space="preserve"> на </w:t>
      </w:r>
      <w:r w:rsidR="003431C3">
        <w:rPr>
          <w:rFonts w:ascii="Arial" w:eastAsia="TimesNewRomanPS-BoldMT" w:hAnsi="Arial" w:cs="Arial"/>
          <w:b/>
          <w:bCs/>
          <w:lang w:val="ru-RU"/>
        </w:rPr>
        <w:t>рехабилитацији дела улице Александра Симића и дела улице Кнеза Милоша Обреновића у Баточини</w:t>
      </w:r>
      <w:r w:rsidR="0063348A">
        <w:rPr>
          <w:rFonts w:ascii="Arial" w:hAnsi="Arial" w:cs="Arial"/>
          <w:b/>
          <w:lang w:val="sr-Cyrl-CS"/>
        </w:rPr>
        <w:t>,</w:t>
      </w:r>
      <w:r w:rsidR="008E5A1C" w:rsidRPr="008E5A1C">
        <w:rPr>
          <w:rFonts w:ascii="Arial" w:hAnsi="Arial" w:cs="Arial"/>
          <w:b/>
        </w:rPr>
        <w:t xml:space="preserve"> </w:t>
      </w:r>
      <w:r w:rsidR="008E5A1C">
        <w:rPr>
          <w:rFonts w:ascii="Arial" w:hAnsi="Arial" w:cs="Arial"/>
          <w:b/>
        </w:rPr>
        <w:t>интерн</w:t>
      </w:r>
      <w:r w:rsidR="008E5A1C">
        <w:rPr>
          <w:rFonts w:ascii="Arial" w:hAnsi="Arial" w:cs="Arial"/>
          <w:b/>
          <w:lang w:val="sr-Cyrl-CS"/>
        </w:rPr>
        <w:t>ог</w:t>
      </w:r>
      <w:r w:rsidR="008E5A1C">
        <w:rPr>
          <w:rFonts w:ascii="Arial" w:hAnsi="Arial" w:cs="Arial"/>
          <w:b/>
        </w:rPr>
        <w:t xml:space="preserve"> број</w:t>
      </w:r>
      <w:r w:rsidR="008E5A1C">
        <w:rPr>
          <w:rFonts w:ascii="Arial" w:hAnsi="Arial" w:cs="Arial"/>
          <w:b/>
          <w:lang w:val="sr-Cyrl-CS"/>
        </w:rPr>
        <w:t xml:space="preserve">а </w:t>
      </w:r>
      <w:r w:rsidR="003C7FA5">
        <w:rPr>
          <w:rFonts w:ascii="Arial" w:hAnsi="Arial" w:cs="Arial"/>
          <w:b/>
          <w:lang w:val="sr-Cyrl-CS"/>
        </w:rPr>
        <w:t xml:space="preserve">ЈНВВ </w:t>
      </w:r>
      <w:r w:rsidR="003E3A67">
        <w:rPr>
          <w:rFonts w:ascii="Arial" w:hAnsi="Arial" w:cs="Arial"/>
          <w:b/>
          <w:lang w:val="sr-Cyrl-CS"/>
        </w:rPr>
        <w:t>6</w:t>
      </w:r>
      <w:r w:rsidR="003C7FA5">
        <w:rPr>
          <w:rFonts w:ascii="Arial" w:hAnsi="Arial" w:cs="Arial"/>
          <w:b/>
          <w:lang w:val="sr-Cyrl-CS"/>
        </w:rPr>
        <w:t>/20</w:t>
      </w:r>
      <w:r w:rsidR="003E3A67">
        <w:rPr>
          <w:rFonts w:ascii="Arial" w:hAnsi="Arial" w:cs="Arial"/>
          <w:b/>
          <w:lang w:val="sr-Cyrl-CS"/>
        </w:rPr>
        <w:t>20</w:t>
      </w:r>
      <w:r w:rsidR="008E5A1C">
        <w:rPr>
          <w:rFonts w:ascii="Arial" w:hAnsi="Arial" w:cs="Arial"/>
          <w:b/>
          <w:lang w:val="sr-Cyrl-CS"/>
        </w:rPr>
        <w:t xml:space="preserve">, </w:t>
      </w:r>
      <w:r w:rsidR="008E5A1C" w:rsidRPr="00992ACA">
        <w:rPr>
          <w:rFonts w:ascii="Arial" w:hAnsi="Arial" w:cs="Arial"/>
          <w:b/>
          <w:lang w:val="ru-RU"/>
        </w:rPr>
        <w:t xml:space="preserve">наведене у Плану јавних набавки под бројем </w:t>
      </w:r>
      <w:r w:rsidR="004A540E">
        <w:rPr>
          <w:rFonts w:ascii="Arial" w:hAnsi="Arial" w:cs="Arial"/>
          <w:b/>
          <w:lang w:val="ru-RU"/>
        </w:rPr>
        <w:t>1.3.</w:t>
      </w:r>
      <w:r w:rsidR="003E3A67">
        <w:rPr>
          <w:rFonts w:ascii="Arial" w:hAnsi="Arial" w:cs="Arial"/>
          <w:b/>
          <w:lang w:val="ru-RU"/>
        </w:rPr>
        <w:t>8</w:t>
      </w:r>
      <w:r w:rsidR="004A540E">
        <w:rPr>
          <w:rFonts w:ascii="Arial" w:hAnsi="Arial" w:cs="Arial"/>
          <w:b/>
          <w:lang w:val="ru-RU"/>
        </w:rPr>
        <w:t>/</w:t>
      </w:r>
      <w:r w:rsidR="003E3A67">
        <w:rPr>
          <w:rFonts w:ascii="Arial" w:hAnsi="Arial" w:cs="Arial"/>
          <w:b/>
          <w:lang w:val="ru-RU"/>
        </w:rPr>
        <w:t>20</w:t>
      </w:r>
      <w:r w:rsidR="008E5A1C">
        <w:rPr>
          <w:rFonts w:ascii="Arial" w:hAnsi="Arial" w:cs="Arial"/>
          <w:lang w:val="ru-RU"/>
        </w:rPr>
        <w:t xml:space="preserve"> </w:t>
      </w:r>
      <w:r w:rsidR="008E5A1C" w:rsidRPr="008566BF">
        <w:rPr>
          <w:rFonts w:ascii="Arial" w:hAnsi="Arial" w:cs="Arial"/>
          <w:lang w:val="ru-RU"/>
        </w:rPr>
        <w:t xml:space="preserve"> </w:t>
      </w:r>
    </w:p>
    <w:p w:rsidR="00473089" w:rsidRDefault="00473089" w:rsidP="00473089">
      <w:pPr>
        <w:contextualSpacing/>
        <w:jc w:val="both"/>
        <w:rPr>
          <w:rFonts w:ascii="Arial" w:eastAsia="TimesNewRomanPSMT" w:hAnsi="Arial" w:cs="Arial"/>
          <w:b/>
          <w:bCs/>
          <w:lang w:val="ru-RU"/>
        </w:rPr>
      </w:pPr>
    </w:p>
    <w:p w:rsidR="00473089" w:rsidRPr="007133A7" w:rsidRDefault="00473089" w:rsidP="00473089">
      <w:pPr>
        <w:jc w:val="both"/>
        <w:rPr>
          <w:rFonts w:ascii="Arial" w:eastAsia="TimesNewRomanPSMT" w:hAnsi="Arial" w:cs="Arial"/>
          <w:b/>
          <w:bCs/>
          <w:lang w:val="ru-RU"/>
        </w:rPr>
      </w:pPr>
    </w:p>
    <w:tbl>
      <w:tblPr>
        <w:tblW w:w="0" w:type="auto"/>
        <w:tblInd w:w="303" w:type="dxa"/>
        <w:tblLayout w:type="fixed"/>
        <w:tblLook w:val="0000" w:firstRow="0" w:lastRow="0" w:firstColumn="0" w:lastColumn="0" w:noHBand="0" w:noVBand="0"/>
      </w:tblPr>
      <w:tblGrid>
        <w:gridCol w:w="5250"/>
        <w:gridCol w:w="3375"/>
      </w:tblGrid>
      <w:tr w:rsidR="00473089" w:rsidTr="00473089">
        <w:tc>
          <w:tcPr>
            <w:tcW w:w="5250"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lang w:val="ru-RU"/>
              </w:rPr>
            </w:pPr>
          </w:p>
          <w:p w:rsidR="00473089" w:rsidRDefault="00473089" w:rsidP="00473089">
            <w:pPr>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473089" w:rsidRDefault="00473089" w:rsidP="00473089">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Cs/>
                <w:color w:val="FF0000"/>
                <w:lang w:val="ru-RU"/>
              </w:rPr>
            </w:pPr>
          </w:p>
          <w:p w:rsidR="00473089" w:rsidRPr="00124EF0" w:rsidRDefault="00124EF0" w:rsidP="00473089">
            <w:pPr>
              <w:rPr>
                <w:rFonts w:ascii="Arial" w:eastAsia="TimesNewRomanPSMT" w:hAnsi="Arial" w:cs="Arial"/>
                <w:bCs/>
                <w:color w:val="FF0000"/>
              </w:rPr>
            </w:pPr>
            <w:r w:rsidRPr="00124EF0">
              <w:rPr>
                <w:rFonts w:ascii="Arial" w:eastAsia="TimesNewRomanPSMT" w:hAnsi="Arial" w:cs="Arial"/>
                <w:bCs/>
              </w:rPr>
              <w:t>________</w:t>
            </w:r>
            <w:r>
              <w:rPr>
                <w:rFonts w:ascii="Arial" w:eastAsia="TimesNewRomanPSMT" w:hAnsi="Arial" w:cs="Arial"/>
                <w:bCs/>
              </w:rPr>
              <w:t>_____ динара</w:t>
            </w:r>
          </w:p>
        </w:tc>
      </w:tr>
      <w:tr w:rsidR="00687DF9" w:rsidTr="00473089">
        <w:tc>
          <w:tcPr>
            <w:tcW w:w="5250" w:type="dxa"/>
            <w:tcBorders>
              <w:top w:val="single" w:sz="4" w:space="0" w:color="000000"/>
              <w:left w:val="single" w:sz="4" w:space="0" w:color="000000"/>
              <w:bottom w:val="single" w:sz="4" w:space="0" w:color="000000"/>
            </w:tcBorders>
            <w:shd w:val="clear" w:color="auto" w:fill="auto"/>
          </w:tcPr>
          <w:p w:rsidR="00687DF9" w:rsidRDefault="00687DF9" w:rsidP="00473089">
            <w:pPr>
              <w:snapToGrid w:val="0"/>
              <w:rPr>
                <w:rFonts w:ascii="Arial" w:eastAsia="TimesNewRomanPSMT" w:hAnsi="Arial" w:cs="Arial"/>
                <w:bCs/>
                <w:lang w:val="ru-RU"/>
              </w:rPr>
            </w:pPr>
          </w:p>
          <w:p w:rsidR="00687DF9" w:rsidRDefault="00687DF9" w:rsidP="00473089">
            <w:pPr>
              <w:snapToGrid w:val="0"/>
              <w:rPr>
                <w:rFonts w:ascii="Arial" w:eastAsia="TimesNewRomanPSMT" w:hAnsi="Arial" w:cs="Arial"/>
                <w:bCs/>
              </w:rPr>
            </w:pPr>
            <w:r>
              <w:rPr>
                <w:rFonts w:ascii="Arial" w:eastAsia="TimesNewRomanPSMT" w:hAnsi="Arial" w:cs="Arial"/>
                <w:bCs/>
                <w:lang w:val="ru-RU"/>
              </w:rPr>
              <w:t>Укупна цена</w:t>
            </w:r>
            <w:r>
              <w:rPr>
                <w:rFonts w:ascii="Arial" w:eastAsia="TimesNewRomanPSMT" w:hAnsi="Arial" w:cs="Arial"/>
                <w:bCs/>
              </w:rPr>
              <w:t xml:space="preserve"> са ПДВ-ом</w:t>
            </w:r>
          </w:p>
          <w:p w:rsidR="00687DF9" w:rsidRPr="00687DF9" w:rsidRDefault="00687DF9" w:rsidP="00473089">
            <w:pPr>
              <w:snapToGrid w:val="0"/>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87DF9" w:rsidRDefault="00687DF9" w:rsidP="002348D7">
            <w:pPr>
              <w:snapToGrid w:val="0"/>
              <w:jc w:val="center"/>
              <w:rPr>
                <w:rFonts w:ascii="Arial" w:eastAsia="TimesNewRomanPSMT" w:hAnsi="Arial" w:cs="Arial"/>
                <w:b/>
                <w:bCs/>
              </w:rPr>
            </w:pPr>
          </w:p>
          <w:p w:rsidR="00124EF0" w:rsidRPr="00124EF0" w:rsidRDefault="00124EF0" w:rsidP="00124EF0">
            <w:pPr>
              <w:snapToGrid w:val="0"/>
              <w:rPr>
                <w:rFonts w:ascii="Arial" w:eastAsia="TimesNewRomanPSMT" w:hAnsi="Arial" w:cs="Arial"/>
                <w:bCs/>
              </w:rPr>
            </w:pPr>
            <w:r w:rsidRPr="00124EF0">
              <w:rPr>
                <w:rFonts w:ascii="Arial" w:eastAsia="TimesNewRomanPSMT" w:hAnsi="Arial" w:cs="Arial"/>
                <w:bCs/>
              </w:rPr>
              <w:t>________</w:t>
            </w:r>
            <w:r>
              <w:rPr>
                <w:rFonts w:ascii="Arial" w:eastAsia="TimesNewRomanPSMT" w:hAnsi="Arial" w:cs="Arial"/>
                <w:bCs/>
              </w:rPr>
              <w:t>_____ динара</w:t>
            </w: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9245A9" w:rsidRDefault="009245A9" w:rsidP="00473089">
            <w:pPr>
              <w:rPr>
                <w:rFonts w:ascii="Arial" w:eastAsia="TimesNewRomanPSMT" w:hAnsi="Arial" w:cs="Arial"/>
                <w:bCs/>
                <w:lang w:val="ru-RU"/>
              </w:rPr>
            </w:pPr>
            <w:r>
              <w:rPr>
                <w:rFonts w:ascii="Arial" w:eastAsia="TimesNewRomanPSMT" w:hAnsi="Arial" w:cs="Arial"/>
                <w:bCs/>
                <w:lang w:val="ru-RU"/>
              </w:rPr>
              <w:t>Рок и начин плаћања</w:t>
            </w:r>
          </w:p>
          <w:p w:rsidR="009245A9" w:rsidRDefault="009245A9" w:rsidP="00473089">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Pr="00124EF0" w:rsidRDefault="009245A9" w:rsidP="003E3A67">
            <w:pPr>
              <w:snapToGrid w:val="0"/>
              <w:jc w:val="center"/>
              <w:rPr>
                <w:rFonts w:ascii="Arial" w:eastAsia="TimesNewRomanPSMT" w:hAnsi="Arial" w:cs="Arial"/>
                <w:bCs/>
              </w:rPr>
            </w:pPr>
            <w:r w:rsidRPr="00124EF0">
              <w:rPr>
                <w:rFonts w:ascii="Arial" w:eastAsia="TimesNewRomanPSMT" w:hAnsi="Arial" w:cs="Arial"/>
                <w:bCs/>
              </w:rPr>
              <w:t xml:space="preserve">45 </w:t>
            </w:r>
            <w:r w:rsidR="003E3A67" w:rsidRPr="00124EF0">
              <w:rPr>
                <w:rFonts w:ascii="Arial" w:eastAsia="TimesNewRomanPSMT" w:hAnsi="Arial" w:cs="Arial"/>
                <w:bCs/>
              </w:rPr>
              <w:t xml:space="preserve">календарских </w:t>
            </w:r>
            <w:r w:rsidRPr="00124EF0">
              <w:rPr>
                <w:rFonts w:ascii="Arial" w:eastAsia="TimesNewRomanPSMT" w:hAnsi="Arial" w:cs="Arial"/>
                <w:bCs/>
              </w:rPr>
              <w:t>дана</w:t>
            </w:r>
            <w:r w:rsidR="003E3A67" w:rsidRPr="00124EF0">
              <w:rPr>
                <w:rFonts w:ascii="Arial" w:eastAsia="TimesNewRomanPSMT" w:hAnsi="Arial" w:cs="Arial"/>
                <w:bCs/>
              </w:rPr>
              <w:t xml:space="preserve"> од дана регистовања рачуна за изведене радове</w:t>
            </w: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9245A9" w:rsidRDefault="009245A9" w:rsidP="00473089">
            <w:pPr>
              <w:rPr>
                <w:rFonts w:ascii="Arial" w:eastAsia="TimesNewRomanPSMT" w:hAnsi="Arial" w:cs="Arial"/>
                <w:bCs/>
                <w:lang w:val="ru-RU"/>
              </w:rPr>
            </w:pPr>
            <w:r>
              <w:rPr>
                <w:rFonts w:ascii="Arial" w:eastAsia="TimesNewRomanPSMT" w:hAnsi="Arial" w:cs="Arial"/>
                <w:bCs/>
                <w:lang w:val="ru-RU"/>
              </w:rPr>
              <w:t>Рок важења понуде</w:t>
            </w:r>
          </w:p>
          <w:p w:rsidR="009245A9" w:rsidRDefault="009245A9" w:rsidP="00473089">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124EF0" w:rsidRDefault="00124EF0" w:rsidP="00473089">
            <w:pPr>
              <w:snapToGrid w:val="0"/>
              <w:rPr>
                <w:rFonts w:ascii="Arial" w:eastAsia="TimesNewRomanPSMT" w:hAnsi="Arial" w:cs="Arial"/>
                <w:bCs/>
                <w:lang w:val="ru-RU"/>
              </w:rPr>
            </w:pPr>
            <w:r>
              <w:rPr>
                <w:rFonts w:ascii="Arial" w:eastAsia="TimesNewRomanPSMT" w:hAnsi="Arial" w:cs="Arial"/>
                <w:bCs/>
                <w:lang w:val="ru-RU"/>
              </w:rPr>
              <w:t>________ дана</w:t>
            </w: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Pr="00304813" w:rsidRDefault="008C001A" w:rsidP="008C001A">
            <w:pPr>
              <w:rPr>
                <w:rFonts w:ascii="Arial" w:eastAsia="TimesNewRomanPSMT" w:hAnsi="Arial" w:cs="Arial"/>
                <w:bCs/>
                <w:lang w:val="sr-Cyrl-CS"/>
              </w:rPr>
            </w:pPr>
            <w:r w:rsidRPr="00E0541D">
              <w:rPr>
                <w:rFonts w:ascii="Arial" w:eastAsia="TimesNewRomanPSMT" w:hAnsi="Arial" w:cs="Arial"/>
                <w:bCs/>
                <w:lang w:val="sr-Cyrl-CS"/>
              </w:rPr>
              <w:t>Рок извођења радова (</w:t>
            </w:r>
            <w:r w:rsidRPr="00057854">
              <w:rPr>
                <w:rFonts w:ascii="Arial" w:eastAsia="TimesNewRomanPSMT" w:hAnsi="Arial" w:cs="Arial"/>
                <w:bCs/>
                <w:lang w:val="sr-Cyrl-CS"/>
              </w:rPr>
              <w:t xml:space="preserve">не дужи од </w:t>
            </w:r>
            <w:r w:rsidR="00E0541D" w:rsidRPr="00057854">
              <w:rPr>
                <w:rFonts w:ascii="Arial" w:eastAsia="TimesNewRomanPSMT" w:hAnsi="Arial" w:cs="Arial"/>
                <w:bCs/>
                <w:lang w:val="sr-Cyrl-CS"/>
              </w:rPr>
              <w:t xml:space="preserve">25 календарских </w:t>
            </w:r>
            <w:r w:rsidRPr="00057854">
              <w:rPr>
                <w:rFonts w:ascii="Arial" w:eastAsia="TimesNewRomanPSMT" w:hAnsi="Arial" w:cs="Arial"/>
                <w:bCs/>
                <w:lang w:val="sr-Cyrl-CS"/>
              </w:rPr>
              <w:t xml:space="preserve"> дана</w:t>
            </w:r>
            <w:r w:rsidR="00E0541D" w:rsidRPr="00057854">
              <w:rPr>
                <w:rFonts w:ascii="Arial" w:eastAsia="TimesNewRomanPSMT" w:hAnsi="Arial" w:cs="Arial"/>
                <w:bCs/>
                <w:lang w:val="sr-Cyrl-CS"/>
              </w:rPr>
              <w:t xml:space="preserve"> и не краћи од 15 календарских дана</w:t>
            </w:r>
            <w:r w:rsidRPr="00057854">
              <w:rPr>
                <w:rFonts w:ascii="Arial" w:eastAsia="TimesNewRomanPSMT" w:hAnsi="Arial" w:cs="Arial"/>
                <w:bCs/>
                <w:lang w:val="sr-Cyrl-CS"/>
              </w:rPr>
              <w:t>)</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rPr>
            </w:pPr>
          </w:p>
          <w:p w:rsidR="00124EF0" w:rsidRPr="00124EF0" w:rsidRDefault="00124EF0" w:rsidP="00473089">
            <w:pPr>
              <w:snapToGrid w:val="0"/>
              <w:rPr>
                <w:rFonts w:ascii="Arial" w:eastAsia="TimesNewRomanPSMT" w:hAnsi="Arial" w:cs="Arial"/>
                <w:bCs/>
              </w:rPr>
            </w:pPr>
            <w:r>
              <w:rPr>
                <w:rFonts w:ascii="Arial" w:eastAsia="TimesNewRomanPSMT" w:hAnsi="Arial" w:cs="Arial"/>
                <w:bCs/>
              </w:rPr>
              <w:t>________ календарских дана</w:t>
            </w: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8C001A" w:rsidRDefault="008C001A" w:rsidP="008C001A">
            <w:pPr>
              <w:rPr>
                <w:rFonts w:ascii="Arial" w:eastAsia="TimesNewRomanPSMT" w:hAnsi="Arial" w:cs="Arial"/>
                <w:bCs/>
                <w:lang w:val="ru-RU"/>
              </w:rPr>
            </w:pPr>
          </w:p>
          <w:p w:rsidR="008C001A" w:rsidRPr="002348D7" w:rsidRDefault="008C001A" w:rsidP="008C001A">
            <w:pPr>
              <w:rPr>
                <w:rFonts w:ascii="Arial" w:eastAsia="TimesNewRomanPSMT" w:hAnsi="Arial" w:cs="Arial"/>
                <w:bCs/>
                <w:lang w:val="sr-Cyrl-CS"/>
              </w:rPr>
            </w:pPr>
            <w:r>
              <w:rPr>
                <w:rFonts w:ascii="Arial" w:eastAsia="TimesNewRomanPSMT" w:hAnsi="Arial" w:cs="Arial"/>
                <w:bCs/>
                <w:lang w:val="ru-RU"/>
              </w:rPr>
              <w:t xml:space="preserve">Гарантни </w:t>
            </w:r>
            <w:r>
              <w:rPr>
                <w:rFonts w:ascii="Arial" w:eastAsia="TimesNewRomanPSMT" w:hAnsi="Arial" w:cs="Arial"/>
                <w:bCs/>
              </w:rPr>
              <w:t>период (</w:t>
            </w:r>
            <w:r>
              <w:rPr>
                <w:rFonts w:ascii="Arial" w:eastAsia="TimesNewRomanPSMT" w:hAnsi="Arial" w:cs="Arial"/>
                <w:bCs/>
                <w:lang w:val="sr-Cyrl-CS"/>
              </w:rPr>
              <w:t>не краћи од 2 године)</w:t>
            </w:r>
          </w:p>
          <w:p w:rsidR="009245A9" w:rsidRPr="008C001A" w:rsidRDefault="009245A9" w:rsidP="008C001A">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rPr>
            </w:pPr>
          </w:p>
          <w:p w:rsidR="00124EF0" w:rsidRPr="00124EF0" w:rsidRDefault="00124EF0" w:rsidP="00473089">
            <w:pPr>
              <w:snapToGrid w:val="0"/>
              <w:rPr>
                <w:rFonts w:ascii="Arial" w:eastAsia="TimesNewRomanPSMT" w:hAnsi="Arial" w:cs="Arial"/>
                <w:bCs/>
              </w:rPr>
            </w:pPr>
            <w:r>
              <w:rPr>
                <w:rFonts w:ascii="Arial" w:eastAsia="TimesNewRomanPSMT" w:hAnsi="Arial" w:cs="Arial"/>
                <w:bCs/>
              </w:rPr>
              <w:t>________ година/е</w:t>
            </w:r>
          </w:p>
        </w:tc>
      </w:tr>
    </w:tbl>
    <w:p w:rsidR="00473089" w:rsidRDefault="00473089" w:rsidP="00473089">
      <w:pPr>
        <w:ind w:left="720" w:firstLine="720"/>
        <w:jc w:val="both"/>
      </w:pPr>
    </w:p>
    <w:p w:rsidR="00473089" w:rsidRDefault="00473089" w:rsidP="00473089">
      <w:pPr>
        <w:ind w:left="720" w:firstLine="720"/>
        <w:jc w:val="both"/>
        <w:rPr>
          <w:rFonts w:eastAsia="TimesNewRomanPSMT"/>
          <w:bCs/>
        </w:rPr>
      </w:pPr>
    </w:p>
    <w:p w:rsidR="00473089" w:rsidRDefault="00473089" w:rsidP="00473089">
      <w:pPr>
        <w:ind w:left="720" w:firstLine="720"/>
        <w:jc w:val="both"/>
        <w:rPr>
          <w:rFonts w:eastAsia="TimesNewRomanPSMT"/>
          <w:bCs/>
        </w:rPr>
      </w:pPr>
    </w:p>
    <w:p w:rsidR="00473089" w:rsidRPr="007133A7" w:rsidRDefault="00473089" w:rsidP="00473089">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473089">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p>
    <w:p w:rsidR="00473089" w:rsidRPr="007133A7" w:rsidRDefault="00473089" w:rsidP="00473089">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473089" w:rsidRDefault="00473089" w:rsidP="00473089">
      <w:pPr>
        <w:jc w:val="both"/>
        <w:rPr>
          <w:rFonts w:eastAsia="TimesNewRomanPS-BoldMT"/>
          <w:b/>
          <w:bCs/>
          <w:i/>
          <w:iCs/>
          <w:color w:val="002060"/>
        </w:rPr>
      </w:pPr>
    </w:p>
    <w:p w:rsidR="00473089" w:rsidRDefault="00473089" w:rsidP="00473089">
      <w:pPr>
        <w:jc w:val="both"/>
        <w:rPr>
          <w:rFonts w:eastAsia="TimesNewRomanPS-BoldMT"/>
          <w:b/>
          <w:bCs/>
          <w:i/>
          <w:iCs/>
          <w:color w:val="002060"/>
        </w:rPr>
      </w:pPr>
    </w:p>
    <w:p w:rsidR="00473089" w:rsidRDefault="00473089" w:rsidP="00473089">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3E3A67" w:rsidRDefault="003E3A67" w:rsidP="003E3A67">
      <w:pPr>
        <w:spacing w:line="240" w:lineRule="auto"/>
        <w:jc w:val="both"/>
        <w:rPr>
          <w:rFonts w:ascii="Arial" w:hAnsi="Arial" w:cs="Arial"/>
          <w:i/>
          <w:iCs/>
          <w:lang w:val="ru-RU"/>
        </w:rPr>
      </w:pPr>
      <w:r w:rsidRPr="008566BF">
        <w:rPr>
          <w:rFonts w:ascii="Arial" w:hAnsi="Arial" w:cs="Arial"/>
          <w:i/>
          <w:iCs/>
          <w:lang w:val="ru-RU"/>
        </w:rPr>
        <w:t>Образа</w:t>
      </w:r>
      <w:r>
        <w:rPr>
          <w:rFonts w:ascii="Arial" w:hAnsi="Arial" w:cs="Arial"/>
          <w:i/>
          <w:iCs/>
          <w:lang w:val="ru-RU"/>
        </w:rPr>
        <w:t xml:space="preserve">ц понуде понуђач мора да попунии </w:t>
      </w:r>
      <w:r w:rsidRPr="008566BF">
        <w:rPr>
          <w:rFonts w:ascii="Arial" w:hAnsi="Arial" w:cs="Arial"/>
          <w:i/>
          <w:iCs/>
          <w:lang w:val="ru-RU"/>
        </w:rPr>
        <w:t xml:space="preserve">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w:t>
      </w:r>
      <w:r>
        <w:rPr>
          <w:rFonts w:ascii="Arial" w:hAnsi="Arial" w:cs="Arial"/>
          <w:i/>
          <w:iCs/>
          <w:lang w:val="ru-RU"/>
        </w:rPr>
        <w:t xml:space="preserve">и да образац понуде потписују </w:t>
      </w:r>
      <w:r w:rsidRPr="008566BF">
        <w:rPr>
          <w:rFonts w:ascii="Arial" w:hAnsi="Arial" w:cs="Arial"/>
          <w:i/>
          <w:iCs/>
          <w:lang w:val="ru-RU"/>
        </w:rPr>
        <w:t>сви понуђачи из групе понуђача или група понуђача може да одреди једног пону</w:t>
      </w:r>
      <w:r>
        <w:rPr>
          <w:rFonts w:ascii="Arial" w:hAnsi="Arial" w:cs="Arial"/>
          <w:i/>
          <w:iCs/>
          <w:lang w:val="ru-RU"/>
        </w:rPr>
        <w:t xml:space="preserve">ђача из групе који ће попунити и </w:t>
      </w:r>
      <w:r w:rsidRPr="008566BF">
        <w:rPr>
          <w:rFonts w:ascii="Arial" w:hAnsi="Arial" w:cs="Arial"/>
          <w:i/>
          <w:iCs/>
          <w:lang w:val="ru-RU"/>
        </w:rPr>
        <w:t>потписати образац понуде.</w:t>
      </w:r>
    </w:p>
    <w:p w:rsidR="003E3A67" w:rsidRDefault="003E3A67" w:rsidP="003E3A67">
      <w:pPr>
        <w:spacing w:line="240" w:lineRule="auto"/>
        <w:jc w:val="both"/>
        <w:rPr>
          <w:rFonts w:ascii="Arial" w:hAnsi="Arial" w:cs="Arial"/>
          <w:i/>
        </w:rPr>
      </w:pPr>
      <w:r w:rsidRPr="0067525C">
        <w:rPr>
          <w:rFonts w:ascii="Arial" w:hAnsi="Arial" w:cs="Arial"/>
          <w:i/>
        </w:rPr>
        <w:t>Приликом сачињавања понуде употреба печата ниј</w:t>
      </w:r>
      <w:r>
        <w:rPr>
          <w:rFonts w:ascii="Arial" w:hAnsi="Arial" w:cs="Arial"/>
          <w:i/>
        </w:rPr>
        <w:t>е обавезна.</w:t>
      </w: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3E3A67" w:rsidRDefault="003E3A67" w:rsidP="00473089">
      <w:pPr>
        <w:rPr>
          <w:rFonts w:ascii="Arial" w:hAnsi="Arial" w:cs="Arial"/>
          <w:b/>
          <w:bCs/>
          <w:i/>
          <w:iCs/>
          <w:lang w:val="ru-RU"/>
        </w:rPr>
      </w:pPr>
    </w:p>
    <w:p w:rsidR="00124EF0" w:rsidRPr="008E5A1C" w:rsidRDefault="00124EF0" w:rsidP="00473089">
      <w:pPr>
        <w:rPr>
          <w:rFonts w:ascii="Arial" w:hAnsi="Arial" w:cs="Arial"/>
          <w:b/>
          <w:bCs/>
          <w:i/>
          <w:iCs/>
          <w:sz w:val="28"/>
          <w:szCs w:val="28"/>
          <w:lang w:val="sr-Cyrl-CS"/>
        </w:rPr>
      </w:pPr>
    </w:p>
    <w:p w:rsidR="00473089" w:rsidRPr="00513E0A" w:rsidRDefault="00473089" w:rsidP="00473089">
      <w:pPr>
        <w:jc w:val="right"/>
        <w:rPr>
          <w:rFonts w:ascii="Arial" w:hAnsi="Arial" w:cs="Arial"/>
          <w:b/>
          <w:bCs/>
          <w:i/>
          <w:iCs/>
          <w:sz w:val="28"/>
          <w:szCs w:val="28"/>
        </w:rPr>
      </w:pPr>
      <w:r w:rsidRPr="00513E0A">
        <w:rPr>
          <w:rFonts w:ascii="Arial" w:hAnsi="Arial" w:cs="Arial"/>
          <w:b/>
          <w:bCs/>
          <w:i/>
          <w:iCs/>
          <w:sz w:val="28"/>
          <w:szCs w:val="28"/>
        </w:rPr>
        <w:lastRenderedPageBreak/>
        <w:t>(ОБРАЗАЦ 2)</w:t>
      </w:r>
    </w:p>
    <w:p w:rsidR="00473089" w:rsidRPr="00513E0A" w:rsidRDefault="00473089" w:rsidP="00473089">
      <w:pPr>
        <w:jc w:val="right"/>
        <w:rPr>
          <w:rFonts w:ascii="Arial" w:hAnsi="Arial" w:cs="Arial"/>
          <w:b/>
          <w:bCs/>
          <w:i/>
          <w:iCs/>
          <w:sz w:val="28"/>
          <w:szCs w:val="28"/>
        </w:rPr>
      </w:pPr>
    </w:p>
    <w:p w:rsidR="00473089" w:rsidRDefault="00473089" w:rsidP="000B22E0">
      <w:pPr>
        <w:jc w:val="center"/>
        <w:rPr>
          <w:rFonts w:ascii="Arial" w:hAnsi="Arial" w:cs="Arial"/>
          <w:b/>
          <w:bCs/>
          <w:i/>
          <w:iCs/>
          <w:sz w:val="28"/>
          <w:szCs w:val="28"/>
        </w:rPr>
      </w:pPr>
      <w:r w:rsidRPr="00513E0A">
        <w:rPr>
          <w:rFonts w:ascii="Arial" w:hAnsi="Arial" w:cs="Arial"/>
          <w:b/>
          <w:bCs/>
          <w:i/>
          <w:iCs/>
          <w:sz w:val="28"/>
          <w:szCs w:val="28"/>
        </w:rPr>
        <w:t>ОБРАЗАЦ СТРУКТУРЕ ЦЕНЕ СА УПУТСТВОМ КАКО ДА СЕ ПОПУНИ</w:t>
      </w:r>
    </w:p>
    <w:p w:rsidR="00124EF0" w:rsidRPr="00124EF0" w:rsidRDefault="00124EF0" w:rsidP="000B22E0">
      <w:pPr>
        <w:jc w:val="center"/>
        <w:rPr>
          <w:rFonts w:ascii="Arial" w:hAnsi="Arial" w:cs="Arial"/>
          <w:b/>
          <w:bCs/>
          <w:i/>
          <w:iCs/>
          <w:sz w:val="28"/>
          <w:szCs w:val="28"/>
        </w:rPr>
      </w:pPr>
    </w:p>
    <w:tbl>
      <w:tblPr>
        <w:tblW w:w="10240" w:type="dxa"/>
        <w:jc w:val="center"/>
        <w:tblInd w:w="-342" w:type="dxa"/>
        <w:tblLayout w:type="fixed"/>
        <w:tblLook w:val="04A0" w:firstRow="1" w:lastRow="0" w:firstColumn="1" w:lastColumn="0" w:noHBand="0" w:noVBand="1"/>
      </w:tblPr>
      <w:tblGrid>
        <w:gridCol w:w="4770"/>
        <w:gridCol w:w="1530"/>
        <w:gridCol w:w="1173"/>
        <w:gridCol w:w="1194"/>
        <w:gridCol w:w="1573"/>
      </w:tblGrid>
      <w:tr w:rsidR="00124EF0" w:rsidRPr="00124EF0" w:rsidTr="00124EF0">
        <w:trPr>
          <w:trHeight w:val="467"/>
          <w:jc w:val="center"/>
        </w:trPr>
        <w:tc>
          <w:tcPr>
            <w:tcW w:w="10240" w:type="dxa"/>
            <w:gridSpan w:val="5"/>
            <w:tcBorders>
              <w:top w:val="single" w:sz="4" w:space="0" w:color="auto"/>
              <w:left w:val="single" w:sz="4" w:space="0" w:color="auto"/>
              <w:bottom w:val="single" w:sz="4" w:space="0" w:color="auto"/>
              <w:right w:val="single" w:sz="4" w:space="0" w:color="auto"/>
            </w:tcBorders>
            <w:shd w:val="clear" w:color="000000" w:fill="D8D8D8"/>
            <w:vAlign w:val="center"/>
            <w:hideMark/>
          </w:tcPr>
          <w:p w:rsidR="00124EF0" w:rsidRPr="00124EF0" w:rsidRDefault="00124EF0" w:rsidP="005A4844">
            <w:pPr>
              <w:suppressAutoHyphens w:val="0"/>
              <w:spacing w:line="240" w:lineRule="auto"/>
              <w:jc w:val="center"/>
              <w:rPr>
                <w:rFonts w:ascii="Arial" w:eastAsia="Times New Roman" w:hAnsi="Arial" w:cs="Arial"/>
                <w:b/>
                <w:bCs/>
                <w:kern w:val="0"/>
                <w:lang w:eastAsia="en-US"/>
              </w:rPr>
            </w:pPr>
            <w:r w:rsidRPr="00124EF0">
              <w:rPr>
                <w:rFonts w:ascii="Arial" w:eastAsia="Times New Roman" w:hAnsi="Arial" w:cs="Arial"/>
                <w:b/>
                <w:bCs/>
                <w:kern w:val="0"/>
                <w:sz w:val="22"/>
                <w:szCs w:val="22"/>
                <w:lang w:eastAsia="en-US"/>
              </w:rPr>
              <w:t>ПРЕДРАЧУН РАДОВА</w:t>
            </w:r>
          </w:p>
          <w:p w:rsidR="00124EF0" w:rsidRPr="00124EF0" w:rsidRDefault="00124EF0" w:rsidP="005A4844">
            <w:pPr>
              <w:suppressAutoHyphens w:val="0"/>
              <w:spacing w:line="240" w:lineRule="auto"/>
              <w:jc w:val="center"/>
              <w:rPr>
                <w:rFonts w:ascii="Arial" w:eastAsia="Times New Roman" w:hAnsi="Arial" w:cs="Arial"/>
                <w:b/>
                <w:bCs/>
                <w:kern w:val="0"/>
                <w:lang w:eastAsia="en-US"/>
              </w:rPr>
            </w:pPr>
            <w:r w:rsidRPr="00124EF0">
              <w:rPr>
                <w:rFonts w:ascii="Arial" w:eastAsia="Times New Roman" w:hAnsi="Arial" w:cs="Arial"/>
                <w:b/>
                <w:bCs/>
                <w:kern w:val="0"/>
                <w:sz w:val="22"/>
                <w:szCs w:val="22"/>
                <w:lang w:eastAsia="en-US"/>
              </w:rPr>
              <w:t xml:space="preserve"> РЕХАБИЛИТАЦИЈЕ  - ОЈАЧАЊА </w:t>
            </w:r>
            <w:r w:rsidR="003431C3">
              <w:rPr>
                <w:rFonts w:ascii="Arial" w:eastAsia="Times New Roman" w:hAnsi="Arial" w:cs="Arial"/>
                <w:b/>
                <w:bCs/>
                <w:kern w:val="0"/>
                <w:sz w:val="22"/>
                <w:szCs w:val="22"/>
                <w:lang w:val="sr-Cyrl-RS" w:eastAsia="en-US"/>
              </w:rPr>
              <w:t xml:space="preserve">ДЕЛА </w:t>
            </w:r>
            <w:r w:rsidRPr="00124EF0">
              <w:rPr>
                <w:rFonts w:ascii="Arial" w:eastAsia="Times New Roman" w:hAnsi="Arial" w:cs="Arial"/>
                <w:b/>
                <w:bCs/>
                <w:kern w:val="0"/>
                <w:sz w:val="22"/>
                <w:szCs w:val="22"/>
                <w:lang w:eastAsia="en-US"/>
              </w:rPr>
              <w:t>УЛИЦЕ АЛЕКСАНДРА СИМИЋА</w:t>
            </w:r>
            <w:r w:rsidR="003431C3">
              <w:rPr>
                <w:rFonts w:ascii="Arial" w:eastAsia="Times New Roman" w:hAnsi="Arial" w:cs="Arial"/>
                <w:b/>
                <w:bCs/>
                <w:kern w:val="0"/>
                <w:sz w:val="22"/>
                <w:szCs w:val="22"/>
                <w:lang w:val="sr-Cyrl-RS" w:eastAsia="en-US"/>
              </w:rPr>
              <w:t xml:space="preserve"> И ДЕЛА УЛИЦЕ КНЕЗА МИЛОША ОБРЕНОВИЋА</w:t>
            </w:r>
            <w:r w:rsidRPr="00124EF0">
              <w:rPr>
                <w:rFonts w:ascii="Arial" w:eastAsia="Times New Roman" w:hAnsi="Arial" w:cs="Arial"/>
                <w:b/>
                <w:bCs/>
                <w:kern w:val="0"/>
                <w:sz w:val="22"/>
                <w:szCs w:val="22"/>
                <w:lang w:eastAsia="en-US"/>
              </w:rPr>
              <w:t xml:space="preserve"> У БАТОЧИНИ</w:t>
            </w:r>
          </w:p>
          <w:p w:rsidR="00124EF0" w:rsidRPr="00124EF0" w:rsidRDefault="00124EF0" w:rsidP="005A4844">
            <w:pPr>
              <w:suppressAutoHyphens w:val="0"/>
              <w:spacing w:line="240" w:lineRule="auto"/>
              <w:jc w:val="center"/>
              <w:rPr>
                <w:rFonts w:ascii="Arial" w:eastAsia="Times New Roman" w:hAnsi="Arial" w:cs="Arial"/>
                <w:b/>
                <w:bCs/>
                <w:kern w:val="0"/>
                <w:lang w:eastAsia="en-US"/>
              </w:rPr>
            </w:pPr>
            <w:r w:rsidRPr="00124EF0">
              <w:rPr>
                <w:rFonts w:ascii="Arial" w:eastAsia="Times New Roman" w:hAnsi="Arial" w:cs="Arial"/>
                <w:b/>
                <w:bCs/>
                <w:kern w:val="0"/>
                <w:sz w:val="22"/>
                <w:szCs w:val="22"/>
                <w:lang w:eastAsia="en-US"/>
              </w:rPr>
              <w:t xml:space="preserve"> од km 0+020.72 до km 484.56 У ДУЖИНИ 463.84m, ОПШТИНА БАТОЧИНА</w:t>
            </w:r>
          </w:p>
        </w:tc>
      </w:tr>
      <w:tr w:rsidR="00124EF0" w:rsidRPr="00124EF0" w:rsidTr="00124EF0">
        <w:trPr>
          <w:trHeight w:val="630"/>
          <w:jc w:val="center"/>
        </w:trPr>
        <w:tc>
          <w:tcPr>
            <w:tcW w:w="4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4EF0" w:rsidRPr="00124EF0" w:rsidRDefault="00124EF0" w:rsidP="00124EF0">
            <w:pPr>
              <w:suppressAutoHyphens w:val="0"/>
              <w:spacing w:line="240" w:lineRule="auto"/>
              <w:jc w:val="center"/>
              <w:rPr>
                <w:rFonts w:ascii="Arial" w:eastAsia="Times New Roman" w:hAnsi="Arial" w:cs="Arial"/>
                <w:b/>
                <w:bCs/>
                <w:kern w:val="0"/>
                <w:lang w:eastAsia="en-US"/>
              </w:rPr>
            </w:pPr>
            <w:r w:rsidRPr="00124EF0">
              <w:rPr>
                <w:rFonts w:ascii="Arial" w:eastAsia="Times New Roman" w:hAnsi="Arial" w:cs="Arial"/>
                <w:b/>
                <w:bCs/>
                <w:kern w:val="0"/>
                <w:sz w:val="22"/>
                <w:szCs w:val="22"/>
                <w:lang w:eastAsia="en-US"/>
              </w:rPr>
              <w:t>ОПИС РАДОВА</w:t>
            </w:r>
          </w:p>
        </w:tc>
        <w:tc>
          <w:tcPr>
            <w:tcW w:w="1530" w:type="dxa"/>
            <w:tcBorders>
              <w:top w:val="single" w:sz="4" w:space="0" w:color="auto"/>
              <w:left w:val="nil"/>
              <w:bottom w:val="single" w:sz="4" w:space="0" w:color="auto"/>
              <w:right w:val="single" w:sz="4" w:space="0" w:color="auto"/>
            </w:tcBorders>
            <w:shd w:val="clear" w:color="auto" w:fill="auto"/>
            <w:vAlign w:val="bottom"/>
            <w:hideMark/>
          </w:tcPr>
          <w:p w:rsidR="00124EF0" w:rsidRPr="00124EF0" w:rsidRDefault="00124EF0" w:rsidP="005A4844">
            <w:pPr>
              <w:suppressAutoHyphens w:val="0"/>
              <w:spacing w:line="240" w:lineRule="auto"/>
              <w:jc w:val="center"/>
              <w:rPr>
                <w:rFonts w:ascii="Arial" w:eastAsia="Times New Roman" w:hAnsi="Arial" w:cs="Arial"/>
                <w:b/>
                <w:bCs/>
                <w:kern w:val="0"/>
                <w:lang w:eastAsia="en-US"/>
              </w:rPr>
            </w:pPr>
            <w:r w:rsidRPr="00124EF0">
              <w:rPr>
                <w:rFonts w:ascii="Arial" w:eastAsia="Times New Roman" w:hAnsi="Arial" w:cs="Arial"/>
                <w:b/>
                <w:bCs/>
                <w:kern w:val="0"/>
                <w:sz w:val="22"/>
                <w:szCs w:val="22"/>
                <w:lang w:eastAsia="en-US"/>
              </w:rPr>
              <w:t>ЈЕД.МЕРЕ</w:t>
            </w:r>
          </w:p>
          <w:p w:rsidR="00124EF0" w:rsidRPr="00124EF0" w:rsidRDefault="00124EF0" w:rsidP="005A4844">
            <w:pPr>
              <w:suppressAutoHyphens w:val="0"/>
              <w:spacing w:line="240" w:lineRule="auto"/>
              <w:jc w:val="center"/>
              <w:rPr>
                <w:rFonts w:ascii="Arial" w:eastAsia="Times New Roman" w:hAnsi="Arial" w:cs="Arial"/>
                <w:b/>
                <w:bCs/>
                <w:kern w:val="0"/>
                <w:lang w:eastAsia="en-US"/>
              </w:rPr>
            </w:pPr>
            <w:r w:rsidRPr="00124EF0">
              <w:rPr>
                <w:rFonts w:ascii="Arial" w:eastAsia="Times New Roman" w:hAnsi="Arial" w:cs="Arial"/>
                <w:b/>
                <w:bCs/>
                <w:kern w:val="0"/>
                <w:sz w:val="22"/>
                <w:szCs w:val="22"/>
                <w:lang w:eastAsia="en-US"/>
              </w:rPr>
              <w:t>(1)</w:t>
            </w:r>
          </w:p>
        </w:tc>
        <w:tc>
          <w:tcPr>
            <w:tcW w:w="1173" w:type="dxa"/>
            <w:tcBorders>
              <w:top w:val="nil"/>
              <w:left w:val="nil"/>
              <w:bottom w:val="single" w:sz="4" w:space="0" w:color="auto"/>
              <w:right w:val="single" w:sz="4" w:space="0" w:color="auto"/>
            </w:tcBorders>
            <w:shd w:val="clear" w:color="auto" w:fill="auto"/>
            <w:vAlign w:val="bottom"/>
            <w:hideMark/>
          </w:tcPr>
          <w:p w:rsidR="00124EF0" w:rsidRPr="00124EF0" w:rsidRDefault="00124EF0" w:rsidP="005A4844">
            <w:pPr>
              <w:suppressAutoHyphens w:val="0"/>
              <w:spacing w:line="240" w:lineRule="auto"/>
              <w:jc w:val="center"/>
              <w:rPr>
                <w:rFonts w:ascii="Arial" w:eastAsia="Times New Roman" w:hAnsi="Arial" w:cs="Arial"/>
                <w:b/>
                <w:bCs/>
                <w:kern w:val="0"/>
                <w:lang w:eastAsia="en-US"/>
              </w:rPr>
            </w:pPr>
            <w:r w:rsidRPr="00124EF0">
              <w:rPr>
                <w:rFonts w:ascii="Arial" w:eastAsia="Times New Roman" w:hAnsi="Arial" w:cs="Arial"/>
                <w:b/>
                <w:bCs/>
                <w:kern w:val="0"/>
                <w:sz w:val="22"/>
                <w:szCs w:val="22"/>
                <w:lang w:eastAsia="en-US"/>
              </w:rPr>
              <w:t>КОЛИЧИНА</w:t>
            </w:r>
          </w:p>
          <w:p w:rsidR="00124EF0" w:rsidRPr="00124EF0" w:rsidRDefault="00124EF0" w:rsidP="005A4844">
            <w:pPr>
              <w:suppressAutoHyphens w:val="0"/>
              <w:spacing w:line="240" w:lineRule="auto"/>
              <w:jc w:val="center"/>
              <w:rPr>
                <w:rFonts w:ascii="Arial" w:eastAsia="Times New Roman" w:hAnsi="Arial" w:cs="Arial"/>
                <w:b/>
                <w:bCs/>
                <w:kern w:val="0"/>
                <w:lang w:eastAsia="en-US"/>
              </w:rPr>
            </w:pPr>
            <w:r w:rsidRPr="00124EF0">
              <w:rPr>
                <w:rFonts w:ascii="Arial" w:eastAsia="Times New Roman" w:hAnsi="Arial" w:cs="Arial"/>
                <w:b/>
                <w:bCs/>
                <w:kern w:val="0"/>
                <w:sz w:val="22"/>
                <w:szCs w:val="22"/>
                <w:lang w:eastAsia="en-US"/>
              </w:rPr>
              <w:t>(2)</w:t>
            </w:r>
          </w:p>
        </w:tc>
        <w:tc>
          <w:tcPr>
            <w:tcW w:w="1194" w:type="dxa"/>
            <w:tcBorders>
              <w:top w:val="nil"/>
              <w:left w:val="nil"/>
              <w:bottom w:val="single" w:sz="4" w:space="0" w:color="auto"/>
              <w:right w:val="single" w:sz="4" w:space="0" w:color="auto"/>
            </w:tcBorders>
            <w:shd w:val="clear" w:color="auto" w:fill="auto"/>
            <w:vAlign w:val="bottom"/>
            <w:hideMark/>
          </w:tcPr>
          <w:p w:rsidR="00124EF0" w:rsidRPr="00124EF0" w:rsidRDefault="00124EF0" w:rsidP="005A4844">
            <w:pPr>
              <w:suppressAutoHyphens w:val="0"/>
              <w:spacing w:line="240" w:lineRule="auto"/>
              <w:jc w:val="center"/>
              <w:rPr>
                <w:rFonts w:ascii="Arial" w:eastAsia="Times New Roman" w:hAnsi="Arial" w:cs="Arial"/>
                <w:b/>
                <w:bCs/>
                <w:kern w:val="0"/>
                <w:lang w:eastAsia="en-US"/>
              </w:rPr>
            </w:pPr>
            <w:r w:rsidRPr="00124EF0">
              <w:rPr>
                <w:rFonts w:ascii="Arial" w:eastAsia="Times New Roman" w:hAnsi="Arial" w:cs="Arial"/>
                <w:b/>
                <w:bCs/>
                <w:kern w:val="0"/>
                <w:sz w:val="22"/>
                <w:szCs w:val="22"/>
                <w:lang w:eastAsia="en-US"/>
              </w:rPr>
              <w:t xml:space="preserve">ЈЕД. ЦЕНА </w:t>
            </w:r>
          </w:p>
          <w:p w:rsidR="00124EF0" w:rsidRPr="00124EF0" w:rsidRDefault="00124EF0" w:rsidP="005A4844">
            <w:pPr>
              <w:suppressAutoHyphens w:val="0"/>
              <w:spacing w:line="240" w:lineRule="auto"/>
              <w:jc w:val="center"/>
              <w:rPr>
                <w:rFonts w:ascii="Arial" w:eastAsia="Times New Roman" w:hAnsi="Arial" w:cs="Arial"/>
                <w:b/>
                <w:bCs/>
                <w:kern w:val="0"/>
                <w:lang w:eastAsia="en-US"/>
              </w:rPr>
            </w:pPr>
            <w:r w:rsidRPr="00124EF0">
              <w:rPr>
                <w:rFonts w:ascii="Arial" w:eastAsia="Times New Roman" w:hAnsi="Arial" w:cs="Arial"/>
                <w:b/>
                <w:bCs/>
                <w:kern w:val="0"/>
                <w:sz w:val="22"/>
                <w:szCs w:val="22"/>
                <w:lang w:eastAsia="en-US"/>
              </w:rPr>
              <w:t>(3)</w:t>
            </w:r>
          </w:p>
        </w:tc>
        <w:tc>
          <w:tcPr>
            <w:tcW w:w="1573" w:type="dxa"/>
            <w:tcBorders>
              <w:top w:val="nil"/>
              <w:left w:val="nil"/>
              <w:bottom w:val="single" w:sz="4" w:space="0" w:color="auto"/>
              <w:right w:val="single" w:sz="4" w:space="0" w:color="auto"/>
            </w:tcBorders>
            <w:shd w:val="clear" w:color="auto" w:fill="auto"/>
            <w:vAlign w:val="bottom"/>
            <w:hideMark/>
          </w:tcPr>
          <w:p w:rsidR="00124EF0" w:rsidRPr="00124EF0" w:rsidRDefault="00124EF0" w:rsidP="005A4844">
            <w:pPr>
              <w:suppressAutoHyphens w:val="0"/>
              <w:spacing w:line="240" w:lineRule="auto"/>
              <w:jc w:val="center"/>
              <w:rPr>
                <w:rFonts w:ascii="Arial" w:eastAsia="Times New Roman" w:hAnsi="Arial" w:cs="Arial"/>
                <w:b/>
                <w:bCs/>
                <w:kern w:val="0"/>
                <w:lang w:eastAsia="en-US"/>
              </w:rPr>
            </w:pPr>
            <w:r w:rsidRPr="00124EF0">
              <w:rPr>
                <w:rFonts w:ascii="Arial" w:eastAsia="Times New Roman" w:hAnsi="Arial" w:cs="Arial"/>
                <w:b/>
                <w:bCs/>
                <w:kern w:val="0"/>
                <w:sz w:val="22"/>
                <w:szCs w:val="22"/>
                <w:lang w:eastAsia="en-US"/>
              </w:rPr>
              <w:t>УКУПНО БЕЗ ПДВ-А</w:t>
            </w:r>
          </w:p>
          <w:p w:rsidR="00124EF0" w:rsidRPr="00124EF0" w:rsidRDefault="00124EF0" w:rsidP="005A4844">
            <w:pPr>
              <w:suppressAutoHyphens w:val="0"/>
              <w:spacing w:line="240" w:lineRule="auto"/>
              <w:jc w:val="center"/>
              <w:rPr>
                <w:rFonts w:ascii="Arial" w:eastAsia="Times New Roman" w:hAnsi="Arial" w:cs="Arial"/>
                <w:b/>
                <w:bCs/>
                <w:kern w:val="0"/>
                <w:lang w:eastAsia="en-US"/>
              </w:rPr>
            </w:pPr>
            <w:r w:rsidRPr="00124EF0">
              <w:rPr>
                <w:rFonts w:ascii="Arial" w:eastAsia="Times New Roman" w:hAnsi="Arial" w:cs="Arial"/>
                <w:b/>
                <w:bCs/>
                <w:kern w:val="0"/>
                <w:sz w:val="22"/>
                <w:szCs w:val="22"/>
                <w:lang w:eastAsia="en-US"/>
              </w:rPr>
              <w:t>(4)</w:t>
            </w:r>
          </w:p>
        </w:tc>
      </w:tr>
      <w:tr w:rsidR="00124EF0" w:rsidRPr="00124EF0" w:rsidTr="00124EF0">
        <w:trPr>
          <w:trHeight w:val="315"/>
          <w:jc w:val="center"/>
        </w:trPr>
        <w:tc>
          <w:tcPr>
            <w:tcW w:w="10240" w:type="dxa"/>
            <w:gridSpan w:val="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24EF0" w:rsidRPr="00124EF0" w:rsidRDefault="00124EF0" w:rsidP="005A4844">
            <w:pPr>
              <w:suppressAutoHyphens w:val="0"/>
              <w:spacing w:line="240" w:lineRule="auto"/>
              <w:rPr>
                <w:rFonts w:ascii="Arial" w:eastAsia="Times New Roman" w:hAnsi="Arial" w:cs="Arial"/>
                <w:b/>
                <w:kern w:val="0"/>
                <w:lang w:eastAsia="en-US"/>
              </w:rPr>
            </w:pPr>
            <w:r w:rsidRPr="00124EF0">
              <w:rPr>
                <w:rFonts w:ascii="Arial" w:eastAsia="Times New Roman" w:hAnsi="Arial" w:cs="Arial"/>
                <w:b/>
                <w:kern w:val="0"/>
                <w:sz w:val="22"/>
                <w:szCs w:val="22"/>
                <w:lang w:eastAsia="en-US"/>
              </w:rPr>
              <w:t>I ПРИПРЕМНИ  РАДОВИ</w:t>
            </w:r>
          </w:p>
        </w:tc>
      </w:tr>
      <w:tr w:rsidR="00124EF0" w:rsidRPr="00124EF0" w:rsidTr="00124EF0">
        <w:trPr>
          <w:trHeight w:val="315"/>
          <w:jc w:val="center"/>
        </w:trPr>
        <w:tc>
          <w:tcPr>
            <w:tcW w:w="4770" w:type="dxa"/>
            <w:tcBorders>
              <w:top w:val="single" w:sz="4" w:space="0" w:color="auto"/>
              <w:left w:val="single" w:sz="4" w:space="0" w:color="auto"/>
              <w:bottom w:val="single" w:sz="4" w:space="0" w:color="auto"/>
              <w:right w:val="single" w:sz="4" w:space="0" w:color="auto"/>
            </w:tcBorders>
            <w:shd w:val="clear" w:color="auto" w:fill="auto"/>
            <w:hideMark/>
          </w:tcPr>
          <w:p w:rsidR="00124EF0" w:rsidRPr="00124EF0" w:rsidRDefault="00124EF0" w:rsidP="005A4844">
            <w:pPr>
              <w:suppressAutoHyphens w:val="0"/>
              <w:spacing w:line="240" w:lineRule="auto"/>
              <w:rPr>
                <w:rFonts w:ascii="Arial" w:eastAsia="Times New Roman" w:hAnsi="Arial" w:cs="Arial"/>
                <w:kern w:val="0"/>
                <w:lang w:eastAsia="en-US"/>
              </w:rPr>
            </w:pPr>
            <w:r w:rsidRPr="00124EF0">
              <w:rPr>
                <w:rFonts w:ascii="Arial" w:eastAsia="Times New Roman" w:hAnsi="Arial" w:cs="Arial"/>
                <w:kern w:val="0"/>
                <w:sz w:val="22"/>
                <w:szCs w:val="22"/>
                <w:lang w:eastAsia="en-US"/>
              </w:rPr>
              <w:t>1. Припремни радови на обележавању и осигурању трасе са свим потребним ознакама</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center"/>
              <w:rPr>
                <w:rFonts w:ascii="Arial" w:eastAsia="Times New Roman" w:hAnsi="Arial" w:cs="Arial"/>
                <w:kern w:val="0"/>
                <w:lang w:eastAsia="en-US"/>
              </w:rPr>
            </w:pPr>
            <w:r w:rsidRPr="00124EF0">
              <w:rPr>
                <w:rFonts w:ascii="Arial" w:eastAsia="Times New Roman" w:hAnsi="Arial" w:cs="Arial"/>
                <w:kern w:val="0"/>
                <w:sz w:val="22"/>
                <w:szCs w:val="22"/>
                <w:lang w:eastAsia="en-US"/>
              </w:rPr>
              <w:t>km</w:t>
            </w:r>
          </w:p>
        </w:tc>
        <w:tc>
          <w:tcPr>
            <w:tcW w:w="11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r w:rsidRPr="00124EF0">
              <w:rPr>
                <w:rFonts w:ascii="Arial" w:eastAsia="Times New Roman" w:hAnsi="Arial" w:cs="Arial"/>
                <w:kern w:val="0"/>
                <w:sz w:val="22"/>
                <w:szCs w:val="22"/>
                <w:lang w:eastAsia="en-US"/>
              </w:rPr>
              <w:t>0,463</w:t>
            </w:r>
          </w:p>
        </w:tc>
        <w:tc>
          <w:tcPr>
            <w:tcW w:w="1194"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15"/>
          <w:jc w:val="center"/>
        </w:trPr>
        <w:tc>
          <w:tcPr>
            <w:tcW w:w="4770" w:type="dxa"/>
            <w:tcBorders>
              <w:top w:val="single" w:sz="4" w:space="0" w:color="auto"/>
              <w:left w:val="single" w:sz="4" w:space="0" w:color="auto"/>
              <w:bottom w:val="single" w:sz="4" w:space="0" w:color="auto"/>
              <w:right w:val="single" w:sz="4" w:space="0" w:color="auto"/>
            </w:tcBorders>
            <w:shd w:val="clear" w:color="auto" w:fill="auto"/>
            <w:hideMark/>
          </w:tcPr>
          <w:p w:rsidR="00124EF0" w:rsidRPr="00124EF0" w:rsidRDefault="00124EF0" w:rsidP="005A4844">
            <w:pPr>
              <w:pStyle w:val="ListParagraph"/>
              <w:numPr>
                <w:ilvl w:val="0"/>
                <w:numId w:val="32"/>
              </w:numPr>
              <w:tabs>
                <w:tab w:val="left" w:pos="252"/>
              </w:tabs>
              <w:suppressAutoHyphens w:val="0"/>
              <w:spacing w:line="240" w:lineRule="auto"/>
              <w:ind w:left="0" w:hanging="18"/>
              <w:rPr>
                <w:rFonts w:ascii="Arial" w:eastAsia="Times New Roman" w:hAnsi="Arial" w:cs="Arial"/>
                <w:kern w:val="0"/>
                <w:lang w:eastAsia="en-US"/>
              </w:rPr>
            </w:pPr>
            <w:r w:rsidRPr="00124EF0">
              <w:rPr>
                <w:rFonts w:ascii="Arial" w:eastAsia="Times New Roman" w:hAnsi="Arial" w:cs="Arial"/>
                <w:kern w:val="0"/>
                <w:sz w:val="22"/>
                <w:szCs w:val="22"/>
                <w:lang w:eastAsia="en-US"/>
              </w:rPr>
              <w:t>Сечење густог шибља и стабала пречника до 10 cm са одлагањем у страну ван путног појаса</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center"/>
              <w:rPr>
                <w:rFonts w:ascii="Arial" w:eastAsia="Times New Roman" w:hAnsi="Arial" w:cs="Arial"/>
                <w:kern w:val="0"/>
                <w:lang w:eastAsia="en-US"/>
              </w:rPr>
            </w:pPr>
            <w:r w:rsidRPr="00124EF0">
              <w:rPr>
                <w:rFonts w:ascii="Arial" w:eastAsia="Times New Roman" w:hAnsi="Arial" w:cs="Arial"/>
                <w:kern w:val="0"/>
                <w:sz w:val="22"/>
                <w:szCs w:val="22"/>
                <w:lang w:eastAsia="en-US"/>
              </w:rPr>
              <w:t>m</w:t>
            </w:r>
            <w:r w:rsidRPr="00124EF0">
              <w:rPr>
                <w:rFonts w:ascii="Arial" w:eastAsia="Times New Roman" w:hAnsi="Arial" w:cs="Arial"/>
                <w:kern w:val="0"/>
                <w:sz w:val="22"/>
                <w:szCs w:val="22"/>
                <w:vertAlign w:val="superscript"/>
                <w:lang w:eastAsia="en-US"/>
              </w:rPr>
              <w:t>2</w:t>
            </w:r>
          </w:p>
        </w:tc>
        <w:tc>
          <w:tcPr>
            <w:tcW w:w="11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r w:rsidRPr="00124EF0">
              <w:rPr>
                <w:rFonts w:ascii="Arial" w:eastAsia="Times New Roman" w:hAnsi="Arial" w:cs="Arial"/>
                <w:kern w:val="0"/>
                <w:sz w:val="22"/>
                <w:szCs w:val="22"/>
                <w:lang w:eastAsia="en-US"/>
              </w:rPr>
              <w:t>222,40</w:t>
            </w:r>
          </w:p>
        </w:tc>
        <w:tc>
          <w:tcPr>
            <w:tcW w:w="1194"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15"/>
          <w:jc w:val="center"/>
        </w:trPr>
        <w:tc>
          <w:tcPr>
            <w:tcW w:w="4770" w:type="dxa"/>
            <w:tcBorders>
              <w:top w:val="single" w:sz="4" w:space="0" w:color="auto"/>
              <w:left w:val="single" w:sz="4" w:space="0" w:color="auto"/>
              <w:bottom w:val="single" w:sz="4" w:space="0" w:color="auto"/>
              <w:right w:val="single" w:sz="4" w:space="0" w:color="auto"/>
            </w:tcBorders>
            <w:shd w:val="clear" w:color="auto" w:fill="auto"/>
            <w:hideMark/>
          </w:tcPr>
          <w:p w:rsidR="00124EF0" w:rsidRPr="00124EF0" w:rsidRDefault="00124EF0" w:rsidP="005A4844">
            <w:pPr>
              <w:suppressAutoHyphens w:val="0"/>
              <w:spacing w:line="240" w:lineRule="auto"/>
              <w:rPr>
                <w:rFonts w:ascii="Arial" w:eastAsia="Times New Roman" w:hAnsi="Arial" w:cs="Arial"/>
                <w:kern w:val="0"/>
                <w:lang w:eastAsia="en-US"/>
              </w:rPr>
            </w:pPr>
            <w:r w:rsidRPr="00124EF0">
              <w:rPr>
                <w:rFonts w:ascii="Arial" w:eastAsia="Times New Roman" w:hAnsi="Arial" w:cs="Arial"/>
                <w:kern w:val="0"/>
                <w:sz w:val="22"/>
                <w:szCs w:val="22"/>
                <w:lang w:eastAsia="en-US"/>
              </w:rPr>
              <w:t>3.</w:t>
            </w:r>
            <w:r w:rsidRPr="00124EF0">
              <w:rPr>
                <w:rFonts w:ascii="Arial" w:hAnsi="Arial" w:cs="Arial"/>
                <w:sz w:val="22"/>
                <w:szCs w:val="22"/>
              </w:rPr>
              <w:t xml:space="preserve"> </w:t>
            </w:r>
            <w:r w:rsidRPr="00124EF0">
              <w:rPr>
                <w:rFonts w:ascii="Arial" w:eastAsia="Times New Roman" w:hAnsi="Arial" w:cs="Arial"/>
                <w:kern w:val="0"/>
                <w:sz w:val="22"/>
                <w:szCs w:val="22"/>
                <w:lang w:eastAsia="en-US"/>
              </w:rPr>
              <w:t>Стругање постојећег асфалтног слоја у просечној дебљини 4cm са остављање на лицу места</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center"/>
              <w:rPr>
                <w:rFonts w:ascii="Arial" w:eastAsia="Times New Roman" w:hAnsi="Arial" w:cs="Arial"/>
                <w:kern w:val="0"/>
                <w:lang w:eastAsia="en-US"/>
              </w:rPr>
            </w:pPr>
            <w:r w:rsidRPr="00124EF0">
              <w:rPr>
                <w:rFonts w:ascii="Arial" w:eastAsia="Times New Roman" w:hAnsi="Arial" w:cs="Arial"/>
                <w:kern w:val="0"/>
                <w:sz w:val="22"/>
                <w:szCs w:val="22"/>
                <w:lang w:eastAsia="en-US"/>
              </w:rPr>
              <w:t>m</w:t>
            </w:r>
            <w:r w:rsidRPr="00124EF0">
              <w:rPr>
                <w:rFonts w:ascii="Arial" w:eastAsia="Times New Roman" w:hAnsi="Arial" w:cs="Arial"/>
                <w:kern w:val="0"/>
                <w:sz w:val="22"/>
                <w:szCs w:val="22"/>
                <w:vertAlign w:val="superscript"/>
                <w:lang w:eastAsia="en-US"/>
              </w:rPr>
              <w:t>2</w:t>
            </w:r>
          </w:p>
        </w:tc>
        <w:tc>
          <w:tcPr>
            <w:tcW w:w="11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r w:rsidRPr="00124EF0">
              <w:rPr>
                <w:rFonts w:ascii="Arial" w:eastAsia="Times New Roman" w:hAnsi="Arial" w:cs="Arial"/>
                <w:kern w:val="0"/>
                <w:sz w:val="22"/>
                <w:szCs w:val="22"/>
                <w:lang w:eastAsia="en-US"/>
              </w:rPr>
              <w:t>2.287,80</w:t>
            </w:r>
          </w:p>
        </w:tc>
        <w:tc>
          <w:tcPr>
            <w:tcW w:w="1194"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15"/>
          <w:jc w:val="center"/>
        </w:trPr>
        <w:tc>
          <w:tcPr>
            <w:tcW w:w="866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24EF0" w:rsidRPr="00124EF0" w:rsidRDefault="00124EF0" w:rsidP="00124EF0">
            <w:pPr>
              <w:suppressAutoHyphens w:val="0"/>
              <w:spacing w:line="240" w:lineRule="auto"/>
              <w:jc w:val="right"/>
              <w:rPr>
                <w:rFonts w:ascii="Arial" w:eastAsia="Times New Roman" w:hAnsi="Arial" w:cs="Arial"/>
                <w:b/>
                <w:kern w:val="0"/>
                <w:lang w:eastAsia="en-US"/>
              </w:rPr>
            </w:pPr>
            <w:r w:rsidRPr="00124EF0">
              <w:rPr>
                <w:rFonts w:ascii="Arial" w:eastAsia="Times New Roman" w:hAnsi="Arial" w:cs="Arial"/>
                <w:b/>
                <w:kern w:val="0"/>
                <w:sz w:val="22"/>
                <w:szCs w:val="22"/>
                <w:lang w:eastAsia="en-US"/>
              </w:rPr>
              <w:t>УКУПНО И ПРИПРЕМНИ РАДОВИ:</w:t>
            </w: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15"/>
          <w:jc w:val="center"/>
        </w:trPr>
        <w:tc>
          <w:tcPr>
            <w:tcW w:w="10240" w:type="dxa"/>
            <w:gridSpan w:val="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24EF0" w:rsidRPr="00124EF0" w:rsidRDefault="00124EF0" w:rsidP="005A4844">
            <w:pPr>
              <w:suppressAutoHyphens w:val="0"/>
              <w:spacing w:line="240" w:lineRule="auto"/>
              <w:rPr>
                <w:rFonts w:ascii="Arial" w:eastAsia="Times New Roman" w:hAnsi="Arial" w:cs="Arial"/>
                <w:b/>
                <w:kern w:val="0"/>
                <w:lang w:val="sr-Cyrl-CS" w:eastAsia="en-US"/>
              </w:rPr>
            </w:pPr>
            <w:r w:rsidRPr="00124EF0">
              <w:rPr>
                <w:rFonts w:ascii="Arial" w:eastAsia="Times New Roman" w:hAnsi="Arial" w:cs="Arial"/>
                <w:b/>
                <w:kern w:val="0"/>
                <w:sz w:val="22"/>
                <w:szCs w:val="22"/>
                <w:lang w:eastAsia="en-US"/>
              </w:rPr>
              <w:t xml:space="preserve">II </w:t>
            </w:r>
            <w:r w:rsidRPr="00124EF0">
              <w:rPr>
                <w:rFonts w:ascii="Arial" w:eastAsia="Times New Roman" w:hAnsi="Arial" w:cs="Arial"/>
                <w:b/>
                <w:kern w:val="0"/>
                <w:sz w:val="22"/>
                <w:szCs w:val="22"/>
                <w:lang w:val="sr-Cyrl-CS" w:eastAsia="en-US"/>
              </w:rPr>
              <w:t>ДОЊИ СТРОЈ</w:t>
            </w:r>
          </w:p>
        </w:tc>
      </w:tr>
      <w:tr w:rsidR="00124EF0" w:rsidRPr="00124EF0" w:rsidTr="00124EF0">
        <w:trPr>
          <w:trHeight w:val="539"/>
          <w:jc w:val="center"/>
        </w:trPr>
        <w:tc>
          <w:tcPr>
            <w:tcW w:w="4770" w:type="dxa"/>
            <w:tcBorders>
              <w:top w:val="single" w:sz="4" w:space="0" w:color="auto"/>
              <w:left w:val="single" w:sz="4" w:space="0" w:color="auto"/>
              <w:bottom w:val="single" w:sz="4" w:space="0" w:color="auto"/>
              <w:right w:val="single" w:sz="4" w:space="0" w:color="auto"/>
            </w:tcBorders>
            <w:shd w:val="clear" w:color="auto" w:fill="auto"/>
            <w:hideMark/>
          </w:tcPr>
          <w:p w:rsidR="00124EF0" w:rsidRPr="00124EF0" w:rsidRDefault="00124EF0" w:rsidP="005A4844">
            <w:pPr>
              <w:suppressAutoHyphens w:val="0"/>
              <w:spacing w:line="240" w:lineRule="auto"/>
              <w:rPr>
                <w:rFonts w:ascii="Arial" w:eastAsia="Times New Roman" w:hAnsi="Arial" w:cs="Arial"/>
                <w:kern w:val="0"/>
                <w:lang w:eastAsia="en-US"/>
              </w:rPr>
            </w:pPr>
            <w:r w:rsidRPr="00124EF0">
              <w:rPr>
                <w:rFonts w:ascii="Arial" w:eastAsia="Times New Roman" w:hAnsi="Arial" w:cs="Arial"/>
                <w:kern w:val="0"/>
                <w:sz w:val="22"/>
                <w:szCs w:val="22"/>
                <w:lang w:eastAsia="en-US"/>
              </w:rPr>
              <w:t>1. Машински ископ земље 3 и 4 категорије и дела постојеће коловозне конструкције</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center"/>
              <w:rPr>
                <w:rFonts w:ascii="Arial" w:eastAsia="Times New Roman" w:hAnsi="Arial" w:cs="Arial"/>
                <w:kern w:val="0"/>
                <w:lang w:eastAsia="en-US"/>
              </w:rPr>
            </w:pPr>
            <w:r w:rsidRPr="00124EF0">
              <w:rPr>
                <w:rFonts w:ascii="Arial" w:eastAsia="Times New Roman" w:hAnsi="Arial" w:cs="Arial"/>
                <w:kern w:val="0"/>
                <w:sz w:val="22"/>
                <w:szCs w:val="22"/>
                <w:lang w:eastAsia="en-US"/>
              </w:rPr>
              <w:t>m</w:t>
            </w:r>
            <w:r w:rsidRPr="00124EF0">
              <w:rPr>
                <w:rFonts w:ascii="Arial" w:eastAsia="Times New Roman" w:hAnsi="Arial" w:cs="Arial"/>
                <w:kern w:val="0"/>
                <w:sz w:val="22"/>
                <w:szCs w:val="22"/>
                <w:vertAlign w:val="superscript"/>
                <w:lang w:eastAsia="en-US"/>
              </w:rPr>
              <w:t>3</w:t>
            </w:r>
          </w:p>
        </w:tc>
        <w:tc>
          <w:tcPr>
            <w:tcW w:w="11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r w:rsidRPr="00124EF0">
              <w:rPr>
                <w:rFonts w:ascii="Arial" w:eastAsia="Times New Roman" w:hAnsi="Arial" w:cs="Arial"/>
                <w:kern w:val="0"/>
                <w:sz w:val="22"/>
                <w:szCs w:val="22"/>
                <w:lang w:eastAsia="en-US"/>
              </w:rPr>
              <w:t>204,74</w:t>
            </w:r>
          </w:p>
        </w:tc>
        <w:tc>
          <w:tcPr>
            <w:tcW w:w="1194"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75"/>
          <w:jc w:val="center"/>
        </w:trPr>
        <w:tc>
          <w:tcPr>
            <w:tcW w:w="4770" w:type="dxa"/>
            <w:tcBorders>
              <w:top w:val="single" w:sz="4" w:space="0" w:color="auto"/>
              <w:left w:val="single" w:sz="4" w:space="0" w:color="auto"/>
              <w:bottom w:val="single" w:sz="4" w:space="0" w:color="auto"/>
              <w:right w:val="single" w:sz="4" w:space="0" w:color="auto"/>
            </w:tcBorders>
            <w:shd w:val="clear" w:color="auto" w:fill="auto"/>
            <w:hideMark/>
          </w:tcPr>
          <w:p w:rsidR="00124EF0" w:rsidRPr="00124EF0" w:rsidRDefault="00124EF0" w:rsidP="005A4844">
            <w:pPr>
              <w:suppressAutoHyphens w:val="0"/>
              <w:spacing w:line="240" w:lineRule="auto"/>
              <w:rPr>
                <w:rFonts w:ascii="Arial" w:eastAsia="Times New Roman" w:hAnsi="Arial" w:cs="Arial"/>
                <w:kern w:val="0"/>
                <w:lang w:eastAsia="en-US"/>
              </w:rPr>
            </w:pPr>
            <w:r w:rsidRPr="00124EF0">
              <w:rPr>
                <w:rFonts w:ascii="Arial" w:eastAsia="Times New Roman" w:hAnsi="Arial" w:cs="Arial"/>
                <w:kern w:val="0"/>
                <w:sz w:val="22"/>
                <w:szCs w:val="22"/>
                <w:lang w:eastAsia="en-US"/>
              </w:rPr>
              <w:t>2.</w:t>
            </w:r>
            <w:r w:rsidRPr="00124EF0">
              <w:rPr>
                <w:rFonts w:ascii="Arial" w:hAnsi="Arial" w:cs="Arial"/>
                <w:sz w:val="22"/>
                <w:szCs w:val="22"/>
              </w:rPr>
              <w:t xml:space="preserve"> </w:t>
            </w:r>
            <w:r w:rsidRPr="00124EF0">
              <w:rPr>
                <w:rFonts w:ascii="Arial" w:eastAsia="Times New Roman" w:hAnsi="Arial" w:cs="Arial"/>
                <w:kern w:val="0"/>
                <w:sz w:val="22"/>
                <w:szCs w:val="22"/>
                <w:lang w:eastAsia="en-US"/>
              </w:rPr>
              <w:t>Обрада постељице у материјалу 3 и 4 категорије. Позиција обухвата планирање са тачношћу +-2cm и вагање планума постељице до потребне збијености од 30MPa у оптималној влажности</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center"/>
              <w:rPr>
                <w:rFonts w:ascii="Arial" w:eastAsia="Times New Roman" w:hAnsi="Arial" w:cs="Arial"/>
                <w:kern w:val="0"/>
                <w:lang w:eastAsia="en-US"/>
              </w:rPr>
            </w:pPr>
            <w:r w:rsidRPr="00124EF0">
              <w:rPr>
                <w:rFonts w:ascii="Arial" w:eastAsia="Times New Roman" w:hAnsi="Arial" w:cs="Arial"/>
                <w:kern w:val="0"/>
                <w:sz w:val="22"/>
                <w:szCs w:val="22"/>
                <w:lang w:eastAsia="en-US"/>
              </w:rPr>
              <w:t>m</w:t>
            </w:r>
            <w:r w:rsidRPr="00124EF0">
              <w:rPr>
                <w:rFonts w:ascii="Arial" w:eastAsia="Times New Roman" w:hAnsi="Arial" w:cs="Arial"/>
                <w:kern w:val="0"/>
                <w:sz w:val="22"/>
                <w:szCs w:val="22"/>
                <w:vertAlign w:val="superscript"/>
                <w:lang w:eastAsia="en-US"/>
              </w:rPr>
              <w:t>2</w:t>
            </w:r>
          </w:p>
        </w:tc>
        <w:tc>
          <w:tcPr>
            <w:tcW w:w="11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r w:rsidRPr="00124EF0">
              <w:rPr>
                <w:rFonts w:ascii="Arial" w:eastAsia="Times New Roman" w:hAnsi="Arial" w:cs="Arial"/>
                <w:kern w:val="0"/>
                <w:sz w:val="22"/>
                <w:szCs w:val="22"/>
                <w:lang w:eastAsia="en-US"/>
              </w:rPr>
              <w:t>379,28</w:t>
            </w:r>
          </w:p>
        </w:tc>
        <w:tc>
          <w:tcPr>
            <w:tcW w:w="1194"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75"/>
          <w:jc w:val="center"/>
        </w:trPr>
        <w:tc>
          <w:tcPr>
            <w:tcW w:w="4770" w:type="dxa"/>
            <w:tcBorders>
              <w:top w:val="single" w:sz="4" w:space="0" w:color="auto"/>
              <w:left w:val="single" w:sz="4" w:space="0" w:color="auto"/>
              <w:bottom w:val="single" w:sz="4" w:space="0" w:color="auto"/>
              <w:right w:val="single" w:sz="4" w:space="0" w:color="auto"/>
            </w:tcBorders>
            <w:shd w:val="clear" w:color="auto" w:fill="auto"/>
            <w:hideMark/>
          </w:tcPr>
          <w:p w:rsidR="00124EF0" w:rsidRPr="00124EF0" w:rsidRDefault="00124EF0" w:rsidP="005A4844">
            <w:pPr>
              <w:suppressAutoHyphens w:val="0"/>
              <w:spacing w:line="240" w:lineRule="auto"/>
              <w:rPr>
                <w:rFonts w:ascii="Arial" w:eastAsia="Times New Roman" w:hAnsi="Arial" w:cs="Arial"/>
                <w:kern w:val="0"/>
                <w:lang w:eastAsia="en-US"/>
              </w:rPr>
            </w:pPr>
            <w:r w:rsidRPr="00124EF0">
              <w:rPr>
                <w:rFonts w:ascii="Arial" w:eastAsia="Times New Roman" w:hAnsi="Arial" w:cs="Arial"/>
                <w:kern w:val="0"/>
                <w:sz w:val="22"/>
                <w:szCs w:val="22"/>
                <w:lang w:eastAsia="en-US"/>
              </w:rPr>
              <w:t>3.</w:t>
            </w:r>
            <w:r w:rsidRPr="00124EF0">
              <w:rPr>
                <w:rFonts w:ascii="Arial" w:hAnsi="Arial" w:cs="Arial"/>
                <w:sz w:val="22"/>
                <w:szCs w:val="22"/>
              </w:rPr>
              <w:t xml:space="preserve"> </w:t>
            </w:r>
            <w:r w:rsidRPr="00124EF0">
              <w:rPr>
                <w:rFonts w:ascii="Arial" w:eastAsia="Times New Roman" w:hAnsi="Arial" w:cs="Arial"/>
                <w:kern w:val="0"/>
                <w:sz w:val="22"/>
                <w:szCs w:val="22"/>
                <w:lang w:eastAsia="en-US"/>
              </w:rPr>
              <w:t>Замена постојеће коловозне конструкције на "лошим местима". Позиција обухвата ископ са одвозом на депонију у сл. D=40cm, обраду постељице и уградњу тампонског слоја од невезаног дробљеног каменог материјала (0-63mm)</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center"/>
              <w:rPr>
                <w:rFonts w:ascii="Arial" w:eastAsia="Times New Roman" w:hAnsi="Arial" w:cs="Arial"/>
                <w:kern w:val="0"/>
                <w:lang w:eastAsia="en-US"/>
              </w:rPr>
            </w:pPr>
            <w:r w:rsidRPr="00124EF0">
              <w:rPr>
                <w:rFonts w:ascii="Arial" w:eastAsia="Times New Roman" w:hAnsi="Arial" w:cs="Arial"/>
                <w:kern w:val="0"/>
                <w:sz w:val="22"/>
                <w:szCs w:val="22"/>
                <w:lang w:eastAsia="en-US"/>
              </w:rPr>
              <w:t>m</w:t>
            </w:r>
            <w:r w:rsidRPr="00124EF0">
              <w:rPr>
                <w:rFonts w:ascii="Arial" w:eastAsia="Times New Roman" w:hAnsi="Arial" w:cs="Arial"/>
                <w:kern w:val="0"/>
                <w:sz w:val="22"/>
                <w:szCs w:val="22"/>
                <w:vertAlign w:val="superscript"/>
                <w:lang w:eastAsia="en-US"/>
              </w:rPr>
              <w:t>3</w:t>
            </w:r>
          </w:p>
        </w:tc>
        <w:tc>
          <w:tcPr>
            <w:tcW w:w="11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r w:rsidRPr="00124EF0">
              <w:rPr>
                <w:rFonts w:ascii="Arial" w:eastAsia="Times New Roman" w:hAnsi="Arial" w:cs="Arial"/>
                <w:kern w:val="0"/>
                <w:sz w:val="22"/>
                <w:szCs w:val="22"/>
                <w:lang w:eastAsia="en-US"/>
              </w:rPr>
              <w:t>85.00</w:t>
            </w:r>
          </w:p>
        </w:tc>
        <w:tc>
          <w:tcPr>
            <w:tcW w:w="1194"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75"/>
          <w:jc w:val="center"/>
        </w:trPr>
        <w:tc>
          <w:tcPr>
            <w:tcW w:w="4770" w:type="dxa"/>
            <w:tcBorders>
              <w:top w:val="single" w:sz="4" w:space="0" w:color="auto"/>
              <w:left w:val="single" w:sz="4" w:space="0" w:color="auto"/>
              <w:bottom w:val="single" w:sz="4" w:space="0" w:color="auto"/>
              <w:right w:val="single" w:sz="4" w:space="0" w:color="auto"/>
            </w:tcBorders>
            <w:shd w:val="clear" w:color="auto" w:fill="auto"/>
            <w:hideMark/>
          </w:tcPr>
          <w:p w:rsidR="00124EF0" w:rsidRPr="00124EF0" w:rsidRDefault="00124EF0" w:rsidP="005A4844">
            <w:pPr>
              <w:suppressAutoHyphens w:val="0"/>
              <w:spacing w:line="240" w:lineRule="auto"/>
              <w:rPr>
                <w:rFonts w:ascii="Arial" w:eastAsia="Times New Roman" w:hAnsi="Arial" w:cs="Arial"/>
                <w:kern w:val="0"/>
                <w:lang w:eastAsia="en-US"/>
              </w:rPr>
            </w:pPr>
            <w:r w:rsidRPr="00124EF0">
              <w:rPr>
                <w:rFonts w:ascii="Arial" w:eastAsia="Times New Roman" w:hAnsi="Arial" w:cs="Arial"/>
                <w:kern w:val="0"/>
                <w:sz w:val="22"/>
                <w:szCs w:val="22"/>
                <w:lang w:eastAsia="en-US"/>
              </w:rPr>
              <w:t>4.</w:t>
            </w:r>
            <w:r w:rsidRPr="00124EF0">
              <w:rPr>
                <w:rFonts w:ascii="Arial" w:hAnsi="Arial" w:cs="Arial"/>
                <w:sz w:val="22"/>
                <w:szCs w:val="22"/>
              </w:rPr>
              <w:t xml:space="preserve"> </w:t>
            </w:r>
            <w:r w:rsidRPr="00124EF0">
              <w:rPr>
                <w:rFonts w:ascii="Arial" w:eastAsia="Times New Roman" w:hAnsi="Arial" w:cs="Arial"/>
                <w:kern w:val="0"/>
                <w:sz w:val="22"/>
                <w:szCs w:val="22"/>
                <w:lang w:eastAsia="en-US"/>
              </w:rPr>
              <w:t>Израда берме материјалом из ископа</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center"/>
              <w:rPr>
                <w:rFonts w:ascii="Arial" w:eastAsia="Times New Roman" w:hAnsi="Arial" w:cs="Arial"/>
                <w:kern w:val="0"/>
                <w:lang w:eastAsia="en-US"/>
              </w:rPr>
            </w:pPr>
            <w:r w:rsidRPr="00124EF0">
              <w:rPr>
                <w:rFonts w:ascii="Arial" w:eastAsia="Times New Roman" w:hAnsi="Arial" w:cs="Arial"/>
                <w:kern w:val="0"/>
                <w:sz w:val="22"/>
                <w:szCs w:val="22"/>
                <w:lang w:eastAsia="en-US"/>
              </w:rPr>
              <w:t>m</w:t>
            </w:r>
            <w:r w:rsidRPr="00124EF0">
              <w:rPr>
                <w:rFonts w:ascii="Arial" w:eastAsia="Times New Roman" w:hAnsi="Arial" w:cs="Arial"/>
                <w:kern w:val="0"/>
                <w:sz w:val="22"/>
                <w:szCs w:val="22"/>
                <w:vertAlign w:val="superscript"/>
                <w:lang w:eastAsia="en-US"/>
              </w:rPr>
              <w:t>3</w:t>
            </w:r>
          </w:p>
        </w:tc>
        <w:tc>
          <w:tcPr>
            <w:tcW w:w="11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r w:rsidRPr="00124EF0">
              <w:rPr>
                <w:rFonts w:ascii="Arial" w:eastAsia="Times New Roman" w:hAnsi="Arial" w:cs="Arial"/>
                <w:kern w:val="0"/>
                <w:sz w:val="22"/>
                <w:szCs w:val="22"/>
                <w:lang w:eastAsia="en-US"/>
              </w:rPr>
              <w:t>38,91</w:t>
            </w:r>
          </w:p>
        </w:tc>
        <w:tc>
          <w:tcPr>
            <w:tcW w:w="1194"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15"/>
          <w:jc w:val="center"/>
        </w:trPr>
        <w:tc>
          <w:tcPr>
            <w:tcW w:w="4770" w:type="dxa"/>
            <w:tcBorders>
              <w:top w:val="single" w:sz="4" w:space="0" w:color="auto"/>
              <w:left w:val="single" w:sz="4" w:space="0" w:color="auto"/>
              <w:bottom w:val="single" w:sz="4" w:space="0" w:color="auto"/>
              <w:right w:val="single" w:sz="4" w:space="0" w:color="auto"/>
            </w:tcBorders>
            <w:shd w:val="clear" w:color="auto" w:fill="auto"/>
            <w:hideMark/>
          </w:tcPr>
          <w:p w:rsidR="00124EF0" w:rsidRPr="00124EF0" w:rsidRDefault="00124EF0" w:rsidP="005A4844">
            <w:pPr>
              <w:suppressAutoHyphens w:val="0"/>
              <w:spacing w:line="240" w:lineRule="auto"/>
              <w:rPr>
                <w:rFonts w:ascii="Arial" w:eastAsia="Times New Roman" w:hAnsi="Arial" w:cs="Arial"/>
                <w:kern w:val="0"/>
                <w:lang w:eastAsia="en-US"/>
              </w:rPr>
            </w:pPr>
            <w:r w:rsidRPr="00124EF0">
              <w:rPr>
                <w:rFonts w:ascii="Arial" w:eastAsia="Times New Roman" w:hAnsi="Arial" w:cs="Arial"/>
                <w:kern w:val="0"/>
                <w:sz w:val="22"/>
                <w:szCs w:val="22"/>
                <w:lang w:eastAsia="en-US"/>
              </w:rPr>
              <w:t>5. Хумузирање косина банкина са финим планирањем и збијањем квалитетним хумусом из ископа у слоју d=20 сm</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center"/>
              <w:rPr>
                <w:rFonts w:ascii="Arial" w:eastAsia="Times New Roman" w:hAnsi="Arial" w:cs="Arial"/>
                <w:kern w:val="0"/>
                <w:lang w:eastAsia="en-US"/>
              </w:rPr>
            </w:pPr>
            <w:r w:rsidRPr="00124EF0">
              <w:rPr>
                <w:rFonts w:ascii="Arial" w:eastAsia="Times New Roman" w:hAnsi="Arial" w:cs="Arial"/>
                <w:kern w:val="0"/>
                <w:sz w:val="22"/>
                <w:szCs w:val="22"/>
                <w:lang w:eastAsia="en-US"/>
              </w:rPr>
              <w:t>m</w:t>
            </w:r>
            <w:r w:rsidRPr="00124EF0">
              <w:rPr>
                <w:rFonts w:ascii="Arial" w:eastAsia="Times New Roman" w:hAnsi="Arial" w:cs="Arial"/>
                <w:kern w:val="0"/>
                <w:sz w:val="22"/>
                <w:szCs w:val="22"/>
                <w:vertAlign w:val="superscript"/>
                <w:lang w:eastAsia="en-US"/>
              </w:rPr>
              <w:t>3</w:t>
            </w:r>
          </w:p>
        </w:tc>
        <w:tc>
          <w:tcPr>
            <w:tcW w:w="11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r w:rsidRPr="00124EF0">
              <w:rPr>
                <w:rFonts w:ascii="Arial" w:eastAsia="Times New Roman" w:hAnsi="Arial" w:cs="Arial"/>
                <w:kern w:val="0"/>
                <w:sz w:val="22"/>
                <w:szCs w:val="22"/>
                <w:lang w:eastAsia="en-US"/>
              </w:rPr>
              <w:t>25,89</w:t>
            </w:r>
          </w:p>
        </w:tc>
        <w:tc>
          <w:tcPr>
            <w:tcW w:w="1194"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15"/>
          <w:jc w:val="center"/>
        </w:trPr>
        <w:tc>
          <w:tcPr>
            <w:tcW w:w="4770" w:type="dxa"/>
            <w:tcBorders>
              <w:top w:val="single" w:sz="4" w:space="0" w:color="auto"/>
              <w:left w:val="single" w:sz="4" w:space="0" w:color="auto"/>
              <w:bottom w:val="single" w:sz="4" w:space="0" w:color="auto"/>
              <w:right w:val="single" w:sz="4" w:space="0" w:color="auto"/>
            </w:tcBorders>
            <w:shd w:val="clear" w:color="auto" w:fill="auto"/>
            <w:hideMark/>
          </w:tcPr>
          <w:p w:rsidR="00124EF0" w:rsidRPr="00124EF0" w:rsidRDefault="00124EF0" w:rsidP="005A4844">
            <w:pPr>
              <w:suppressAutoHyphens w:val="0"/>
              <w:spacing w:line="240" w:lineRule="auto"/>
              <w:rPr>
                <w:rFonts w:ascii="Arial" w:eastAsia="Times New Roman" w:hAnsi="Arial" w:cs="Arial"/>
                <w:kern w:val="0"/>
                <w:lang w:eastAsia="en-US"/>
              </w:rPr>
            </w:pPr>
            <w:r w:rsidRPr="00124EF0">
              <w:rPr>
                <w:rFonts w:ascii="Arial" w:eastAsia="Times New Roman" w:hAnsi="Arial" w:cs="Arial"/>
                <w:kern w:val="0"/>
                <w:sz w:val="22"/>
                <w:szCs w:val="22"/>
                <w:lang w:eastAsia="en-US"/>
              </w:rPr>
              <w:t>6. Машински утовар и одвоз вишка материјала на депонију</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center"/>
              <w:rPr>
                <w:rFonts w:ascii="Arial" w:eastAsia="Times New Roman" w:hAnsi="Arial" w:cs="Arial"/>
                <w:kern w:val="0"/>
                <w:lang w:eastAsia="en-US"/>
              </w:rPr>
            </w:pPr>
            <w:r w:rsidRPr="00124EF0">
              <w:rPr>
                <w:rFonts w:ascii="Arial" w:eastAsia="Times New Roman" w:hAnsi="Arial" w:cs="Arial"/>
                <w:kern w:val="0"/>
                <w:sz w:val="22"/>
                <w:szCs w:val="22"/>
                <w:lang w:eastAsia="en-US"/>
              </w:rPr>
              <w:t>m</w:t>
            </w:r>
            <w:r w:rsidRPr="00124EF0">
              <w:rPr>
                <w:rFonts w:ascii="Arial" w:eastAsia="Times New Roman" w:hAnsi="Arial" w:cs="Arial"/>
                <w:kern w:val="0"/>
                <w:sz w:val="22"/>
                <w:szCs w:val="22"/>
                <w:vertAlign w:val="superscript"/>
                <w:lang w:eastAsia="en-US"/>
              </w:rPr>
              <w:t>3</w:t>
            </w:r>
          </w:p>
        </w:tc>
        <w:tc>
          <w:tcPr>
            <w:tcW w:w="11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r w:rsidRPr="00124EF0">
              <w:rPr>
                <w:rFonts w:ascii="Arial" w:eastAsia="Times New Roman" w:hAnsi="Arial" w:cs="Arial"/>
                <w:kern w:val="0"/>
                <w:sz w:val="22"/>
                <w:szCs w:val="22"/>
                <w:lang w:eastAsia="en-US"/>
              </w:rPr>
              <w:t>139,94</w:t>
            </w:r>
          </w:p>
        </w:tc>
        <w:tc>
          <w:tcPr>
            <w:tcW w:w="1194"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15"/>
          <w:jc w:val="center"/>
        </w:trPr>
        <w:tc>
          <w:tcPr>
            <w:tcW w:w="866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24EF0" w:rsidRPr="00124EF0" w:rsidRDefault="00124EF0" w:rsidP="00124EF0">
            <w:pPr>
              <w:suppressAutoHyphens w:val="0"/>
              <w:spacing w:line="240" w:lineRule="auto"/>
              <w:jc w:val="right"/>
              <w:rPr>
                <w:rFonts w:ascii="Arial" w:eastAsia="Times New Roman" w:hAnsi="Arial" w:cs="Arial"/>
                <w:kern w:val="0"/>
                <w:lang w:eastAsia="en-US"/>
              </w:rPr>
            </w:pPr>
            <w:r w:rsidRPr="00124EF0">
              <w:rPr>
                <w:rFonts w:ascii="Arial" w:eastAsia="Times New Roman" w:hAnsi="Arial" w:cs="Arial"/>
                <w:b/>
                <w:kern w:val="0"/>
                <w:sz w:val="22"/>
                <w:szCs w:val="22"/>
                <w:lang w:eastAsia="en-US"/>
              </w:rPr>
              <w:t xml:space="preserve">УКУПНО II </w:t>
            </w:r>
            <w:r w:rsidRPr="00124EF0">
              <w:rPr>
                <w:rFonts w:ascii="Arial" w:eastAsia="Times New Roman" w:hAnsi="Arial" w:cs="Arial"/>
                <w:b/>
                <w:kern w:val="0"/>
                <w:sz w:val="22"/>
                <w:szCs w:val="22"/>
                <w:lang w:val="sr-Cyrl-CS" w:eastAsia="en-US"/>
              </w:rPr>
              <w:t>ДОЊИ СТРОЈ</w:t>
            </w:r>
            <w:r w:rsidRPr="00124EF0">
              <w:rPr>
                <w:rFonts w:ascii="Arial" w:eastAsia="Times New Roman" w:hAnsi="Arial" w:cs="Arial"/>
                <w:kern w:val="0"/>
                <w:sz w:val="22"/>
                <w:szCs w:val="22"/>
                <w:lang w:eastAsia="en-US"/>
              </w:rPr>
              <w:t>:</w:t>
            </w: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15"/>
          <w:jc w:val="center"/>
        </w:trPr>
        <w:tc>
          <w:tcPr>
            <w:tcW w:w="10240" w:type="dxa"/>
            <w:gridSpan w:val="5"/>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124EF0" w:rsidRPr="00124EF0" w:rsidRDefault="00124EF0" w:rsidP="005A4844">
            <w:pPr>
              <w:suppressAutoHyphens w:val="0"/>
              <w:spacing w:line="240" w:lineRule="auto"/>
              <w:rPr>
                <w:rFonts w:ascii="Arial" w:eastAsia="Times New Roman" w:hAnsi="Arial" w:cs="Arial"/>
                <w:b/>
                <w:kern w:val="0"/>
                <w:lang w:eastAsia="en-US"/>
              </w:rPr>
            </w:pPr>
            <w:r w:rsidRPr="00124EF0">
              <w:rPr>
                <w:rFonts w:ascii="Arial" w:eastAsia="Times New Roman" w:hAnsi="Arial" w:cs="Arial"/>
                <w:b/>
                <w:kern w:val="0"/>
                <w:sz w:val="22"/>
                <w:szCs w:val="22"/>
                <w:lang w:eastAsia="en-US"/>
              </w:rPr>
              <w:t>III ГОРЊИ СЛОЈ</w:t>
            </w:r>
          </w:p>
        </w:tc>
      </w:tr>
      <w:tr w:rsidR="00124EF0" w:rsidRPr="00124EF0" w:rsidTr="00124EF0">
        <w:trPr>
          <w:trHeight w:val="375"/>
          <w:jc w:val="center"/>
        </w:trPr>
        <w:tc>
          <w:tcPr>
            <w:tcW w:w="4770" w:type="dxa"/>
            <w:tcBorders>
              <w:top w:val="single" w:sz="4" w:space="0" w:color="auto"/>
              <w:left w:val="single" w:sz="4" w:space="0" w:color="auto"/>
              <w:bottom w:val="single" w:sz="4" w:space="0" w:color="auto"/>
              <w:right w:val="single" w:sz="4" w:space="0" w:color="auto"/>
            </w:tcBorders>
            <w:shd w:val="clear" w:color="auto" w:fill="auto"/>
            <w:hideMark/>
          </w:tcPr>
          <w:p w:rsidR="00124EF0" w:rsidRPr="00124EF0" w:rsidRDefault="00124EF0" w:rsidP="005A4844">
            <w:pPr>
              <w:suppressAutoHyphens w:val="0"/>
              <w:spacing w:line="240" w:lineRule="auto"/>
              <w:rPr>
                <w:rFonts w:ascii="Arial" w:eastAsia="Times New Roman" w:hAnsi="Arial" w:cs="Arial"/>
                <w:kern w:val="0"/>
                <w:lang w:eastAsia="en-US"/>
              </w:rPr>
            </w:pPr>
            <w:r w:rsidRPr="00124EF0">
              <w:rPr>
                <w:rFonts w:ascii="Arial" w:eastAsia="Times New Roman" w:hAnsi="Arial" w:cs="Arial"/>
                <w:kern w:val="0"/>
                <w:sz w:val="22"/>
                <w:szCs w:val="22"/>
                <w:lang w:eastAsia="en-US"/>
              </w:rPr>
              <w:t xml:space="preserve">1. Израда доњег носећег слоја од дробљеног камена 0-31mm. Позиција обухвата набавку, довоз, уградјивање, грубо и фино разастирање, евентуално квашење, збијање носећег слоја  од </w:t>
            </w:r>
            <w:r w:rsidRPr="00124EF0">
              <w:rPr>
                <w:rFonts w:ascii="Arial" w:eastAsia="Times New Roman" w:hAnsi="Arial" w:cs="Arial"/>
                <w:kern w:val="0"/>
                <w:sz w:val="22"/>
                <w:szCs w:val="22"/>
                <w:lang w:eastAsia="en-US"/>
              </w:rPr>
              <w:lastRenderedPageBreak/>
              <w:t>невезаног каменог материјала до потребне збијености од 70 MPa, према димензијама и посебним захтевима датим у пројекту.</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center"/>
              <w:rPr>
                <w:rFonts w:ascii="Arial" w:eastAsia="Times New Roman" w:hAnsi="Arial" w:cs="Arial"/>
                <w:kern w:val="0"/>
                <w:lang w:eastAsia="en-US"/>
              </w:rPr>
            </w:pPr>
            <w:r w:rsidRPr="00124EF0">
              <w:rPr>
                <w:rFonts w:ascii="Arial" w:eastAsia="Times New Roman" w:hAnsi="Arial" w:cs="Arial"/>
                <w:kern w:val="0"/>
                <w:sz w:val="22"/>
                <w:szCs w:val="22"/>
                <w:lang w:eastAsia="en-US"/>
              </w:rPr>
              <w:lastRenderedPageBreak/>
              <w:t>m</w:t>
            </w:r>
            <w:r w:rsidRPr="00124EF0">
              <w:rPr>
                <w:rFonts w:ascii="Arial" w:eastAsia="Times New Roman" w:hAnsi="Arial" w:cs="Arial"/>
                <w:kern w:val="0"/>
                <w:sz w:val="22"/>
                <w:szCs w:val="22"/>
                <w:vertAlign w:val="superscript"/>
                <w:lang w:eastAsia="en-US"/>
              </w:rPr>
              <w:t>3</w:t>
            </w:r>
          </w:p>
        </w:tc>
        <w:tc>
          <w:tcPr>
            <w:tcW w:w="11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r w:rsidRPr="00124EF0">
              <w:rPr>
                <w:rFonts w:ascii="Arial" w:eastAsia="Times New Roman" w:hAnsi="Arial" w:cs="Arial"/>
                <w:kern w:val="0"/>
                <w:sz w:val="22"/>
                <w:szCs w:val="22"/>
                <w:lang w:eastAsia="en-US"/>
              </w:rPr>
              <w:t>392,27</w:t>
            </w:r>
          </w:p>
        </w:tc>
        <w:tc>
          <w:tcPr>
            <w:tcW w:w="1194"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75"/>
          <w:jc w:val="center"/>
        </w:trPr>
        <w:tc>
          <w:tcPr>
            <w:tcW w:w="4770" w:type="dxa"/>
            <w:tcBorders>
              <w:top w:val="single" w:sz="4" w:space="0" w:color="auto"/>
              <w:left w:val="single" w:sz="4" w:space="0" w:color="auto"/>
              <w:bottom w:val="single" w:sz="4" w:space="0" w:color="auto"/>
              <w:right w:val="single" w:sz="4" w:space="0" w:color="auto"/>
            </w:tcBorders>
            <w:shd w:val="clear" w:color="auto" w:fill="auto"/>
            <w:hideMark/>
          </w:tcPr>
          <w:p w:rsidR="00124EF0" w:rsidRPr="00124EF0" w:rsidRDefault="00124EF0" w:rsidP="005A4844">
            <w:pPr>
              <w:suppressAutoHyphens w:val="0"/>
              <w:spacing w:line="240" w:lineRule="auto"/>
              <w:rPr>
                <w:rFonts w:ascii="Arial" w:eastAsia="Times New Roman" w:hAnsi="Arial" w:cs="Arial"/>
                <w:kern w:val="0"/>
                <w:lang w:eastAsia="en-US"/>
              </w:rPr>
            </w:pPr>
            <w:r w:rsidRPr="00124EF0">
              <w:rPr>
                <w:rFonts w:ascii="Arial" w:eastAsia="Times New Roman" w:hAnsi="Arial" w:cs="Arial"/>
                <w:kern w:val="0"/>
                <w:sz w:val="22"/>
                <w:szCs w:val="22"/>
                <w:lang w:eastAsia="en-US"/>
              </w:rPr>
              <w:lastRenderedPageBreak/>
              <w:t>2. Израда асфалтног изравнајућег асфалтног  слоја од  АБ16. Позиција обухвата набавку материјала, справљање, разастирање, уградњу и збијање асфалтне мешавине по врућем поступку од кречњачког материјала и битумена у једном слоју константне дебљине односно према котама датим у пројекту.</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center"/>
              <w:rPr>
                <w:rFonts w:ascii="Arial" w:eastAsia="Times New Roman" w:hAnsi="Arial" w:cs="Arial"/>
                <w:kern w:val="0"/>
                <w:lang w:eastAsia="en-US"/>
              </w:rPr>
            </w:pPr>
            <w:r w:rsidRPr="00124EF0">
              <w:rPr>
                <w:rFonts w:ascii="Arial" w:eastAsia="Times New Roman" w:hAnsi="Arial" w:cs="Arial"/>
                <w:kern w:val="0"/>
                <w:sz w:val="22"/>
                <w:szCs w:val="22"/>
                <w:lang w:eastAsia="en-US"/>
              </w:rPr>
              <w:t>m</w:t>
            </w:r>
            <w:r w:rsidRPr="00124EF0">
              <w:rPr>
                <w:rFonts w:ascii="Arial" w:eastAsia="Times New Roman" w:hAnsi="Arial" w:cs="Arial"/>
                <w:kern w:val="0"/>
                <w:sz w:val="22"/>
                <w:szCs w:val="22"/>
                <w:vertAlign w:val="superscript"/>
                <w:lang w:eastAsia="en-US"/>
              </w:rPr>
              <w:t>3</w:t>
            </w:r>
          </w:p>
        </w:tc>
        <w:tc>
          <w:tcPr>
            <w:tcW w:w="11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r w:rsidRPr="00124EF0">
              <w:rPr>
                <w:rFonts w:ascii="Arial" w:eastAsia="Times New Roman" w:hAnsi="Arial" w:cs="Arial"/>
                <w:kern w:val="0"/>
                <w:sz w:val="22"/>
                <w:szCs w:val="22"/>
                <w:lang w:eastAsia="en-US"/>
              </w:rPr>
              <w:t>3,77</w:t>
            </w:r>
          </w:p>
        </w:tc>
        <w:tc>
          <w:tcPr>
            <w:tcW w:w="1194"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75"/>
          <w:jc w:val="center"/>
        </w:trPr>
        <w:tc>
          <w:tcPr>
            <w:tcW w:w="4770" w:type="dxa"/>
            <w:tcBorders>
              <w:top w:val="single" w:sz="4" w:space="0" w:color="auto"/>
              <w:left w:val="single" w:sz="4" w:space="0" w:color="auto"/>
              <w:bottom w:val="single" w:sz="4" w:space="0" w:color="auto"/>
              <w:right w:val="single" w:sz="4" w:space="0" w:color="auto"/>
            </w:tcBorders>
            <w:shd w:val="clear" w:color="auto" w:fill="auto"/>
            <w:hideMark/>
          </w:tcPr>
          <w:p w:rsidR="00124EF0" w:rsidRPr="00124EF0" w:rsidRDefault="00124EF0" w:rsidP="005A4844">
            <w:pPr>
              <w:suppressAutoHyphens w:val="0"/>
              <w:spacing w:line="240" w:lineRule="auto"/>
              <w:rPr>
                <w:rFonts w:ascii="Arial" w:eastAsia="Times New Roman" w:hAnsi="Arial" w:cs="Arial"/>
                <w:kern w:val="0"/>
                <w:lang w:eastAsia="en-US"/>
              </w:rPr>
            </w:pPr>
            <w:r w:rsidRPr="00124EF0">
              <w:rPr>
                <w:rFonts w:ascii="Arial" w:eastAsia="Times New Roman" w:hAnsi="Arial" w:cs="Arial"/>
                <w:kern w:val="0"/>
                <w:sz w:val="22"/>
                <w:szCs w:val="22"/>
                <w:lang w:eastAsia="en-US"/>
              </w:rPr>
              <w:t>3.</w:t>
            </w:r>
            <w:r w:rsidRPr="00124EF0">
              <w:rPr>
                <w:rFonts w:ascii="Arial" w:hAnsi="Arial" w:cs="Arial"/>
                <w:sz w:val="22"/>
                <w:szCs w:val="22"/>
              </w:rPr>
              <w:t xml:space="preserve"> </w:t>
            </w:r>
            <w:r w:rsidRPr="00124EF0">
              <w:rPr>
                <w:rFonts w:ascii="Arial" w:eastAsia="Times New Roman" w:hAnsi="Arial" w:cs="Arial"/>
                <w:kern w:val="0"/>
                <w:sz w:val="22"/>
                <w:szCs w:val="22"/>
                <w:lang w:eastAsia="en-US"/>
              </w:rPr>
              <w:t>Израда асфалтног хабајућег слоја од  АБ16, дебљине d=6cm.Позиција обухвата набавку материјала, справљање, разастирање, уградњу и збијање асфалтне мешавине по врућем поступку од кречњачког материјала и битумена у једном слоју константне дебљне односно према котама датим у пројекту.</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center"/>
              <w:rPr>
                <w:rFonts w:ascii="Arial" w:eastAsia="Times New Roman" w:hAnsi="Arial" w:cs="Arial"/>
                <w:kern w:val="0"/>
                <w:lang w:eastAsia="en-US"/>
              </w:rPr>
            </w:pPr>
            <w:r w:rsidRPr="00124EF0">
              <w:rPr>
                <w:rFonts w:ascii="Arial" w:eastAsia="Times New Roman" w:hAnsi="Arial" w:cs="Arial"/>
                <w:kern w:val="0"/>
                <w:sz w:val="22"/>
                <w:szCs w:val="22"/>
                <w:lang w:eastAsia="en-US"/>
              </w:rPr>
              <w:t>m</w:t>
            </w:r>
            <w:r w:rsidRPr="00124EF0">
              <w:rPr>
                <w:rFonts w:ascii="Arial" w:eastAsia="Times New Roman" w:hAnsi="Arial" w:cs="Arial"/>
                <w:kern w:val="0"/>
                <w:sz w:val="22"/>
                <w:szCs w:val="22"/>
                <w:vertAlign w:val="superscript"/>
                <w:lang w:eastAsia="en-US"/>
              </w:rPr>
              <w:t>2</w:t>
            </w:r>
          </w:p>
        </w:tc>
        <w:tc>
          <w:tcPr>
            <w:tcW w:w="11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r w:rsidRPr="00124EF0">
              <w:rPr>
                <w:rFonts w:ascii="Arial" w:eastAsia="Times New Roman" w:hAnsi="Arial" w:cs="Arial"/>
                <w:kern w:val="0"/>
                <w:sz w:val="22"/>
                <w:szCs w:val="22"/>
                <w:lang w:eastAsia="en-US"/>
              </w:rPr>
              <w:t>2.470,14</w:t>
            </w:r>
          </w:p>
        </w:tc>
        <w:tc>
          <w:tcPr>
            <w:tcW w:w="1194"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75"/>
          <w:jc w:val="center"/>
        </w:trPr>
        <w:tc>
          <w:tcPr>
            <w:tcW w:w="4770" w:type="dxa"/>
            <w:tcBorders>
              <w:top w:val="single" w:sz="4" w:space="0" w:color="auto"/>
              <w:left w:val="single" w:sz="4" w:space="0" w:color="auto"/>
              <w:bottom w:val="single" w:sz="4" w:space="0" w:color="auto"/>
              <w:right w:val="single" w:sz="4" w:space="0" w:color="auto"/>
            </w:tcBorders>
            <w:shd w:val="clear" w:color="auto" w:fill="auto"/>
            <w:hideMark/>
          </w:tcPr>
          <w:p w:rsidR="00124EF0" w:rsidRPr="00124EF0" w:rsidRDefault="00124EF0" w:rsidP="005A4844">
            <w:pPr>
              <w:suppressAutoHyphens w:val="0"/>
              <w:spacing w:line="240" w:lineRule="auto"/>
              <w:rPr>
                <w:rFonts w:ascii="Arial" w:eastAsia="Times New Roman" w:hAnsi="Arial" w:cs="Arial"/>
                <w:kern w:val="0"/>
                <w:lang w:eastAsia="en-US"/>
              </w:rPr>
            </w:pPr>
            <w:r w:rsidRPr="00124EF0">
              <w:rPr>
                <w:rFonts w:ascii="Arial" w:eastAsia="Times New Roman" w:hAnsi="Arial" w:cs="Arial"/>
                <w:kern w:val="0"/>
                <w:sz w:val="22"/>
                <w:szCs w:val="22"/>
                <w:lang w:eastAsia="en-US"/>
              </w:rPr>
              <w:t>4.</w:t>
            </w:r>
            <w:r w:rsidRPr="00124EF0">
              <w:rPr>
                <w:rFonts w:ascii="Arial" w:hAnsi="Arial" w:cs="Arial"/>
                <w:sz w:val="22"/>
                <w:szCs w:val="22"/>
              </w:rPr>
              <w:t xml:space="preserve"> </w:t>
            </w:r>
            <w:r w:rsidRPr="00124EF0">
              <w:rPr>
                <w:rFonts w:ascii="Arial" w:eastAsia="Times New Roman" w:hAnsi="Arial" w:cs="Arial"/>
                <w:kern w:val="0"/>
                <w:sz w:val="22"/>
                <w:szCs w:val="22"/>
                <w:lang w:eastAsia="en-US"/>
              </w:rPr>
              <w:t>Израда банкина од дробљеног каменог материјала (0-31mm), са набавком, транспортом и уградњом материјала.</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center"/>
              <w:rPr>
                <w:rFonts w:ascii="Arial" w:eastAsia="Times New Roman" w:hAnsi="Arial" w:cs="Arial"/>
                <w:kern w:val="0"/>
                <w:lang w:eastAsia="en-US"/>
              </w:rPr>
            </w:pPr>
            <w:r w:rsidRPr="00124EF0">
              <w:rPr>
                <w:rFonts w:ascii="Arial" w:eastAsia="Times New Roman" w:hAnsi="Arial" w:cs="Arial"/>
                <w:kern w:val="0"/>
                <w:sz w:val="22"/>
                <w:szCs w:val="22"/>
                <w:lang w:eastAsia="en-US"/>
              </w:rPr>
              <w:t>m</w:t>
            </w:r>
            <w:r w:rsidRPr="00124EF0">
              <w:rPr>
                <w:rFonts w:ascii="Arial" w:eastAsia="Times New Roman" w:hAnsi="Arial" w:cs="Arial"/>
                <w:kern w:val="0"/>
                <w:sz w:val="22"/>
                <w:szCs w:val="22"/>
                <w:vertAlign w:val="superscript"/>
                <w:lang w:eastAsia="en-US"/>
              </w:rPr>
              <w:t>3</w:t>
            </w:r>
          </w:p>
        </w:tc>
        <w:tc>
          <w:tcPr>
            <w:tcW w:w="11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r w:rsidRPr="00124EF0">
              <w:rPr>
                <w:rFonts w:ascii="Arial" w:eastAsia="Times New Roman" w:hAnsi="Arial" w:cs="Arial"/>
                <w:kern w:val="0"/>
                <w:sz w:val="22"/>
                <w:szCs w:val="22"/>
                <w:lang w:eastAsia="en-US"/>
              </w:rPr>
              <w:t>16,76</w:t>
            </w:r>
          </w:p>
        </w:tc>
        <w:tc>
          <w:tcPr>
            <w:tcW w:w="1194"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75"/>
          <w:jc w:val="center"/>
        </w:trPr>
        <w:tc>
          <w:tcPr>
            <w:tcW w:w="4770" w:type="dxa"/>
            <w:tcBorders>
              <w:top w:val="single" w:sz="4" w:space="0" w:color="auto"/>
              <w:left w:val="single" w:sz="4" w:space="0" w:color="auto"/>
              <w:bottom w:val="single" w:sz="4" w:space="0" w:color="auto"/>
              <w:right w:val="single" w:sz="4" w:space="0" w:color="auto"/>
            </w:tcBorders>
            <w:shd w:val="clear" w:color="auto" w:fill="auto"/>
            <w:hideMark/>
          </w:tcPr>
          <w:p w:rsidR="00124EF0" w:rsidRPr="00124EF0" w:rsidRDefault="00124EF0" w:rsidP="005A4844">
            <w:pPr>
              <w:suppressAutoHyphens w:val="0"/>
              <w:spacing w:line="240" w:lineRule="auto"/>
              <w:rPr>
                <w:rFonts w:ascii="Arial" w:eastAsia="Times New Roman" w:hAnsi="Arial" w:cs="Arial"/>
                <w:kern w:val="0"/>
                <w:lang w:eastAsia="en-US"/>
              </w:rPr>
            </w:pPr>
            <w:r w:rsidRPr="00124EF0">
              <w:rPr>
                <w:rFonts w:ascii="Arial" w:eastAsia="Times New Roman" w:hAnsi="Arial" w:cs="Arial"/>
                <w:kern w:val="0"/>
                <w:sz w:val="22"/>
                <w:szCs w:val="22"/>
                <w:lang w:eastAsia="en-US"/>
              </w:rPr>
              <w:t>5.</w:t>
            </w:r>
            <w:r w:rsidRPr="00124EF0">
              <w:rPr>
                <w:rFonts w:ascii="Arial" w:hAnsi="Arial" w:cs="Arial"/>
                <w:sz w:val="22"/>
                <w:szCs w:val="22"/>
              </w:rPr>
              <w:t xml:space="preserve"> </w:t>
            </w:r>
            <w:r w:rsidRPr="00124EF0">
              <w:rPr>
                <w:rFonts w:ascii="Arial" w:eastAsia="Times New Roman" w:hAnsi="Arial" w:cs="Arial"/>
                <w:kern w:val="0"/>
                <w:sz w:val="22"/>
                <w:szCs w:val="22"/>
                <w:lang w:eastAsia="en-US"/>
              </w:rPr>
              <w:t>Набавка, транспорт и уградња сивих једнослојних бетонских ивичњака дим 18/24cm постављени на слоју бетона MB20 d=10cm са фуговањем спојница цементним малтером.</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center"/>
              <w:rPr>
                <w:rFonts w:ascii="Arial" w:eastAsia="Times New Roman" w:hAnsi="Arial" w:cs="Arial"/>
                <w:kern w:val="0"/>
                <w:lang w:eastAsia="en-US"/>
              </w:rPr>
            </w:pPr>
            <w:r w:rsidRPr="00124EF0">
              <w:rPr>
                <w:rFonts w:ascii="Arial" w:eastAsia="Times New Roman" w:hAnsi="Arial" w:cs="Arial"/>
                <w:kern w:val="0"/>
                <w:sz w:val="22"/>
                <w:szCs w:val="22"/>
                <w:lang w:eastAsia="en-US"/>
              </w:rPr>
              <w:t>m</w:t>
            </w:r>
            <w:r w:rsidRPr="00124EF0">
              <w:rPr>
                <w:rFonts w:ascii="Arial" w:eastAsia="Times New Roman" w:hAnsi="Arial" w:cs="Arial"/>
                <w:kern w:val="0"/>
                <w:sz w:val="22"/>
                <w:szCs w:val="22"/>
                <w:vertAlign w:val="superscript"/>
                <w:lang w:eastAsia="en-US"/>
              </w:rPr>
              <w:t>1</w:t>
            </w:r>
          </w:p>
        </w:tc>
        <w:tc>
          <w:tcPr>
            <w:tcW w:w="11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r w:rsidRPr="00124EF0">
              <w:rPr>
                <w:rFonts w:ascii="Arial" w:eastAsia="Times New Roman" w:hAnsi="Arial" w:cs="Arial"/>
                <w:kern w:val="0"/>
                <w:sz w:val="22"/>
                <w:szCs w:val="22"/>
                <w:lang w:eastAsia="en-US"/>
              </w:rPr>
              <w:t>313,02</w:t>
            </w:r>
          </w:p>
        </w:tc>
        <w:tc>
          <w:tcPr>
            <w:tcW w:w="1194"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75"/>
          <w:jc w:val="center"/>
        </w:trPr>
        <w:tc>
          <w:tcPr>
            <w:tcW w:w="4770" w:type="dxa"/>
            <w:tcBorders>
              <w:top w:val="single" w:sz="4" w:space="0" w:color="auto"/>
              <w:left w:val="single" w:sz="4" w:space="0" w:color="auto"/>
              <w:bottom w:val="single" w:sz="4" w:space="0" w:color="auto"/>
              <w:right w:val="single" w:sz="4" w:space="0" w:color="auto"/>
            </w:tcBorders>
            <w:shd w:val="clear" w:color="auto" w:fill="auto"/>
            <w:hideMark/>
          </w:tcPr>
          <w:p w:rsidR="00124EF0" w:rsidRPr="00124EF0" w:rsidRDefault="00124EF0" w:rsidP="005A4844">
            <w:pPr>
              <w:suppressAutoHyphens w:val="0"/>
              <w:spacing w:line="240" w:lineRule="auto"/>
              <w:rPr>
                <w:rFonts w:ascii="Arial" w:eastAsia="Times New Roman" w:hAnsi="Arial" w:cs="Arial"/>
                <w:kern w:val="0"/>
                <w:lang w:eastAsia="en-US"/>
              </w:rPr>
            </w:pPr>
            <w:r w:rsidRPr="00124EF0">
              <w:rPr>
                <w:rFonts w:ascii="Arial" w:eastAsia="Times New Roman" w:hAnsi="Arial" w:cs="Arial"/>
                <w:kern w:val="0"/>
                <w:sz w:val="22"/>
                <w:szCs w:val="22"/>
                <w:lang w:eastAsia="en-US"/>
              </w:rPr>
              <w:t>6.</w:t>
            </w:r>
            <w:r w:rsidRPr="00124EF0">
              <w:rPr>
                <w:rFonts w:ascii="Arial" w:hAnsi="Arial" w:cs="Arial"/>
                <w:sz w:val="22"/>
                <w:szCs w:val="22"/>
              </w:rPr>
              <w:t xml:space="preserve"> </w:t>
            </w:r>
            <w:r w:rsidRPr="00124EF0">
              <w:rPr>
                <w:rFonts w:ascii="Arial" w:eastAsia="Times New Roman" w:hAnsi="Arial" w:cs="Arial"/>
                <w:kern w:val="0"/>
                <w:sz w:val="22"/>
                <w:szCs w:val="22"/>
                <w:lang w:eastAsia="en-US"/>
              </w:rPr>
              <w:t>Ручна израда асфалтне риголе од АB 16 d= 6cm ширине асфалтног дела d=60cm са справљањем и транспортом, планирањем и машинским вагањем асфалтне масе.</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center"/>
              <w:rPr>
                <w:rFonts w:ascii="Arial" w:eastAsia="Times New Roman" w:hAnsi="Arial" w:cs="Arial"/>
                <w:kern w:val="0"/>
                <w:lang w:eastAsia="en-US"/>
              </w:rPr>
            </w:pPr>
            <w:r w:rsidRPr="00124EF0">
              <w:rPr>
                <w:rFonts w:ascii="Arial" w:eastAsia="Times New Roman" w:hAnsi="Arial" w:cs="Arial"/>
                <w:kern w:val="0"/>
                <w:sz w:val="22"/>
                <w:szCs w:val="22"/>
                <w:lang w:eastAsia="en-US"/>
              </w:rPr>
              <w:t>m</w:t>
            </w:r>
            <w:r w:rsidRPr="00124EF0">
              <w:rPr>
                <w:rFonts w:ascii="Arial" w:eastAsia="Times New Roman" w:hAnsi="Arial" w:cs="Arial"/>
                <w:kern w:val="0"/>
                <w:sz w:val="22"/>
                <w:szCs w:val="22"/>
                <w:vertAlign w:val="superscript"/>
                <w:lang w:eastAsia="en-US"/>
              </w:rPr>
              <w:t>2</w:t>
            </w:r>
          </w:p>
        </w:tc>
        <w:tc>
          <w:tcPr>
            <w:tcW w:w="11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r w:rsidRPr="00124EF0">
              <w:rPr>
                <w:rFonts w:ascii="Arial" w:eastAsia="Times New Roman" w:hAnsi="Arial" w:cs="Arial"/>
                <w:kern w:val="0"/>
                <w:sz w:val="22"/>
                <w:szCs w:val="22"/>
                <w:lang w:eastAsia="en-US"/>
              </w:rPr>
              <w:t>13,80</w:t>
            </w:r>
          </w:p>
        </w:tc>
        <w:tc>
          <w:tcPr>
            <w:tcW w:w="1194"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15"/>
          <w:jc w:val="center"/>
        </w:trPr>
        <w:tc>
          <w:tcPr>
            <w:tcW w:w="866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24EF0" w:rsidRPr="00124EF0" w:rsidRDefault="00124EF0" w:rsidP="00124EF0">
            <w:pPr>
              <w:suppressAutoHyphens w:val="0"/>
              <w:spacing w:line="240" w:lineRule="auto"/>
              <w:jc w:val="right"/>
              <w:rPr>
                <w:rFonts w:ascii="Arial" w:eastAsia="Times New Roman" w:hAnsi="Arial" w:cs="Arial"/>
                <w:b/>
                <w:kern w:val="0"/>
                <w:lang w:eastAsia="en-US"/>
              </w:rPr>
            </w:pPr>
            <w:r w:rsidRPr="00124EF0">
              <w:rPr>
                <w:rFonts w:ascii="Arial" w:eastAsia="Times New Roman" w:hAnsi="Arial" w:cs="Arial"/>
                <w:b/>
                <w:kern w:val="0"/>
                <w:sz w:val="22"/>
                <w:szCs w:val="22"/>
                <w:lang w:eastAsia="en-US"/>
              </w:rPr>
              <w:t>УКУПНО III ГОРЊИ СЛОЈ:</w:t>
            </w:r>
          </w:p>
        </w:tc>
        <w:tc>
          <w:tcPr>
            <w:tcW w:w="1573" w:type="dxa"/>
            <w:tcBorders>
              <w:top w:val="nil"/>
              <w:left w:val="nil"/>
              <w:bottom w:val="single" w:sz="4" w:space="0" w:color="auto"/>
              <w:right w:val="single" w:sz="4" w:space="0" w:color="auto"/>
            </w:tcBorders>
            <w:shd w:val="clear" w:color="auto" w:fill="auto"/>
            <w:noWrap/>
            <w:vAlign w:val="bottom"/>
            <w:hideMark/>
          </w:tcPr>
          <w:p w:rsidR="00124EF0" w:rsidRPr="00124EF0" w:rsidRDefault="00124EF0" w:rsidP="005A4844">
            <w:pPr>
              <w:suppressAutoHyphens w:val="0"/>
              <w:spacing w:line="240" w:lineRule="auto"/>
              <w:jc w:val="right"/>
              <w:rPr>
                <w:rFonts w:ascii="Arial" w:eastAsia="Times New Roman" w:hAnsi="Arial" w:cs="Arial"/>
                <w:kern w:val="0"/>
                <w:lang w:eastAsia="en-US"/>
              </w:rPr>
            </w:pPr>
          </w:p>
        </w:tc>
      </w:tr>
      <w:tr w:rsidR="00124EF0" w:rsidRPr="00124EF0" w:rsidTr="00124EF0">
        <w:trPr>
          <w:trHeight w:val="315"/>
          <w:jc w:val="center"/>
        </w:trPr>
        <w:tc>
          <w:tcPr>
            <w:tcW w:w="8667" w:type="dxa"/>
            <w:gridSpan w:val="4"/>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124EF0" w:rsidRPr="00124EF0" w:rsidRDefault="00124EF0" w:rsidP="00124EF0">
            <w:pPr>
              <w:suppressAutoHyphens w:val="0"/>
              <w:spacing w:line="240" w:lineRule="auto"/>
              <w:jc w:val="right"/>
              <w:rPr>
                <w:rFonts w:ascii="Arial" w:eastAsia="Times New Roman" w:hAnsi="Arial" w:cs="Arial"/>
                <w:b/>
                <w:bCs/>
                <w:kern w:val="0"/>
                <w:lang w:eastAsia="en-US"/>
              </w:rPr>
            </w:pPr>
            <w:r w:rsidRPr="00124EF0">
              <w:rPr>
                <w:rFonts w:ascii="Arial" w:eastAsia="Times New Roman" w:hAnsi="Arial" w:cs="Arial"/>
                <w:b/>
                <w:bCs/>
                <w:kern w:val="0"/>
                <w:sz w:val="22"/>
                <w:szCs w:val="22"/>
                <w:lang w:eastAsia="en-US"/>
              </w:rPr>
              <w:t>УКУПНО без ПДВ-а  (I+II+III):</w:t>
            </w:r>
          </w:p>
        </w:tc>
        <w:tc>
          <w:tcPr>
            <w:tcW w:w="1573" w:type="dxa"/>
            <w:tcBorders>
              <w:top w:val="nil"/>
              <w:left w:val="nil"/>
              <w:bottom w:val="single" w:sz="4" w:space="0" w:color="auto"/>
              <w:right w:val="single" w:sz="4" w:space="0" w:color="auto"/>
            </w:tcBorders>
            <w:shd w:val="clear" w:color="000000" w:fill="D8D8D8"/>
            <w:noWrap/>
            <w:vAlign w:val="bottom"/>
            <w:hideMark/>
          </w:tcPr>
          <w:p w:rsidR="00124EF0" w:rsidRPr="00124EF0" w:rsidRDefault="00124EF0" w:rsidP="005A4844">
            <w:pPr>
              <w:suppressAutoHyphens w:val="0"/>
              <w:spacing w:line="240" w:lineRule="auto"/>
              <w:jc w:val="right"/>
              <w:rPr>
                <w:rFonts w:ascii="Arial" w:eastAsia="Times New Roman" w:hAnsi="Arial" w:cs="Arial"/>
                <w:b/>
                <w:bCs/>
                <w:kern w:val="0"/>
                <w:lang w:eastAsia="en-US"/>
              </w:rPr>
            </w:pPr>
          </w:p>
        </w:tc>
      </w:tr>
      <w:tr w:rsidR="00124EF0" w:rsidRPr="00124EF0" w:rsidTr="00124EF0">
        <w:trPr>
          <w:trHeight w:val="315"/>
          <w:jc w:val="center"/>
        </w:trPr>
        <w:tc>
          <w:tcPr>
            <w:tcW w:w="8667" w:type="dxa"/>
            <w:gridSpan w:val="4"/>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124EF0" w:rsidRPr="00124EF0" w:rsidRDefault="00124EF0" w:rsidP="00124EF0">
            <w:pPr>
              <w:suppressAutoHyphens w:val="0"/>
              <w:spacing w:line="240" w:lineRule="auto"/>
              <w:jc w:val="right"/>
              <w:rPr>
                <w:rFonts w:ascii="Arial" w:eastAsia="Times New Roman" w:hAnsi="Arial" w:cs="Arial"/>
                <w:b/>
                <w:bCs/>
                <w:kern w:val="0"/>
                <w:lang w:val="sr-Cyrl-CS" w:eastAsia="en-US"/>
              </w:rPr>
            </w:pPr>
            <w:r w:rsidRPr="00124EF0">
              <w:rPr>
                <w:rFonts w:ascii="Arial" w:eastAsia="Times New Roman" w:hAnsi="Arial" w:cs="Arial"/>
                <w:b/>
                <w:bCs/>
                <w:kern w:val="0"/>
                <w:sz w:val="22"/>
                <w:szCs w:val="22"/>
                <w:lang w:val="sr-Cyrl-CS" w:eastAsia="en-US"/>
              </w:rPr>
              <w:t>ИЗНОС ПДВ-а:</w:t>
            </w:r>
          </w:p>
        </w:tc>
        <w:tc>
          <w:tcPr>
            <w:tcW w:w="1573" w:type="dxa"/>
            <w:tcBorders>
              <w:top w:val="nil"/>
              <w:left w:val="nil"/>
              <w:bottom w:val="single" w:sz="4" w:space="0" w:color="auto"/>
              <w:right w:val="single" w:sz="4" w:space="0" w:color="auto"/>
            </w:tcBorders>
            <w:shd w:val="clear" w:color="000000" w:fill="D8D8D8"/>
            <w:noWrap/>
            <w:vAlign w:val="bottom"/>
            <w:hideMark/>
          </w:tcPr>
          <w:p w:rsidR="00124EF0" w:rsidRPr="00124EF0" w:rsidRDefault="00124EF0" w:rsidP="005A4844">
            <w:pPr>
              <w:suppressAutoHyphens w:val="0"/>
              <w:spacing w:line="240" w:lineRule="auto"/>
              <w:jc w:val="right"/>
              <w:rPr>
                <w:rFonts w:ascii="Arial" w:eastAsia="Times New Roman" w:hAnsi="Arial" w:cs="Arial"/>
                <w:b/>
                <w:bCs/>
                <w:kern w:val="0"/>
                <w:lang w:eastAsia="en-US"/>
              </w:rPr>
            </w:pPr>
          </w:p>
        </w:tc>
      </w:tr>
      <w:tr w:rsidR="00124EF0" w:rsidRPr="00124EF0" w:rsidTr="00124EF0">
        <w:trPr>
          <w:trHeight w:val="315"/>
          <w:jc w:val="center"/>
        </w:trPr>
        <w:tc>
          <w:tcPr>
            <w:tcW w:w="8667" w:type="dxa"/>
            <w:gridSpan w:val="4"/>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124EF0" w:rsidRPr="00124EF0" w:rsidRDefault="00124EF0" w:rsidP="00124EF0">
            <w:pPr>
              <w:suppressAutoHyphens w:val="0"/>
              <w:spacing w:line="240" w:lineRule="auto"/>
              <w:jc w:val="right"/>
              <w:rPr>
                <w:rFonts w:ascii="Arial" w:eastAsia="Times New Roman" w:hAnsi="Arial" w:cs="Arial"/>
                <w:b/>
                <w:bCs/>
                <w:kern w:val="0"/>
                <w:lang w:val="sr-Cyrl-CS" w:eastAsia="en-US"/>
              </w:rPr>
            </w:pPr>
            <w:r w:rsidRPr="00124EF0">
              <w:rPr>
                <w:rFonts w:ascii="Arial" w:eastAsia="Times New Roman" w:hAnsi="Arial" w:cs="Arial"/>
                <w:b/>
                <w:bCs/>
                <w:kern w:val="0"/>
                <w:sz w:val="22"/>
                <w:szCs w:val="22"/>
                <w:lang w:val="sr-Cyrl-CS" w:eastAsia="en-US"/>
              </w:rPr>
              <w:t>УКУПНО са ПДВ-ом:</w:t>
            </w:r>
          </w:p>
        </w:tc>
        <w:tc>
          <w:tcPr>
            <w:tcW w:w="1573" w:type="dxa"/>
            <w:tcBorders>
              <w:top w:val="nil"/>
              <w:left w:val="nil"/>
              <w:bottom w:val="single" w:sz="4" w:space="0" w:color="auto"/>
              <w:right w:val="single" w:sz="4" w:space="0" w:color="auto"/>
            </w:tcBorders>
            <w:shd w:val="clear" w:color="000000" w:fill="D8D8D8"/>
            <w:noWrap/>
            <w:vAlign w:val="bottom"/>
            <w:hideMark/>
          </w:tcPr>
          <w:p w:rsidR="00124EF0" w:rsidRPr="00124EF0" w:rsidRDefault="00124EF0" w:rsidP="005A4844">
            <w:pPr>
              <w:suppressAutoHyphens w:val="0"/>
              <w:spacing w:line="240" w:lineRule="auto"/>
              <w:jc w:val="right"/>
              <w:rPr>
                <w:rFonts w:ascii="Arial" w:eastAsia="Times New Roman" w:hAnsi="Arial" w:cs="Arial"/>
                <w:b/>
                <w:bCs/>
                <w:kern w:val="0"/>
                <w:lang w:eastAsia="en-US"/>
              </w:rPr>
            </w:pPr>
          </w:p>
        </w:tc>
      </w:tr>
    </w:tbl>
    <w:p w:rsidR="00124EF0" w:rsidRPr="00EA1E0A" w:rsidRDefault="00124EF0" w:rsidP="000B22E0">
      <w:pPr>
        <w:spacing w:line="240" w:lineRule="auto"/>
        <w:rPr>
          <w:rFonts w:ascii="Arial" w:hAnsi="Arial" w:cs="Arial"/>
          <w:b/>
          <w:bCs/>
          <w:i/>
          <w:iCs/>
          <w:sz w:val="28"/>
          <w:szCs w:val="28"/>
          <w:lang w:val="sr-Cyrl-CS"/>
        </w:rPr>
      </w:pPr>
    </w:p>
    <w:p w:rsidR="00473089" w:rsidRPr="00EF5D56" w:rsidRDefault="00473089" w:rsidP="00473089">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473089" w:rsidRDefault="00614791" w:rsidP="00473089">
      <w:pPr>
        <w:rPr>
          <w:rFonts w:ascii="Arial" w:hAnsi="Arial" w:cs="Arial"/>
          <w:bCs/>
          <w:iCs/>
          <w:lang w:val="sr-Cyrl-CS"/>
        </w:rPr>
      </w:pPr>
      <w:r>
        <w:rPr>
          <w:rFonts w:ascii="Arial" w:hAnsi="Arial" w:cs="Arial"/>
          <w:bCs/>
          <w:iCs/>
          <w:lang w:val="sr-Cyrl-CS"/>
        </w:rPr>
        <w:t>Понуђач треба да попуни образ</w:t>
      </w:r>
      <w:r w:rsidR="00473089">
        <w:rPr>
          <w:rFonts w:ascii="Arial" w:hAnsi="Arial" w:cs="Arial"/>
          <w:bCs/>
          <w:iCs/>
          <w:lang w:val="sr-Cyrl-CS"/>
        </w:rPr>
        <w:t>ац структуре цене на следећи начин:</w:t>
      </w:r>
    </w:p>
    <w:p w:rsidR="00EA1E0A" w:rsidRDefault="00EA1E0A" w:rsidP="00DF6300">
      <w:pPr>
        <w:pStyle w:val="ListParagraph"/>
        <w:numPr>
          <w:ilvl w:val="0"/>
          <w:numId w:val="22"/>
        </w:numPr>
        <w:tabs>
          <w:tab w:val="left" w:pos="90"/>
          <w:tab w:val="left" w:pos="630"/>
        </w:tabs>
        <w:ind w:left="360"/>
        <w:jc w:val="both"/>
        <w:rPr>
          <w:rFonts w:ascii="Arial" w:hAnsi="Arial" w:cs="Arial"/>
          <w:bCs/>
          <w:iCs/>
          <w:lang w:val="sr-Cyrl-CS"/>
        </w:rPr>
      </w:pPr>
      <w:r w:rsidRPr="00EA1E0A">
        <w:rPr>
          <w:rFonts w:ascii="Arial" w:hAnsi="Arial" w:cs="Arial"/>
          <w:bCs/>
          <w:iCs/>
          <w:lang w:val="sr-Cyrl-CS"/>
        </w:rPr>
        <w:t xml:space="preserve">У колону </w:t>
      </w:r>
      <w:r w:rsidR="0074452C">
        <w:rPr>
          <w:rFonts w:ascii="Arial" w:hAnsi="Arial" w:cs="Arial"/>
          <w:bCs/>
          <w:iCs/>
          <w:lang w:val="sr-Latn-RS"/>
        </w:rPr>
        <w:t>3</w:t>
      </w:r>
      <w:r w:rsidR="006524BA" w:rsidRPr="00EA1E0A">
        <w:rPr>
          <w:rFonts w:ascii="Arial" w:hAnsi="Arial" w:cs="Arial"/>
          <w:bCs/>
          <w:iCs/>
          <w:lang w:val="sr-Cyrl-CS"/>
        </w:rPr>
        <w:t xml:space="preserve"> уписати </w:t>
      </w:r>
      <w:r>
        <w:rPr>
          <w:rFonts w:ascii="Arial" w:hAnsi="Arial" w:cs="Arial"/>
          <w:bCs/>
          <w:iCs/>
        </w:rPr>
        <w:t>колико износи јединична цена без ПДВ-а, за сваки тражени предмет јавне набавке;</w:t>
      </w:r>
    </w:p>
    <w:p w:rsidR="00124EF0" w:rsidRPr="003431C3" w:rsidRDefault="00EA1E0A" w:rsidP="003431C3">
      <w:pPr>
        <w:pStyle w:val="ListParagraph"/>
        <w:numPr>
          <w:ilvl w:val="0"/>
          <w:numId w:val="22"/>
        </w:numPr>
        <w:tabs>
          <w:tab w:val="left" w:pos="90"/>
          <w:tab w:val="left" w:pos="630"/>
        </w:tabs>
        <w:ind w:left="360"/>
        <w:jc w:val="both"/>
        <w:rPr>
          <w:rFonts w:ascii="Arial" w:hAnsi="Arial" w:cs="Arial"/>
          <w:bCs/>
          <w:iCs/>
          <w:color w:val="auto"/>
          <w:lang w:val="sr-Cyrl-CS"/>
        </w:rPr>
      </w:pPr>
      <w:r w:rsidRPr="00EA1E0A">
        <w:rPr>
          <w:rFonts w:ascii="Arial" w:hAnsi="Arial" w:cs="Arial"/>
          <w:bCs/>
          <w:iCs/>
          <w:lang w:val="sr-Cyrl-CS"/>
        </w:rPr>
        <w:t xml:space="preserve">У колону </w:t>
      </w:r>
      <w:r w:rsidR="0074452C">
        <w:rPr>
          <w:rFonts w:ascii="Arial" w:hAnsi="Arial" w:cs="Arial"/>
          <w:bCs/>
          <w:iCs/>
          <w:lang w:val="sr-Latn-RS"/>
        </w:rPr>
        <w:t>4</w:t>
      </w:r>
      <w:r w:rsidRPr="00EA1E0A">
        <w:rPr>
          <w:rFonts w:ascii="Arial" w:hAnsi="Arial" w:cs="Arial"/>
          <w:bCs/>
          <w:iCs/>
          <w:lang w:val="sr-Cyrl-CS"/>
        </w:rPr>
        <w:t xml:space="preserve"> уписати </w:t>
      </w:r>
      <w:r>
        <w:rPr>
          <w:rFonts w:ascii="Arial" w:hAnsi="Arial" w:cs="Arial"/>
          <w:bCs/>
          <w:iCs/>
        </w:rPr>
        <w:t xml:space="preserve">укупну цену без ПДВ-а за сваки тражени предмет јавне набавке и то тако што ће се помножити јединична цена без ПДВ-а (наведена у колони </w:t>
      </w:r>
      <w:r w:rsidR="0074452C">
        <w:rPr>
          <w:rFonts w:ascii="Arial" w:hAnsi="Arial" w:cs="Arial"/>
          <w:bCs/>
          <w:iCs/>
          <w:lang w:val="sr-Latn-RS"/>
        </w:rPr>
        <w:t>3</w:t>
      </w:r>
      <w:r>
        <w:rPr>
          <w:rFonts w:ascii="Arial" w:hAnsi="Arial" w:cs="Arial"/>
          <w:bCs/>
          <w:iCs/>
        </w:rPr>
        <w:t xml:space="preserve">) са траженим количинама (које су наведене у </w:t>
      </w:r>
      <w:r>
        <w:rPr>
          <w:rFonts w:ascii="Arial" w:hAnsi="Arial" w:cs="Arial"/>
          <w:bCs/>
          <w:iCs/>
          <w:color w:val="auto"/>
        </w:rPr>
        <w:t>колони 2</w:t>
      </w:r>
      <w:r w:rsidRPr="002F4414">
        <w:rPr>
          <w:rFonts w:ascii="Arial" w:hAnsi="Arial" w:cs="Arial"/>
          <w:bCs/>
          <w:iCs/>
          <w:color w:val="auto"/>
        </w:rPr>
        <w:t>); На крају уписати укупну цену предмета набавке без ПДВ-а.</w:t>
      </w:r>
    </w:p>
    <w:p w:rsidR="00B236F9" w:rsidRPr="00B236F9" w:rsidRDefault="00B236F9" w:rsidP="00B236F9">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B236F9" w:rsidRPr="00B236F9" w:rsidRDefault="00B236F9" w:rsidP="00B236F9">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3F0979" w:rsidRPr="00124EF0" w:rsidRDefault="00B236F9" w:rsidP="00124EF0">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sidR="003E3A67">
        <w:rPr>
          <w:rFonts w:ascii="Arial" w:hAnsi="Arial" w:cs="Arial"/>
          <w:bCs/>
          <w:i/>
          <w:iCs/>
          <w:sz w:val="22"/>
          <w:szCs w:val="22"/>
          <w:lang w:val="sr-Cyrl-CS"/>
        </w:rPr>
        <w:t>62/2014,</w:t>
      </w:r>
      <w:r>
        <w:rPr>
          <w:rFonts w:ascii="Arial" w:hAnsi="Arial" w:cs="Arial"/>
          <w:bCs/>
          <w:i/>
          <w:iCs/>
          <w:sz w:val="22"/>
          <w:szCs w:val="22"/>
          <w:lang w:val="sr-Cyrl-CS"/>
        </w:rPr>
        <w:t xml:space="preserve"> 6/2016 - др. </w:t>
      </w:r>
      <w:r w:rsidR="003E3A67">
        <w:rPr>
          <w:rFonts w:ascii="Arial" w:hAnsi="Arial" w:cs="Arial"/>
          <w:bCs/>
          <w:i/>
          <w:iCs/>
          <w:sz w:val="22"/>
          <w:szCs w:val="22"/>
          <w:lang w:val="sr-Cyrl-CS"/>
        </w:rPr>
        <w:t>З</w:t>
      </w:r>
      <w:r>
        <w:rPr>
          <w:rFonts w:ascii="Arial" w:hAnsi="Arial" w:cs="Arial"/>
          <w:bCs/>
          <w:i/>
          <w:iCs/>
          <w:sz w:val="22"/>
          <w:szCs w:val="22"/>
          <w:lang w:val="sr-Cyrl-CS"/>
        </w:rPr>
        <w:t>акон</w:t>
      </w:r>
      <w:r w:rsidR="003E3A67">
        <w:rPr>
          <w:rFonts w:ascii="Arial" w:hAnsi="Arial" w:cs="Arial"/>
          <w:bCs/>
          <w:i/>
          <w:iCs/>
          <w:sz w:val="22"/>
          <w:szCs w:val="22"/>
          <w:lang w:val="sr-Cyrl-CS"/>
        </w:rPr>
        <w:t xml:space="preserve"> и 44/2018-др.закон)</w:t>
      </w:r>
    </w:p>
    <w:p w:rsidR="00473089" w:rsidRPr="007133A7" w:rsidRDefault="00473089" w:rsidP="00473089">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473089">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p>
    <w:p w:rsidR="00F129EA" w:rsidRPr="00124EF0" w:rsidRDefault="00473089" w:rsidP="00124EF0">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sidR="00C250FC">
        <w:rPr>
          <w:rFonts w:ascii="Arial" w:eastAsia="TimesNewRomanPS-BoldMT" w:hAnsi="Arial" w:cs="Arial"/>
          <w:b/>
          <w:bCs/>
          <w:i/>
          <w:iCs/>
          <w:color w:val="002060"/>
        </w:rPr>
        <w:t>__________________________</w:t>
      </w:r>
    </w:p>
    <w:p w:rsidR="003F0979" w:rsidRPr="00F129EA" w:rsidRDefault="00473089" w:rsidP="00F129EA">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r w:rsidRPr="00513E0A">
        <w:rPr>
          <w:rFonts w:ascii="Arial" w:eastAsia="Times New Roman" w:hAnsi="Arial" w:cs="Arial"/>
          <w:b/>
          <w:bCs/>
          <w:noProof/>
          <w:color w:val="auto"/>
          <w:kern w:val="0"/>
          <w:sz w:val="28"/>
          <w:szCs w:val="20"/>
          <w:lang w:eastAsia="en-US"/>
        </w:rPr>
        <w:lastRenderedPageBreak/>
        <w:t>(ОБРАЗАЦ 3)</w:t>
      </w:r>
    </w:p>
    <w:p w:rsidR="003F0979" w:rsidRPr="003F0979" w:rsidRDefault="003F0979"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473089" w:rsidRPr="00513E0A" w:rsidRDefault="00473089" w:rsidP="00473089">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 xml:space="preserve"> ОБРАЗАЦ ТРОШКОВА ПРИПРЕМЕ ПОНУДЕ</w:t>
      </w:r>
    </w:p>
    <w:p w:rsidR="00473089" w:rsidRPr="00CC7A7E" w:rsidRDefault="00473089" w:rsidP="00473089">
      <w:pPr>
        <w:rPr>
          <w:rFonts w:ascii="Arial" w:hAnsi="Arial" w:cs="Arial"/>
          <w:b/>
          <w:bCs/>
          <w:i/>
          <w:iCs/>
          <w:sz w:val="28"/>
          <w:szCs w:val="28"/>
          <w:lang w:val="sr-Cyrl-CS"/>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Pr="00513E0A" w:rsidRDefault="00473089" w:rsidP="00473089">
      <w:pPr>
        <w:rPr>
          <w:rFonts w:ascii="Arial" w:hAnsi="Arial" w:cs="Arial"/>
          <w:b/>
          <w:bCs/>
          <w:i/>
          <w:iCs/>
          <w:sz w:val="28"/>
          <w:szCs w:val="28"/>
        </w:rPr>
      </w:pPr>
    </w:p>
    <w:p w:rsidR="00473089" w:rsidRDefault="00473089" w:rsidP="00473089">
      <w:pPr>
        <w:spacing w:after="120"/>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понуђач __________________________________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473089" w:rsidRPr="001036C5" w:rsidRDefault="00473089" w:rsidP="00473089">
      <w:pPr>
        <w:spacing w:after="120"/>
        <w:jc w:val="both"/>
        <w:rPr>
          <w:rFonts w:ascii="Arial" w:hAnsi="Arial" w:cs="Arial"/>
          <w:b/>
          <w:i/>
        </w:rPr>
      </w:pPr>
    </w:p>
    <w:tbl>
      <w:tblPr>
        <w:tblW w:w="0" w:type="auto"/>
        <w:tblInd w:w="153" w:type="dxa"/>
        <w:tblLayout w:type="fixed"/>
        <w:tblLook w:val="0000" w:firstRow="0" w:lastRow="0" w:firstColumn="0" w:lastColumn="0" w:noHBand="0" w:noVBand="0"/>
      </w:tblPr>
      <w:tblGrid>
        <w:gridCol w:w="5565"/>
        <w:gridCol w:w="3300"/>
      </w:tblGrid>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jc w:val="center"/>
              <w:rPr>
                <w:rFonts w:ascii="Arial" w:hAnsi="Arial" w:cs="Arial"/>
              </w:rPr>
            </w:pPr>
            <w:r>
              <w:rPr>
                <w:rFonts w:ascii="Arial" w:hAnsi="Arial" w:cs="Arial"/>
                <w:b/>
                <w:i/>
              </w:rPr>
              <w:t>ИЗНОС ТРОШКА У РСД</w:t>
            </w: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RPr="00D6775B" w:rsidTr="00473089">
        <w:tc>
          <w:tcPr>
            <w:tcW w:w="5565" w:type="dxa"/>
            <w:tcBorders>
              <w:top w:val="single" w:sz="4" w:space="0" w:color="000000"/>
              <w:left w:val="single" w:sz="4" w:space="0" w:color="000000"/>
              <w:bottom w:val="single" w:sz="4" w:space="0" w:color="000000"/>
            </w:tcBorders>
            <w:shd w:val="clear" w:color="auto" w:fill="auto"/>
          </w:tcPr>
          <w:p w:rsidR="00473089" w:rsidRPr="008566BF" w:rsidRDefault="00473089" w:rsidP="00473089">
            <w:pPr>
              <w:snapToGrid w:val="0"/>
              <w:rPr>
                <w:rFonts w:ascii="Arial" w:hAnsi="Arial" w:cs="Arial"/>
                <w:i/>
                <w:lang w:val="ru-RU"/>
              </w:rPr>
            </w:pPr>
          </w:p>
          <w:p w:rsidR="00473089" w:rsidRDefault="00473089" w:rsidP="00473089">
            <w:pPr>
              <w:rPr>
                <w:rFonts w:ascii="Arial" w:hAnsi="Arial" w:cs="Arial"/>
                <w:lang w:val="ru-RU"/>
              </w:rPr>
            </w:pPr>
            <w:r w:rsidRPr="008566BF">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lang w:val="ru-RU"/>
              </w:rPr>
            </w:pPr>
          </w:p>
        </w:tc>
      </w:tr>
    </w:tbl>
    <w:p w:rsidR="00473089" w:rsidRPr="008566BF" w:rsidRDefault="00473089" w:rsidP="00473089">
      <w:pPr>
        <w:jc w:val="both"/>
        <w:rPr>
          <w:lang w:val="ru-RU"/>
        </w:rPr>
      </w:pPr>
    </w:p>
    <w:p w:rsidR="00473089" w:rsidRPr="008566BF" w:rsidRDefault="00473089" w:rsidP="00473089">
      <w:pPr>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473089" w:rsidRDefault="00473089" w:rsidP="00473089">
      <w:pPr>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473089" w:rsidRPr="008566BF" w:rsidRDefault="00473089" w:rsidP="00473089">
      <w:pPr>
        <w:spacing w:after="120"/>
        <w:ind w:firstLine="426"/>
        <w:jc w:val="both"/>
        <w:rPr>
          <w:rFonts w:ascii="Arial" w:hAnsi="Arial" w:cs="Arial"/>
          <w:b/>
          <w:bCs/>
          <w:i/>
          <w:lang w:val="ru-RU"/>
        </w:rPr>
      </w:pPr>
    </w:p>
    <w:p w:rsidR="00473089" w:rsidRDefault="00473089" w:rsidP="00473089">
      <w:pPr>
        <w:spacing w:after="120"/>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473089" w:rsidRPr="008566BF" w:rsidRDefault="00473089" w:rsidP="00473089">
      <w:pPr>
        <w:spacing w:after="120"/>
        <w:jc w:val="both"/>
        <w:rPr>
          <w:bCs/>
          <w:color w:val="auto"/>
          <w:lang w:val="ru-RU"/>
        </w:rPr>
      </w:pPr>
    </w:p>
    <w:p w:rsidR="00473089" w:rsidRPr="008566BF" w:rsidRDefault="00473089" w:rsidP="00473089">
      <w:pPr>
        <w:spacing w:after="120"/>
        <w:ind w:firstLine="425"/>
        <w:jc w:val="both"/>
        <w:rPr>
          <w:bCs/>
          <w:lang w:val="ru-RU"/>
        </w:rPr>
      </w:pPr>
    </w:p>
    <w:tbl>
      <w:tblPr>
        <w:tblW w:w="0" w:type="auto"/>
        <w:tblLayout w:type="fixed"/>
        <w:tblLook w:val="0000" w:firstRow="0" w:lastRow="0" w:firstColumn="0" w:lastColumn="0" w:noHBand="0" w:noVBand="0"/>
      </w:tblPr>
      <w:tblGrid>
        <w:gridCol w:w="3080"/>
        <w:gridCol w:w="3068"/>
        <w:gridCol w:w="3094"/>
      </w:tblGrid>
      <w:tr w:rsidR="00473089" w:rsidTr="00473089">
        <w:tc>
          <w:tcPr>
            <w:tcW w:w="3080"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473089" w:rsidRDefault="00473089" w:rsidP="00473089">
            <w:pPr>
              <w:pStyle w:val="BodyText2"/>
              <w:spacing w:line="100" w:lineRule="atLeast"/>
              <w:jc w:val="center"/>
              <w:rPr>
                <w:rFonts w:ascii="Arial" w:hAnsi="Arial" w:cs="Arial"/>
              </w:rPr>
            </w:pPr>
          </w:p>
        </w:tc>
        <w:tc>
          <w:tcPr>
            <w:tcW w:w="3094"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c>
          <w:tcPr>
            <w:tcW w:w="3068" w:type="dxa"/>
            <w:shd w:val="clear" w:color="auto" w:fill="auto"/>
          </w:tcPr>
          <w:p w:rsidR="00473089" w:rsidRDefault="00473089" w:rsidP="00473089">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r>
    </w:tbl>
    <w:p w:rsidR="00473089" w:rsidRDefault="00473089" w:rsidP="00473089"/>
    <w:p w:rsidR="00473089" w:rsidRDefault="00473089" w:rsidP="00473089">
      <w:pPr>
        <w:rPr>
          <w:rFonts w:ascii="Arial" w:hAnsi="Arial" w:cs="Arial"/>
          <w:b/>
          <w:bCs/>
          <w:i/>
          <w:iCs/>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3F0979" w:rsidRPr="003F0979" w:rsidRDefault="003F0979" w:rsidP="00473089">
      <w:pPr>
        <w:rPr>
          <w:rFonts w:ascii="Arial" w:hAnsi="Arial" w:cs="Arial"/>
          <w:b/>
          <w:bCs/>
          <w:i/>
          <w:iCs/>
          <w:sz w:val="28"/>
          <w:szCs w:val="28"/>
          <w:lang w:val="sr-Cyrl-CS"/>
        </w:rPr>
      </w:pPr>
    </w:p>
    <w:p w:rsidR="009F0A19" w:rsidRDefault="009F0A19" w:rsidP="00473089">
      <w:pPr>
        <w:rPr>
          <w:rFonts w:ascii="Arial" w:hAnsi="Arial" w:cs="Arial"/>
          <w:b/>
          <w:bCs/>
          <w:i/>
          <w:iCs/>
          <w:sz w:val="28"/>
          <w:szCs w:val="28"/>
        </w:rPr>
      </w:pPr>
    </w:p>
    <w:p w:rsidR="00473089" w:rsidRPr="00513E0A" w:rsidRDefault="00473089" w:rsidP="00473089">
      <w:pPr>
        <w:pStyle w:val="BodyText3"/>
        <w:spacing w:after="0"/>
        <w:jc w:val="right"/>
        <w:rPr>
          <w:rFonts w:ascii="Arial" w:hAnsi="Arial" w:cs="Arial"/>
          <w:b/>
          <w:bCs/>
          <w:i/>
          <w:sz w:val="28"/>
          <w:szCs w:val="28"/>
        </w:rPr>
      </w:pPr>
      <w:r w:rsidRPr="00513E0A">
        <w:rPr>
          <w:rFonts w:ascii="Arial" w:hAnsi="Arial" w:cs="Arial"/>
          <w:b/>
          <w:bCs/>
          <w:i/>
          <w:sz w:val="28"/>
          <w:szCs w:val="28"/>
        </w:rPr>
        <w:lastRenderedPageBreak/>
        <w:t>(ОБРАЗАЦ 4)</w:t>
      </w:r>
    </w:p>
    <w:p w:rsidR="00473089" w:rsidRPr="00513E0A" w:rsidRDefault="00473089" w:rsidP="00473089">
      <w:pPr>
        <w:pStyle w:val="BodyText3"/>
        <w:spacing w:after="0"/>
        <w:jc w:val="right"/>
        <w:rPr>
          <w:rFonts w:ascii="Arial" w:hAnsi="Arial" w:cs="Arial"/>
          <w:b/>
          <w:bCs/>
          <w:i/>
          <w:sz w:val="28"/>
          <w:szCs w:val="28"/>
        </w:rPr>
      </w:pPr>
    </w:p>
    <w:p w:rsidR="00473089" w:rsidRPr="00513E0A" w:rsidRDefault="00473089" w:rsidP="00473089">
      <w:pPr>
        <w:pStyle w:val="BodyText3"/>
        <w:spacing w:after="0"/>
        <w:jc w:val="center"/>
        <w:rPr>
          <w:rFonts w:ascii="Arial" w:hAnsi="Arial" w:cs="Arial"/>
          <w:b/>
          <w:bCs/>
          <w:i/>
          <w:sz w:val="28"/>
          <w:szCs w:val="28"/>
        </w:rPr>
      </w:pPr>
      <w:r w:rsidRPr="00513E0A">
        <w:rPr>
          <w:rFonts w:ascii="Arial" w:hAnsi="Arial" w:cs="Arial"/>
          <w:b/>
          <w:bCs/>
          <w:i/>
          <w:sz w:val="28"/>
          <w:szCs w:val="28"/>
        </w:rPr>
        <w:t>ОБРАЗАЦ ИЗЈАВЕ О НЕЗАВИСНОЈ ПОНУДИ</w:t>
      </w:r>
    </w:p>
    <w:p w:rsidR="00473089" w:rsidRPr="005C444B" w:rsidRDefault="00473089" w:rsidP="00473089">
      <w:pPr>
        <w:pStyle w:val="BodyText3"/>
        <w:spacing w:after="0"/>
        <w:jc w:val="center"/>
        <w:rPr>
          <w:bCs/>
          <w:sz w:val="24"/>
          <w:szCs w:val="24"/>
          <w:lang w:val="sr-Latn-CS"/>
        </w:rPr>
      </w:pPr>
    </w:p>
    <w:p w:rsidR="00473089" w:rsidRPr="005C444B" w:rsidRDefault="00473089" w:rsidP="00473089">
      <w:pPr>
        <w:pStyle w:val="BodyText3"/>
        <w:spacing w:after="0"/>
        <w:jc w:val="center"/>
        <w:rPr>
          <w:bCs/>
          <w:sz w:val="24"/>
          <w:szCs w:val="24"/>
          <w:lang w:val="sr-Latn-CS"/>
        </w:rPr>
      </w:pPr>
    </w:p>
    <w:p w:rsidR="00473089" w:rsidRPr="00513E0A" w:rsidRDefault="00473089" w:rsidP="00473089">
      <w:pPr>
        <w:rPr>
          <w:rFonts w:ascii="Arial" w:hAnsi="Arial" w:cs="Arial"/>
          <w:b/>
          <w:bCs/>
          <w:i/>
          <w:iCs/>
          <w:sz w:val="28"/>
          <w:szCs w:val="28"/>
        </w:rPr>
      </w:pPr>
    </w:p>
    <w:p w:rsidR="00473089" w:rsidRPr="00993B47" w:rsidRDefault="00473089" w:rsidP="00473089">
      <w:pPr>
        <w:rPr>
          <w:rFonts w:ascii="Arial" w:hAnsi="Arial" w:cs="Arial"/>
          <w:b/>
          <w:bCs/>
          <w:i/>
          <w:iCs/>
          <w:sz w:val="28"/>
          <w:szCs w:val="28"/>
        </w:rPr>
      </w:pPr>
    </w:p>
    <w:p w:rsidR="00473089" w:rsidRDefault="00473089" w:rsidP="00473089">
      <w:pPr>
        <w:pStyle w:val="BodyText3"/>
        <w:spacing w:after="0"/>
        <w:jc w:val="both"/>
        <w:rPr>
          <w:rFonts w:ascii="Arial" w:hAnsi="Arial" w:cs="Arial"/>
          <w:bCs/>
          <w:sz w:val="24"/>
          <w:szCs w:val="24"/>
          <w:lang w:val="ru-RU"/>
        </w:rPr>
      </w:pPr>
    </w:p>
    <w:p w:rsidR="00473089" w:rsidRPr="008566BF" w:rsidRDefault="00473089" w:rsidP="00473089">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473089" w:rsidRPr="008566BF" w:rsidRDefault="00473089" w:rsidP="00473089">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473089" w:rsidRPr="008566BF" w:rsidRDefault="00473089" w:rsidP="00473089">
      <w:pPr>
        <w:pStyle w:val="BodyText3"/>
        <w:spacing w:after="0"/>
        <w:jc w:val="both"/>
        <w:rPr>
          <w:rFonts w:ascii="Arial" w:hAnsi="Arial" w:cs="Arial"/>
          <w:w w:val="200"/>
          <w:sz w:val="24"/>
          <w:szCs w:val="24"/>
          <w:lang w:val="ru-RU"/>
        </w:rPr>
      </w:pPr>
      <w:r w:rsidRPr="008566BF">
        <w:rPr>
          <w:rFonts w:ascii="Arial" w:hAnsi="Arial" w:cs="Arial"/>
          <w:sz w:val="24"/>
          <w:szCs w:val="24"/>
          <w:lang w:val="ru-RU"/>
        </w:rPr>
        <w:t xml:space="preserve">даје: </w:t>
      </w:r>
    </w:p>
    <w:p w:rsidR="00473089" w:rsidRPr="008566BF" w:rsidRDefault="00473089" w:rsidP="00473089">
      <w:pPr>
        <w:pStyle w:val="BodyText3"/>
        <w:spacing w:before="360" w:after="360"/>
        <w:ind w:firstLine="227"/>
        <w:jc w:val="both"/>
        <w:rPr>
          <w:rFonts w:ascii="Arial" w:hAnsi="Arial" w:cs="Arial"/>
          <w:w w:val="200"/>
          <w:sz w:val="24"/>
          <w:szCs w:val="24"/>
          <w:lang w:val="ru-RU"/>
        </w:rPr>
      </w:pPr>
    </w:p>
    <w:p w:rsidR="00473089" w:rsidRDefault="00473089" w:rsidP="00473089">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473089" w:rsidRPr="008566BF" w:rsidRDefault="00473089" w:rsidP="00473089">
      <w:pPr>
        <w:pStyle w:val="BodyText3"/>
        <w:spacing w:before="360" w:after="360"/>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473089" w:rsidRPr="008566BF" w:rsidRDefault="00473089" w:rsidP="00473089">
      <w:pPr>
        <w:pStyle w:val="BodyText3"/>
        <w:spacing w:after="0"/>
        <w:jc w:val="both"/>
        <w:rPr>
          <w:rFonts w:ascii="Arial" w:hAnsi="Arial" w:cs="Arial"/>
          <w:bCs/>
          <w:sz w:val="24"/>
          <w:szCs w:val="24"/>
          <w:lang w:val="ru-RU"/>
        </w:rPr>
      </w:pPr>
    </w:p>
    <w:p w:rsidR="00473089" w:rsidRPr="008566BF" w:rsidRDefault="00473089" w:rsidP="00473089">
      <w:pPr>
        <w:pStyle w:val="BodyText3"/>
        <w:spacing w:after="0"/>
        <w:jc w:val="both"/>
        <w:rPr>
          <w:rFonts w:ascii="Arial" w:hAnsi="Arial" w:cs="Arial"/>
          <w:bCs/>
          <w:sz w:val="24"/>
          <w:szCs w:val="24"/>
          <w:lang w:val="ru-RU"/>
        </w:rPr>
      </w:pPr>
    </w:p>
    <w:p w:rsidR="00473089" w:rsidRPr="008566BF" w:rsidRDefault="00473089" w:rsidP="00473089">
      <w:pPr>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473089" w:rsidRPr="001D263D" w:rsidRDefault="00473089" w:rsidP="00473089">
      <w:pPr>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Pr>
          <w:rFonts w:ascii="Arial" w:hAnsi="Arial" w:cs="Arial"/>
          <w:bCs/>
          <w:lang w:val="sr-Cyrl-CS"/>
        </w:rPr>
        <w:t>поступку</w:t>
      </w:r>
      <w:r w:rsidRPr="008566BF">
        <w:rPr>
          <w:rFonts w:ascii="Arial" w:hAnsi="Arial" w:cs="Arial"/>
          <w:bCs/>
          <w:lang w:val="ru-RU"/>
        </w:rPr>
        <w:t xml:space="preserve"> јавне набавке</w:t>
      </w:r>
      <w:r w:rsidR="003E3A67" w:rsidRPr="003E3A67">
        <w:rPr>
          <w:rFonts w:ascii="Arial" w:hAnsi="Arial" w:cs="Arial"/>
          <w:b/>
          <w:lang w:val="ru-RU"/>
        </w:rPr>
        <w:t xml:space="preserve"> </w:t>
      </w:r>
      <w:r w:rsidR="009B29C0" w:rsidRPr="009B29C0">
        <w:rPr>
          <w:rFonts w:ascii="Arial" w:eastAsia="TimesNewRomanPS-BoldMT" w:hAnsi="Arial" w:cs="Arial"/>
          <w:bCs/>
          <w:lang w:val="ru-RU"/>
        </w:rPr>
        <w:t xml:space="preserve">радова на </w:t>
      </w:r>
      <w:r w:rsidR="003431C3">
        <w:rPr>
          <w:rFonts w:ascii="Arial" w:eastAsia="TimesNewRomanPS-BoldMT" w:hAnsi="Arial" w:cs="Arial"/>
          <w:bCs/>
          <w:lang w:val="ru-RU"/>
        </w:rPr>
        <w:t>рехабилитацији дела улице Александра Симића и дела улице Кнеза Милоша Обреновића у Баточини</w:t>
      </w:r>
      <w:r w:rsidR="00EF5D56" w:rsidRPr="008E5A1C">
        <w:rPr>
          <w:rFonts w:ascii="Arial" w:hAnsi="Arial" w:cs="Arial"/>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3E3A67">
        <w:rPr>
          <w:rFonts w:ascii="Arial" w:hAnsi="Arial" w:cs="Arial"/>
          <w:lang w:val="sr-Cyrl-CS"/>
        </w:rPr>
        <w:t>6/2020</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3E3A67">
        <w:rPr>
          <w:rFonts w:ascii="Arial" w:hAnsi="Arial" w:cs="Arial"/>
          <w:lang w:val="ru-RU"/>
        </w:rPr>
        <w:t>8/20</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473089" w:rsidRPr="008566BF" w:rsidRDefault="00473089" w:rsidP="00473089">
      <w:pPr>
        <w:jc w:val="both"/>
        <w:rPr>
          <w:rFonts w:ascii="Arial" w:hAnsi="Arial" w:cs="Arial"/>
          <w:bCs/>
          <w:lang w:val="ru-RU"/>
        </w:rPr>
      </w:pPr>
    </w:p>
    <w:p w:rsidR="00473089" w:rsidRPr="008566BF" w:rsidRDefault="00473089" w:rsidP="00473089">
      <w:pPr>
        <w:jc w:val="both"/>
        <w:rPr>
          <w:rFonts w:ascii="Arial" w:hAnsi="Arial" w:cs="Arial"/>
          <w:bCs/>
          <w:lang w:val="ru-RU"/>
        </w:rPr>
      </w:pPr>
    </w:p>
    <w:p w:rsidR="00473089" w:rsidRPr="008566BF" w:rsidRDefault="00473089" w:rsidP="00473089">
      <w:pPr>
        <w:pStyle w:val="BodyText3"/>
        <w:spacing w:after="0"/>
        <w:ind w:firstLine="227"/>
        <w:jc w:val="both"/>
        <w:rPr>
          <w:rFonts w:ascii="Arial" w:hAnsi="Arial" w:cs="Arial"/>
          <w:sz w:val="24"/>
          <w:szCs w:val="24"/>
          <w:lang w:val="ru-RU"/>
        </w:rPr>
      </w:pPr>
    </w:p>
    <w:tbl>
      <w:tblPr>
        <w:tblW w:w="0" w:type="auto"/>
        <w:tblLayout w:type="fixed"/>
        <w:tblLook w:val="0000" w:firstRow="0" w:lastRow="0" w:firstColumn="0" w:lastColumn="0" w:noHBand="0" w:noVBand="0"/>
      </w:tblPr>
      <w:tblGrid>
        <w:gridCol w:w="3080"/>
        <w:gridCol w:w="3065"/>
        <w:gridCol w:w="3097"/>
      </w:tblGrid>
      <w:tr w:rsidR="00473089" w:rsidTr="00473089">
        <w:tc>
          <w:tcPr>
            <w:tcW w:w="3080"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473089" w:rsidRDefault="00473089" w:rsidP="00473089">
            <w:pPr>
              <w:pStyle w:val="BodyText2"/>
              <w:spacing w:line="100" w:lineRule="atLeast"/>
              <w:jc w:val="center"/>
              <w:rPr>
                <w:rFonts w:ascii="Arial" w:hAnsi="Arial" w:cs="Arial"/>
              </w:rPr>
            </w:pPr>
          </w:p>
        </w:tc>
        <w:tc>
          <w:tcPr>
            <w:tcW w:w="3097"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c>
          <w:tcPr>
            <w:tcW w:w="3065" w:type="dxa"/>
            <w:shd w:val="clear" w:color="auto" w:fill="auto"/>
          </w:tcPr>
          <w:p w:rsidR="00473089" w:rsidRDefault="00473089" w:rsidP="00473089">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r>
    </w:tbl>
    <w:p w:rsidR="00473089" w:rsidRDefault="00473089" w:rsidP="00473089">
      <w:pPr>
        <w:pStyle w:val="BodyText3"/>
        <w:spacing w:after="0"/>
        <w:ind w:firstLine="227"/>
        <w:jc w:val="both"/>
      </w:pPr>
    </w:p>
    <w:p w:rsidR="00473089" w:rsidRDefault="00473089" w:rsidP="00473089">
      <w:pPr>
        <w:tabs>
          <w:tab w:val="left" w:pos="6028"/>
        </w:tabs>
        <w:autoSpaceDE w:val="0"/>
        <w:spacing w:line="240" w:lineRule="auto"/>
      </w:pPr>
    </w:p>
    <w:p w:rsidR="00EF5D56" w:rsidRPr="00EF5D56" w:rsidRDefault="00EF5D56" w:rsidP="00473089">
      <w:pPr>
        <w:tabs>
          <w:tab w:val="left" w:pos="6028"/>
        </w:tabs>
        <w:autoSpaceDE w:val="0"/>
        <w:spacing w:line="240" w:lineRule="auto"/>
      </w:pPr>
    </w:p>
    <w:p w:rsidR="00473089" w:rsidRPr="008566BF" w:rsidRDefault="00473089" w:rsidP="00473089">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w:t>
      </w:r>
      <w:r w:rsidR="00EA1E0A">
        <w:rPr>
          <w:rFonts w:ascii="Arial" w:hAnsi="Arial" w:cs="Arial"/>
          <w:bCs/>
          <w:i/>
          <w:iCs/>
          <w:color w:val="auto"/>
          <w:lang w:val="ru-RU"/>
        </w:rPr>
        <w:t>јаве о независној понуди, наручи</w:t>
      </w:r>
      <w:r w:rsidRPr="008566BF">
        <w:rPr>
          <w:rFonts w:ascii="Arial" w:hAnsi="Arial" w:cs="Arial"/>
          <w:bCs/>
          <w:i/>
          <w:iCs/>
          <w:color w:val="auto"/>
          <w:lang w:val="ru-RU"/>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w:t>
      </w:r>
      <w:r w:rsidR="003E3A67">
        <w:rPr>
          <w:rFonts w:ascii="Arial" w:hAnsi="Arial" w:cs="Arial"/>
          <w:bCs/>
          <w:i/>
          <w:iCs/>
          <w:color w:val="auto"/>
          <w:lang w:val="ru-RU"/>
        </w:rPr>
        <w:t>мислу члана 82. став 1. тачка 2)</w:t>
      </w:r>
      <w:r w:rsidRPr="008566BF">
        <w:rPr>
          <w:rFonts w:ascii="Arial" w:hAnsi="Arial" w:cs="Arial"/>
          <w:bCs/>
          <w:i/>
          <w:iCs/>
          <w:color w:val="auto"/>
          <w:lang w:val="ru-RU"/>
        </w:rPr>
        <w:t xml:space="preserve"> Закона.</w:t>
      </w:r>
    </w:p>
    <w:p w:rsidR="00473089" w:rsidRDefault="00473089" w:rsidP="009F0A19">
      <w:pPr>
        <w:tabs>
          <w:tab w:val="left" w:pos="6028"/>
        </w:tabs>
        <w:autoSpaceDE w:val="0"/>
        <w:spacing w:line="240" w:lineRule="auto"/>
        <w:jc w:val="both"/>
        <w:rPr>
          <w:rFonts w:ascii="Arial" w:hAnsi="Arial" w:cs="Arial"/>
          <w:bCs/>
          <w:i/>
          <w:iCs/>
          <w:color w:val="auto"/>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234E59" w:rsidRDefault="00234E59" w:rsidP="00473089">
      <w:pPr>
        <w:pStyle w:val="BodyText3"/>
        <w:spacing w:after="0"/>
        <w:rPr>
          <w:rFonts w:ascii="Arial" w:eastAsia="Arial Unicode MS" w:hAnsi="Arial" w:cs="Arial"/>
          <w:bCs/>
          <w:i/>
          <w:iCs/>
          <w:color w:val="auto"/>
          <w:sz w:val="24"/>
          <w:szCs w:val="24"/>
        </w:rPr>
      </w:pPr>
    </w:p>
    <w:p w:rsidR="00124EF0" w:rsidRPr="00124EF0" w:rsidRDefault="00124EF0" w:rsidP="00473089">
      <w:pPr>
        <w:pStyle w:val="BodyText3"/>
        <w:spacing w:after="0"/>
      </w:pPr>
    </w:p>
    <w:p w:rsidR="00234E59" w:rsidRPr="00713F61" w:rsidRDefault="00234E59" w:rsidP="00473089">
      <w:pPr>
        <w:pStyle w:val="BodyText3"/>
        <w:spacing w:after="0"/>
        <w:rPr>
          <w:lang w:val="sr-Cyrl-CS"/>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5)</w:t>
      </w:r>
    </w:p>
    <w:p w:rsidR="00473089" w:rsidRDefault="00473089" w:rsidP="00473089">
      <w:pPr>
        <w:tabs>
          <w:tab w:val="left" w:pos="6028"/>
        </w:tabs>
        <w:autoSpaceDE w:val="0"/>
        <w:spacing w:line="240" w:lineRule="auto"/>
        <w:jc w:val="both"/>
        <w:rPr>
          <w:rFonts w:ascii="Arial" w:hAnsi="Arial" w:cs="Arial"/>
          <w:bCs/>
          <w:i/>
          <w:iCs/>
          <w:color w:val="auto"/>
          <w:lang w:val="ru-RU"/>
        </w:rPr>
      </w:pPr>
    </w:p>
    <w:p w:rsidR="00B31D45" w:rsidRPr="0043660F" w:rsidRDefault="00B31D45" w:rsidP="00473089">
      <w:pPr>
        <w:tabs>
          <w:tab w:val="left" w:pos="6028"/>
        </w:tabs>
        <w:autoSpaceDE w:val="0"/>
        <w:spacing w:line="240" w:lineRule="auto"/>
        <w:jc w:val="both"/>
        <w:rPr>
          <w:rFonts w:ascii="Arial" w:hAnsi="Arial" w:cs="Arial"/>
          <w:bCs/>
          <w:i/>
          <w:iCs/>
          <w:color w:val="auto"/>
          <w:lang w:val="ru-RU"/>
        </w:rPr>
      </w:pPr>
    </w:p>
    <w:p w:rsidR="00B31D45" w:rsidRDefault="00473089" w:rsidP="00473089">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w:t>
      </w:r>
      <w:r w:rsidR="00B31D45">
        <w:rPr>
          <w:rFonts w:ascii="Arial" w:hAnsi="Arial" w:cs="Arial"/>
          <w:b/>
          <w:bCs/>
          <w:i/>
          <w:iCs/>
          <w:color w:val="auto"/>
          <w:sz w:val="28"/>
          <w:szCs w:val="28"/>
          <w:lang w:val="sr-Cyrl-RS"/>
        </w:rPr>
        <w:t xml:space="preserve">ПОНУЂАЧА </w:t>
      </w:r>
      <w:r w:rsidRPr="0043660F">
        <w:rPr>
          <w:rFonts w:ascii="Arial" w:hAnsi="Arial" w:cs="Arial"/>
          <w:b/>
          <w:bCs/>
          <w:i/>
          <w:iCs/>
          <w:color w:val="auto"/>
          <w:sz w:val="28"/>
          <w:szCs w:val="28"/>
          <w:lang w:val="ru-RU"/>
        </w:rPr>
        <w:t>О ПОШТОВАЊУ ОБАВЕЗА</w:t>
      </w:r>
    </w:p>
    <w:p w:rsidR="00473089" w:rsidRPr="0043660F" w:rsidRDefault="00473089" w:rsidP="00473089">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 ИЗ ЧЛ. 75. СТ. 2 ЗАКОНА О ЈАВНИМ НАБАВКАМА </w:t>
      </w:r>
    </w:p>
    <w:p w:rsidR="00473089" w:rsidRPr="008566BF" w:rsidRDefault="00473089" w:rsidP="00473089">
      <w:pPr>
        <w:pStyle w:val="BodyText3"/>
        <w:spacing w:after="0"/>
        <w:jc w:val="center"/>
        <w:rPr>
          <w:lang w:val="ru-RU"/>
        </w:rPr>
      </w:pPr>
    </w:p>
    <w:p w:rsidR="00473089" w:rsidRPr="008566BF" w:rsidRDefault="00473089" w:rsidP="00473089">
      <w:pPr>
        <w:pStyle w:val="BodyText3"/>
        <w:spacing w:after="0"/>
        <w:jc w:val="center"/>
        <w:rPr>
          <w:rFonts w:ascii="Arial" w:hAnsi="Arial" w:cs="Arial"/>
          <w:sz w:val="24"/>
          <w:szCs w:val="24"/>
          <w:lang w:val="ru-RU"/>
        </w:rPr>
      </w:pPr>
    </w:p>
    <w:p w:rsidR="00473089" w:rsidRPr="00221130" w:rsidRDefault="00473089" w:rsidP="00473089">
      <w:pPr>
        <w:tabs>
          <w:tab w:val="left" w:pos="6028"/>
        </w:tabs>
        <w:autoSpaceDE w:val="0"/>
        <w:spacing w:line="240" w:lineRule="auto"/>
        <w:ind w:left="360"/>
        <w:rPr>
          <w:rFonts w:ascii="Arial" w:hAnsi="Arial" w:cs="Arial"/>
          <w:b/>
          <w:bCs/>
          <w:iCs/>
          <w:lang w:val="ru-RU"/>
        </w:rPr>
      </w:pPr>
    </w:p>
    <w:p w:rsidR="00473089" w:rsidRPr="00221130"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473089" w:rsidRPr="008566BF" w:rsidRDefault="00473089" w:rsidP="00473089">
      <w:pPr>
        <w:tabs>
          <w:tab w:val="left" w:pos="6028"/>
        </w:tabs>
        <w:autoSpaceDE w:val="0"/>
        <w:spacing w:line="240" w:lineRule="auto"/>
        <w:ind w:left="360"/>
        <w:jc w:val="center"/>
        <w:rPr>
          <w:rFonts w:ascii="Arial" w:hAnsi="Arial" w:cs="Arial"/>
          <w:bCs/>
          <w:iCs/>
          <w:lang w:val="ru-RU"/>
        </w:rPr>
      </w:pPr>
    </w:p>
    <w:p w:rsidR="00473089" w:rsidRPr="00EA3C6F" w:rsidRDefault="00473089" w:rsidP="00EF5D56">
      <w:pPr>
        <w:tabs>
          <w:tab w:val="left" w:pos="270"/>
        </w:tabs>
        <w:ind w:left="360"/>
        <w:contextualSpacing/>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sidR="008E5A1C">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поступку јавне набавке </w:t>
      </w:r>
      <w:r w:rsidR="009B29C0">
        <w:rPr>
          <w:rFonts w:ascii="Arial" w:eastAsia="TimesNewRomanPS-BoldMT" w:hAnsi="Arial" w:cs="Arial"/>
          <w:b/>
          <w:bCs/>
          <w:lang w:val="ru-RU"/>
        </w:rPr>
        <w:t xml:space="preserve">Радова на </w:t>
      </w:r>
      <w:r w:rsidR="003431C3">
        <w:rPr>
          <w:rFonts w:ascii="Arial" w:eastAsia="TimesNewRomanPS-BoldMT" w:hAnsi="Arial" w:cs="Arial"/>
          <w:b/>
          <w:bCs/>
          <w:lang w:val="ru-RU"/>
        </w:rPr>
        <w:t>рехабилитацији дела улице Александра Симића и дела улице Кнеза Милоша Обреновића у Баточини</w:t>
      </w:r>
      <w:r w:rsidR="00EF5D56" w:rsidRPr="00EF5D56">
        <w:rPr>
          <w:rFonts w:ascii="Arial" w:hAnsi="Arial" w:cs="Arial"/>
          <w:lang w:val="sr-Cyrl-CS"/>
        </w:rPr>
        <w:t>,</w:t>
      </w:r>
      <w:r>
        <w:rPr>
          <w:rFonts w:ascii="Arial" w:hAnsi="Arial" w:cs="Arial"/>
          <w:i/>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3E3A67">
        <w:rPr>
          <w:rFonts w:ascii="Arial" w:hAnsi="Arial" w:cs="Arial"/>
          <w:lang w:val="sr-Cyrl-CS"/>
        </w:rPr>
        <w:t>6</w:t>
      </w:r>
      <w:r w:rsidR="003C7FA5">
        <w:rPr>
          <w:rFonts w:ascii="Arial" w:hAnsi="Arial" w:cs="Arial"/>
          <w:lang w:val="sr-Cyrl-CS"/>
        </w:rPr>
        <w:t>/20</w:t>
      </w:r>
      <w:r w:rsidR="003E3A67">
        <w:rPr>
          <w:rFonts w:ascii="Arial" w:hAnsi="Arial" w:cs="Arial"/>
          <w:lang w:val="sr-Cyrl-CS"/>
        </w:rPr>
        <w:t>20</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3E3A67">
        <w:rPr>
          <w:rFonts w:ascii="Arial" w:hAnsi="Arial" w:cs="Arial"/>
          <w:lang w:val="ru-RU"/>
        </w:rPr>
        <w:t>8/20</w:t>
      </w:r>
      <w:r w:rsidRPr="008566BF">
        <w:rPr>
          <w:rFonts w:ascii="Arial" w:hAnsi="Arial" w:cs="Arial"/>
          <w:lang w:val="ru-RU"/>
        </w:rPr>
        <w:t>,</w:t>
      </w:r>
      <w:r w:rsidRPr="008566BF">
        <w:rPr>
          <w:rFonts w:ascii="Arial" w:hAnsi="Arial" w:cs="Arial"/>
          <w:bCs/>
          <w:iCs/>
          <w:lang w:val="ru-RU"/>
        </w:rPr>
        <w:t xml:space="preserve"> поштовао је обавезе које произ</w:t>
      </w:r>
      <w:r w:rsidR="003F0979">
        <w:rPr>
          <w:rFonts w:ascii="Arial" w:hAnsi="Arial" w:cs="Arial"/>
          <w:bCs/>
          <w:iCs/>
          <w:lang w:val="ru-RU"/>
        </w:rPr>
        <w:t>и</w:t>
      </w:r>
      <w:r w:rsidRPr="008566BF">
        <w:rPr>
          <w:rFonts w:ascii="Arial" w:hAnsi="Arial" w:cs="Arial"/>
          <w:bCs/>
          <w:iCs/>
          <w:lang w:val="ru-RU"/>
        </w:rPr>
        <w:t xml:space="preserve">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73089" w:rsidRPr="008566BF" w:rsidRDefault="00473089" w:rsidP="00473089">
      <w:pPr>
        <w:tabs>
          <w:tab w:val="left" w:pos="6028"/>
        </w:tabs>
        <w:autoSpaceDE w:val="0"/>
        <w:spacing w:line="240" w:lineRule="auto"/>
        <w:ind w:left="360"/>
        <w:rPr>
          <w:rFonts w:ascii="Arial" w:hAnsi="Arial" w:cs="Arial"/>
          <w:bCs/>
          <w:iCs/>
          <w:color w:val="002060"/>
          <w:lang w:val="ru-RU"/>
        </w:rPr>
      </w:pPr>
    </w:p>
    <w:p w:rsidR="00473089" w:rsidRPr="008566BF" w:rsidRDefault="00473089" w:rsidP="00473089">
      <w:pPr>
        <w:tabs>
          <w:tab w:val="left" w:pos="6028"/>
        </w:tabs>
        <w:autoSpaceDE w:val="0"/>
        <w:spacing w:line="240" w:lineRule="auto"/>
        <w:ind w:left="360"/>
        <w:rPr>
          <w:rFonts w:ascii="Arial" w:hAnsi="Arial" w:cs="Arial"/>
          <w:bCs/>
          <w:iCs/>
          <w:color w:val="002060"/>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sidR="003E3A67">
        <w:rPr>
          <w:rFonts w:ascii="Arial" w:hAnsi="Arial" w:cs="Arial"/>
          <w:bCs/>
          <w:iCs/>
          <w:lang w:val="ru-RU"/>
        </w:rPr>
        <w:tab/>
      </w:r>
      <w:r w:rsidR="003E3A67">
        <w:rPr>
          <w:rFonts w:ascii="Arial" w:hAnsi="Arial" w:cs="Arial"/>
          <w:bCs/>
          <w:iCs/>
          <w:lang w:val="ru-RU"/>
        </w:rPr>
        <w:tab/>
      </w:r>
      <w:r w:rsidRPr="008566BF">
        <w:rPr>
          <w:rFonts w:ascii="Arial" w:hAnsi="Arial" w:cs="Arial"/>
          <w:bCs/>
          <w:iCs/>
          <w:lang w:val="ru-RU"/>
        </w:rPr>
        <w:t>__________________</w:t>
      </w:r>
    </w:p>
    <w:p w:rsidR="00473089"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pStyle w:val="BodyText3"/>
        <w:spacing w:after="0"/>
        <w:jc w:val="center"/>
        <w:rPr>
          <w:lang w:val="ru-RU"/>
        </w:rPr>
      </w:pPr>
    </w:p>
    <w:p w:rsidR="00473089" w:rsidRPr="008566BF" w:rsidRDefault="00473089" w:rsidP="00473089">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473089" w:rsidRPr="008566BF" w:rsidRDefault="00473089" w:rsidP="00473089">
      <w:pPr>
        <w:tabs>
          <w:tab w:val="left" w:pos="6028"/>
        </w:tabs>
        <w:autoSpaceDE w:val="0"/>
        <w:spacing w:line="240" w:lineRule="auto"/>
        <w:jc w:val="both"/>
        <w:rPr>
          <w:rFonts w:ascii="Arial" w:hAnsi="Arial" w:cs="Arial"/>
          <w:bCs/>
          <w:i/>
          <w:iCs/>
          <w:color w:val="FF0000"/>
          <w:lang w:val="ru-RU"/>
        </w:rPr>
      </w:pPr>
    </w:p>
    <w:p w:rsidR="00473089" w:rsidRPr="008566BF" w:rsidRDefault="00473089" w:rsidP="00473089">
      <w:pPr>
        <w:pStyle w:val="BodyText3"/>
        <w:spacing w:after="0"/>
        <w:jc w:val="center"/>
        <w:rPr>
          <w:color w:val="FF0000"/>
          <w:lang w:val="ru-RU"/>
        </w:rPr>
      </w:pPr>
    </w:p>
    <w:p w:rsidR="00473089" w:rsidRPr="008566BF" w:rsidRDefault="00473089" w:rsidP="00473089">
      <w:pPr>
        <w:rPr>
          <w:lang w:val="ru-RU"/>
        </w:rPr>
      </w:pPr>
    </w:p>
    <w:p w:rsidR="00473089" w:rsidRPr="008566BF" w:rsidRDefault="00473089" w:rsidP="00473089">
      <w:pPr>
        <w:rPr>
          <w:lang w:val="ru-RU"/>
        </w:rPr>
      </w:pPr>
    </w:p>
    <w:p w:rsidR="00473089" w:rsidRPr="00713F61" w:rsidRDefault="00473089" w:rsidP="00473089">
      <w:pPr>
        <w:rPr>
          <w:lang w:val="sr-Cyrl-CS"/>
        </w:rPr>
      </w:pPr>
    </w:p>
    <w:p w:rsidR="00473089" w:rsidRDefault="00473089" w:rsidP="00473089">
      <w:pPr>
        <w:rPr>
          <w:lang w:val="ru-RU"/>
        </w:rPr>
      </w:pPr>
      <w:r w:rsidRPr="008566BF">
        <w:rPr>
          <w:lang w:val="ru-RU"/>
        </w:rPr>
        <w:tab/>
      </w: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926DF7" w:rsidRDefault="00926DF7" w:rsidP="00473089">
      <w:pPr>
        <w:rPr>
          <w:lang w:val="ru-RU"/>
        </w:rPr>
      </w:pPr>
    </w:p>
    <w:p w:rsidR="009F0A19" w:rsidRPr="00B31D45" w:rsidRDefault="009F0A19" w:rsidP="003431C3">
      <w:pPr>
        <w:rPr>
          <w:rFonts w:ascii="Arial" w:hAnsi="Arial" w:cs="Arial"/>
          <w:b/>
          <w:bCs/>
          <w:i/>
          <w:sz w:val="28"/>
          <w:szCs w:val="28"/>
          <w:lang w:val="sr-Cyrl-RS"/>
        </w:rPr>
      </w:pPr>
    </w:p>
    <w:p w:rsidR="00B31D45" w:rsidRPr="0043660F" w:rsidRDefault="00B31D45" w:rsidP="00B31D45">
      <w:pPr>
        <w:jc w:val="right"/>
        <w:rPr>
          <w:rFonts w:ascii="Arial" w:hAnsi="Arial" w:cs="Arial"/>
          <w:b/>
          <w:bCs/>
          <w:i/>
          <w:sz w:val="28"/>
          <w:szCs w:val="28"/>
        </w:rPr>
      </w:pPr>
      <w:r>
        <w:rPr>
          <w:rFonts w:ascii="Arial" w:hAnsi="Arial" w:cs="Arial"/>
          <w:b/>
          <w:bCs/>
          <w:i/>
          <w:sz w:val="28"/>
          <w:szCs w:val="28"/>
        </w:rPr>
        <w:lastRenderedPageBreak/>
        <w:t xml:space="preserve">(ОБРАЗАЦ </w:t>
      </w:r>
      <w:r>
        <w:rPr>
          <w:rFonts w:ascii="Arial" w:hAnsi="Arial" w:cs="Arial"/>
          <w:b/>
          <w:bCs/>
          <w:i/>
          <w:sz w:val="28"/>
          <w:szCs w:val="28"/>
          <w:lang w:val="sr-Cyrl-RS"/>
        </w:rPr>
        <w:t>6</w:t>
      </w:r>
      <w:r w:rsidRPr="0043660F">
        <w:rPr>
          <w:rFonts w:ascii="Arial" w:hAnsi="Arial" w:cs="Arial"/>
          <w:b/>
          <w:bCs/>
          <w:i/>
          <w:sz w:val="28"/>
          <w:szCs w:val="28"/>
        </w:rPr>
        <w:t>)</w:t>
      </w:r>
    </w:p>
    <w:p w:rsidR="00B31D45" w:rsidRDefault="00B31D45" w:rsidP="00B31D45">
      <w:pPr>
        <w:tabs>
          <w:tab w:val="left" w:pos="6028"/>
        </w:tabs>
        <w:autoSpaceDE w:val="0"/>
        <w:spacing w:line="240" w:lineRule="auto"/>
        <w:jc w:val="both"/>
        <w:rPr>
          <w:rFonts w:ascii="Arial" w:hAnsi="Arial" w:cs="Arial"/>
          <w:bCs/>
          <w:i/>
          <w:iCs/>
          <w:color w:val="auto"/>
          <w:lang w:val="ru-RU"/>
        </w:rPr>
      </w:pPr>
    </w:p>
    <w:p w:rsidR="00B31D45" w:rsidRPr="0043660F" w:rsidRDefault="00B31D45" w:rsidP="00B31D45">
      <w:pPr>
        <w:tabs>
          <w:tab w:val="left" w:pos="6028"/>
        </w:tabs>
        <w:autoSpaceDE w:val="0"/>
        <w:spacing w:line="240" w:lineRule="auto"/>
        <w:jc w:val="both"/>
        <w:rPr>
          <w:rFonts w:ascii="Arial" w:hAnsi="Arial" w:cs="Arial"/>
          <w:bCs/>
          <w:i/>
          <w:iCs/>
          <w:color w:val="auto"/>
          <w:lang w:val="ru-RU"/>
        </w:rPr>
      </w:pPr>
    </w:p>
    <w:p w:rsidR="00B31D45" w:rsidRDefault="00B31D45" w:rsidP="00B31D45">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sr-Cyrl-RS"/>
        </w:rPr>
        <w:t>ПО</w:t>
      </w:r>
      <w:r>
        <w:rPr>
          <w:rFonts w:ascii="Arial" w:hAnsi="Arial" w:cs="Arial"/>
          <w:b/>
          <w:bCs/>
          <w:i/>
          <w:iCs/>
          <w:color w:val="auto"/>
          <w:sz w:val="28"/>
          <w:szCs w:val="28"/>
          <w:lang w:val="sr-Cyrl-RS"/>
        </w:rPr>
        <w:t>ДИЗВО</w:t>
      </w:r>
      <w:r>
        <w:rPr>
          <w:rFonts w:ascii="Arial" w:hAnsi="Arial" w:cs="Arial"/>
          <w:b/>
          <w:bCs/>
          <w:i/>
          <w:iCs/>
          <w:color w:val="auto"/>
          <w:sz w:val="28"/>
          <w:szCs w:val="28"/>
          <w:lang w:val="sr-Cyrl-RS"/>
        </w:rPr>
        <w:t xml:space="preserve">ЂАЧА </w:t>
      </w:r>
      <w:r w:rsidRPr="0043660F">
        <w:rPr>
          <w:rFonts w:ascii="Arial" w:hAnsi="Arial" w:cs="Arial"/>
          <w:b/>
          <w:bCs/>
          <w:i/>
          <w:iCs/>
          <w:color w:val="auto"/>
          <w:sz w:val="28"/>
          <w:szCs w:val="28"/>
          <w:lang w:val="ru-RU"/>
        </w:rPr>
        <w:t>О ПОШТОВАЊУ ОБАВЕЗА</w:t>
      </w:r>
    </w:p>
    <w:p w:rsidR="00B31D45" w:rsidRPr="0043660F" w:rsidRDefault="00B31D45" w:rsidP="00B31D45">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 ИЗ ЧЛ. 75. СТ. 2 ЗАКОНА О ЈАВНИМ НАБАВКАМА </w:t>
      </w:r>
    </w:p>
    <w:p w:rsidR="00B31D45" w:rsidRPr="008566BF" w:rsidRDefault="00B31D45" w:rsidP="00B31D45">
      <w:pPr>
        <w:pStyle w:val="BodyText3"/>
        <w:spacing w:after="0"/>
        <w:jc w:val="center"/>
        <w:rPr>
          <w:lang w:val="ru-RU"/>
        </w:rPr>
      </w:pPr>
    </w:p>
    <w:p w:rsidR="00B31D45" w:rsidRPr="008566BF" w:rsidRDefault="00B31D45" w:rsidP="00B31D45">
      <w:pPr>
        <w:pStyle w:val="BodyText3"/>
        <w:spacing w:after="0"/>
        <w:jc w:val="center"/>
        <w:rPr>
          <w:rFonts w:ascii="Arial" w:hAnsi="Arial" w:cs="Arial"/>
          <w:sz w:val="24"/>
          <w:szCs w:val="24"/>
          <w:lang w:val="ru-RU"/>
        </w:rPr>
      </w:pPr>
    </w:p>
    <w:p w:rsidR="00B31D45" w:rsidRPr="00221130" w:rsidRDefault="00B31D45" w:rsidP="00B31D45">
      <w:pPr>
        <w:tabs>
          <w:tab w:val="left" w:pos="6028"/>
        </w:tabs>
        <w:autoSpaceDE w:val="0"/>
        <w:spacing w:line="240" w:lineRule="auto"/>
        <w:ind w:left="360"/>
        <w:rPr>
          <w:rFonts w:ascii="Arial" w:hAnsi="Arial" w:cs="Arial"/>
          <w:b/>
          <w:bCs/>
          <w:iCs/>
          <w:lang w:val="ru-RU"/>
        </w:rPr>
      </w:pPr>
    </w:p>
    <w:p w:rsidR="00B31D45" w:rsidRPr="00221130" w:rsidRDefault="00B31D45" w:rsidP="00B31D45">
      <w:pPr>
        <w:tabs>
          <w:tab w:val="left" w:pos="6028"/>
        </w:tabs>
        <w:autoSpaceDE w:val="0"/>
        <w:spacing w:line="240" w:lineRule="auto"/>
        <w:ind w:left="360"/>
        <w:rPr>
          <w:rFonts w:ascii="Arial" w:hAnsi="Arial" w:cs="Arial"/>
          <w:bCs/>
          <w:iCs/>
          <w:lang w:val="ru-RU"/>
        </w:rPr>
      </w:pPr>
    </w:p>
    <w:p w:rsidR="00B31D45" w:rsidRPr="008566BF" w:rsidRDefault="00B31D45" w:rsidP="00B31D45">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У вези члана 75. став 2. Закона о јавним н</w:t>
      </w:r>
      <w:r>
        <w:rPr>
          <w:rFonts w:ascii="Arial" w:hAnsi="Arial" w:cs="Arial"/>
          <w:bCs/>
          <w:iCs/>
          <w:lang w:val="ru-RU"/>
        </w:rPr>
        <w:t>абавкама, као заступник подизво</w:t>
      </w:r>
      <w:r w:rsidRPr="008566BF">
        <w:rPr>
          <w:rFonts w:ascii="Arial" w:hAnsi="Arial" w:cs="Arial"/>
          <w:bCs/>
          <w:iCs/>
          <w:lang w:val="ru-RU"/>
        </w:rPr>
        <w:t xml:space="preserve">ђача дајем следећу </w:t>
      </w:r>
    </w:p>
    <w:p w:rsidR="00B31D45" w:rsidRPr="008566BF" w:rsidRDefault="00B31D45" w:rsidP="00B31D45">
      <w:pPr>
        <w:tabs>
          <w:tab w:val="left" w:pos="6028"/>
        </w:tabs>
        <w:autoSpaceDE w:val="0"/>
        <w:spacing w:line="240" w:lineRule="auto"/>
        <w:ind w:left="360"/>
        <w:rPr>
          <w:rFonts w:ascii="Arial" w:hAnsi="Arial" w:cs="Arial"/>
          <w:bCs/>
          <w:iCs/>
          <w:lang w:val="ru-RU"/>
        </w:rPr>
      </w:pPr>
    </w:p>
    <w:p w:rsidR="00B31D45" w:rsidRPr="008566BF" w:rsidRDefault="00B31D45" w:rsidP="00B31D45">
      <w:pPr>
        <w:tabs>
          <w:tab w:val="left" w:pos="6028"/>
        </w:tabs>
        <w:autoSpaceDE w:val="0"/>
        <w:spacing w:line="240" w:lineRule="auto"/>
        <w:ind w:left="360"/>
        <w:rPr>
          <w:rFonts w:ascii="Arial" w:hAnsi="Arial" w:cs="Arial"/>
          <w:bCs/>
          <w:iCs/>
          <w:lang w:val="ru-RU"/>
        </w:rPr>
      </w:pPr>
    </w:p>
    <w:p w:rsidR="00B31D45" w:rsidRPr="008566BF" w:rsidRDefault="00B31D45" w:rsidP="00B31D45">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B31D45" w:rsidRPr="008566BF" w:rsidRDefault="00B31D45" w:rsidP="00B31D45">
      <w:pPr>
        <w:tabs>
          <w:tab w:val="left" w:pos="6028"/>
        </w:tabs>
        <w:autoSpaceDE w:val="0"/>
        <w:spacing w:line="240" w:lineRule="auto"/>
        <w:ind w:left="360"/>
        <w:jc w:val="center"/>
        <w:rPr>
          <w:rFonts w:ascii="Arial" w:hAnsi="Arial" w:cs="Arial"/>
          <w:bCs/>
          <w:iCs/>
          <w:lang w:val="ru-RU"/>
        </w:rPr>
      </w:pPr>
    </w:p>
    <w:p w:rsidR="00B31D45" w:rsidRPr="00EA3C6F" w:rsidRDefault="00B31D45" w:rsidP="00B31D45">
      <w:pPr>
        <w:tabs>
          <w:tab w:val="left" w:pos="270"/>
        </w:tabs>
        <w:ind w:left="360"/>
        <w:contextualSpacing/>
        <w:jc w:val="both"/>
        <w:rPr>
          <w:rFonts w:ascii="Arial" w:hAnsi="Arial" w:cs="Arial"/>
          <w:noProof/>
          <w:color w:val="000000" w:themeColor="text1"/>
          <w:lang w:val="sr-Cyrl-CS"/>
        </w:rPr>
      </w:pPr>
      <w:r>
        <w:rPr>
          <w:rFonts w:ascii="Arial" w:hAnsi="Arial" w:cs="Arial"/>
          <w:bCs/>
          <w:iCs/>
          <w:lang w:val="ru-RU"/>
        </w:rPr>
        <w:t>Подизво</w:t>
      </w:r>
      <w:r w:rsidRPr="008566BF">
        <w:rPr>
          <w:rFonts w:ascii="Arial" w:hAnsi="Arial" w:cs="Arial"/>
          <w:bCs/>
          <w:iCs/>
          <w:lang w:val="ru-RU"/>
        </w:rPr>
        <w:t>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поступку јавне набавке </w:t>
      </w:r>
      <w:r>
        <w:rPr>
          <w:rFonts w:ascii="Arial" w:eastAsia="TimesNewRomanPS-BoldMT" w:hAnsi="Arial" w:cs="Arial"/>
          <w:b/>
          <w:bCs/>
          <w:lang w:val="ru-RU"/>
        </w:rPr>
        <w:t xml:space="preserve">Радова на </w:t>
      </w:r>
      <w:r w:rsidR="003431C3">
        <w:rPr>
          <w:rFonts w:ascii="Arial" w:eastAsia="TimesNewRomanPS-BoldMT" w:hAnsi="Arial" w:cs="Arial"/>
          <w:b/>
          <w:bCs/>
          <w:lang w:val="ru-RU"/>
        </w:rPr>
        <w:t>рехабилитацији дела улице Александра Симића и дела улице Кнеза Милоша Обреновића у Баточини</w:t>
      </w:r>
      <w:r w:rsidRPr="00EF5D56">
        <w:rPr>
          <w:rFonts w:ascii="Arial" w:hAnsi="Arial" w:cs="Arial"/>
          <w:lang w:val="sr-Cyrl-CS"/>
        </w:rPr>
        <w:t>,</w:t>
      </w:r>
      <w:r>
        <w:rPr>
          <w:rFonts w:ascii="Arial" w:hAnsi="Arial" w:cs="Arial"/>
          <w:i/>
          <w:lang w:val="sr-Cyrl-CS"/>
        </w:rPr>
        <w:t xml:space="preserve"> </w:t>
      </w:r>
      <w:r w:rsidRPr="008E5A1C">
        <w:rPr>
          <w:rFonts w:ascii="Arial" w:hAnsi="Arial" w:cs="Arial"/>
        </w:rPr>
        <w:t>интерни број</w:t>
      </w:r>
      <w:r w:rsidRPr="008E5A1C">
        <w:rPr>
          <w:rFonts w:ascii="Arial" w:hAnsi="Arial" w:cs="Arial"/>
          <w:lang w:val="sr-Cyrl-CS"/>
        </w:rPr>
        <w:t xml:space="preserve"> </w:t>
      </w:r>
      <w:r>
        <w:rPr>
          <w:rFonts w:ascii="Arial" w:hAnsi="Arial" w:cs="Arial"/>
          <w:lang w:val="sr-Cyrl-CS"/>
        </w:rPr>
        <w:t>ЈНВВ 6/2020</w:t>
      </w:r>
      <w:r w:rsidRPr="008E5A1C">
        <w:rPr>
          <w:rFonts w:ascii="Arial" w:hAnsi="Arial" w:cs="Arial"/>
          <w:lang w:val="sr-Cyrl-CS"/>
        </w:rPr>
        <w:t xml:space="preserve">, </w:t>
      </w:r>
      <w:r w:rsidRPr="008E5A1C">
        <w:rPr>
          <w:rFonts w:ascii="Arial" w:hAnsi="Arial" w:cs="Arial"/>
          <w:lang w:val="ru-RU"/>
        </w:rPr>
        <w:t xml:space="preserve">наведене у Плану јавних набавки под бројем </w:t>
      </w:r>
      <w:r>
        <w:rPr>
          <w:rFonts w:ascii="Arial" w:hAnsi="Arial" w:cs="Arial"/>
          <w:lang w:val="ru-RU"/>
        </w:rPr>
        <w:t>1.3.8/20</w:t>
      </w:r>
      <w:r w:rsidRPr="008566BF">
        <w:rPr>
          <w:rFonts w:ascii="Arial" w:hAnsi="Arial" w:cs="Arial"/>
          <w:lang w:val="ru-RU"/>
        </w:rPr>
        <w:t>,</w:t>
      </w:r>
      <w:r w:rsidRPr="008566BF">
        <w:rPr>
          <w:rFonts w:ascii="Arial" w:hAnsi="Arial" w:cs="Arial"/>
          <w:bCs/>
          <w:iCs/>
          <w:lang w:val="ru-RU"/>
        </w:rPr>
        <w:t xml:space="preserve"> поштовао је обавезе које произ</w:t>
      </w:r>
      <w:r>
        <w:rPr>
          <w:rFonts w:ascii="Arial" w:hAnsi="Arial" w:cs="Arial"/>
          <w:bCs/>
          <w:iCs/>
          <w:lang w:val="ru-RU"/>
        </w:rPr>
        <w:t>и</w:t>
      </w:r>
      <w:r w:rsidRPr="008566BF">
        <w:rPr>
          <w:rFonts w:ascii="Arial" w:hAnsi="Arial" w:cs="Arial"/>
          <w:bCs/>
          <w:iCs/>
          <w:lang w:val="ru-RU"/>
        </w:rPr>
        <w:t xml:space="preserve">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B31D45" w:rsidRPr="008566BF" w:rsidRDefault="00B31D45" w:rsidP="00B31D45">
      <w:pPr>
        <w:tabs>
          <w:tab w:val="left" w:pos="6028"/>
        </w:tabs>
        <w:autoSpaceDE w:val="0"/>
        <w:spacing w:line="240" w:lineRule="auto"/>
        <w:ind w:left="360"/>
        <w:rPr>
          <w:rFonts w:ascii="Arial" w:hAnsi="Arial" w:cs="Arial"/>
          <w:bCs/>
          <w:iCs/>
          <w:color w:val="002060"/>
          <w:lang w:val="ru-RU"/>
        </w:rPr>
      </w:pPr>
    </w:p>
    <w:p w:rsidR="00B31D45" w:rsidRPr="008566BF" w:rsidRDefault="00B31D45" w:rsidP="00B31D45">
      <w:pPr>
        <w:tabs>
          <w:tab w:val="left" w:pos="6028"/>
        </w:tabs>
        <w:autoSpaceDE w:val="0"/>
        <w:spacing w:line="240" w:lineRule="auto"/>
        <w:ind w:left="360"/>
        <w:rPr>
          <w:rFonts w:ascii="Arial" w:hAnsi="Arial" w:cs="Arial"/>
          <w:bCs/>
          <w:iCs/>
          <w:color w:val="002060"/>
          <w:lang w:val="ru-RU"/>
        </w:rPr>
      </w:pPr>
    </w:p>
    <w:p w:rsidR="00B31D45" w:rsidRPr="008566BF" w:rsidRDefault="00B31D45" w:rsidP="00B31D45">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w:t>
      </w:r>
      <w:r>
        <w:rPr>
          <w:rFonts w:ascii="Arial" w:hAnsi="Arial" w:cs="Arial"/>
          <w:bCs/>
          <w:iCs/>
          <w:lang w:val="ru-RU"/>
        </w:rPr>
        <w:t xml:space="preserve">         Датум </w:t>
      </w:r>
      <w:r>
        <w:rPr>
          <w:rFonts w:ascii="Arial" w:hAnsi="Arial" w:cs="Arial"/>
          <w:bCs/>
          <w:iCs/>
          <w:lang w:val="ru-RU"/>
        </w:rPr>
        <w:tab/>
      </w:r>
      <w:r>
        <w:rPr>
          <w:rFonts w:ascii="Arial" w:hAnsi="Arial" w:cs="Arial"/>
          <w:bCs/>
          <w:iCs/>
          <w:lang w:val="ru-RU"/>
        </w:rPr>
        <w:tab/>
        <w:t xml:space="preserve">           Подизво</w:t>
      </w:r>
      <w:r w:rsidRPr="008566BF">
        <w:rPr>
          <w:rFonts w:ascii="Arial" w:hAnsi="Arial" w:cs="Arial"/>
          <w:bCs/>
          <w:iCs/>
          <w:lang w:val="ru-RU"/>
        </w:rPr>
        <w:t>ђач</w:t>
      </w:r>
    </w:p>
    <w:p w:rsidR="00B31D45" w:rsidRPr="008566BF" w:rsidRDefault="00B31D45" w:rsidP="00B31D45">
      <w:pPr>
        <w:tabs>
          <w:tab w:val="left" w:pos="6028"/>
        </w:tabs>
        <w:autoSpaceDE w:val="0"/>
        <w:spacing w:line="240" w:lineRule="auto"/>
        <w:ind w:left="360"/>
        <w:rPr>
          <w:rFonts w:ascii="Arial" w:hAnsi="Arial" w:cs="Arial"/>
          <w:bCs/>
          <w:iCs/>
          <w:lang w:val="ru-RU"/>
        </w:rPr>
      </w:pPr>
    </w:p>
    <w:p w:rsidR="00B31D45" w:rsidRPr="008566BF" w:rsidRDefault="00B31D45" w:rsidP="00B31D45">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Pr>
          <w:rFonts w:ascii="Arial" w:hAnsi="Arial" w:cs="Arial"/>
          <w:bCs/>
          <w:iCs/>
          <w:lang w:val="ru-RU"/>
        </w:rPr>
        <w:tab/>
      </w:r>
      <w:r>
        <w:rPr>
          <w:rFonts w:ascii="Arial" w:hAnsi="Arial" w:cs="Arial"/>
          <w:bCs/>
          <w:iCs/>
          <w:lang w:val="ru-RU"/>
        </w:rPr>
        <w:tab/>
      </w:r>
      <w:r w:rsidRPr="008566BF">
        <w:rPr>
          <w:rFonts w:ascii="Arial" w:hAnsi="Arial" w:cs="Arial"/>
          <w:bCs/>
          <w:iCs/>
          <w:lang w:val="ru-RU"/>
        </w:rPr>
        <w:t>__________________</w:t>
      </w:r>
    </w:p>
    <w:p w:rsidR="00B31D45" w:rsidRDefault="00B31D45" w:rsidP="00B31D45">
      <w:pPr>
        <w:tabs>
          <w:tab w:val="left" w:pos="6028"/>
        </w:tabs>
        <w:autoSpaceDE w:val="0"/>
        <w:spacing w:line="240" w:lineRule="auto"/>
        <w:ind w:left="360"/>
        <w:rPr>
          <w:rFonts w:ascii="Arial" w:hAnsi="Arial" w:cs="Arial"/>
          <w:bCs/>
          <w:iCs/>
          <w:lang w:val="ru-RU"/>
        </w:rPr>
      </w:pPr>
    </w:p>
    <w:p w:rsidR="00B31D45" w:rsidRPr="008566BF" w:rsidRDefault="00B31D45" w:rsidP="00B31D45">
      <w:pPr>
        <w:tabs>
          <w:tab w:val="left" w:pos="6028"/>
        </w:tabs>
        <w:autoSpaceDE w:val="0"/>
        <w:spacing w:line="240" w:lineRule="auto"/>
        <w:ind w:left="360"/>
        <w:rPr>
          <w:rFonts w:ascii="Arial" w:hAnsi="Arial" w:cs="Arial"/>
          <w:bCs/>
          <w:iCs/>
          <w:lang w:val="ru-RU"/>
        </w:rPr>
      </w:pPr>
    </w:p>
    <w:p w:rsidR="00B31D45" w:rsidRPr="008566BF" w:rsidRDefault="00B31D45" w:rsidP="00B31D45">
      <w:pPr>
        <w:pStyle w:val="BodyText3"/>
        <w:spacing w:after="0"/>
        <w:jc w:val="center"/>
        <w:rPr>
          <w:lang w:val="ru-RU"/>
        </w:rPr>
      </w:pPr>
    </w:p>
    <w:p w:rsidR="00B31D45" w:rsidRPr="00B31D45" w:rsidRDefault="00B31D45" w:rsidP="00B31D45">
      <w:pPr>
        <w:tabs>
          <w:tab w:val="left" w:pos="6028"/>
        </w:tabs>
        <w:autoSpaceDE w:val="0"/>
        <w:spacing w:line="240" w:lineRule="auto"/>
        <w:jc w:val="both"/>
        <w:rPr>
          <w:rFonts w:ascii="Arial" w:hAnsi="Arial" w:cs="Arial"/>
          <w:bCs/>
          <w:i/>
          <w:iCs/>
          <w:color w:val="auto"/>
          <w:lang w:val="sr-Cyrl-CS"/>
        </w:rPr>
      </w:pPr>
      <w:r w:rsidRPr="008566BF">
        <w:rPr>
          <w:rFonts w:ascii="Arial" w:hAnsi="Arial" w:cs="Arial"/>
          <w:b/>
          <w:bCs/>
          <w:i/>
          <w:iCs/>
          <w:color w:val="auto"/>
          <w:lang w:val="ru-RU"/>
        </w:rPr>
        <w:t>Напомена:</w:t>
      </w:r>
      <w:r w:rsidRPr="008566BF">
        <w:rPr>
          <w:rFonts w:ascii="Arial" w:hAnsi="Arial" w:cs="Arial"/>
          <w:bCs/>
          <w:i/>
          <w:iCs/>
          <w:color w:val="auto"/>
          <w:lang w:val="ru-RU"/>
        </w:rPr>
        <w:t>.</w:t>
      </w:r>
      <w:r w:rsidRPr="00B31D45">
        <w:rPr>
          <w:rFonts w:ascii="Arial" w:eastAsia="Times New Roman" w:hAnsi="Arial" w:cs="Arial"/>
          <w:b/>
          <w:bCs/>
          <w:i/>
          <w:iCs/>
          <w:color w:val="auto"/>
          <w:kern w:val="0"/>
          <w:sz w:val="22"/>
          <w:szCs w:val="22"/>
          <w:u w:val="single"/>
          <w:lang w:val="sr-Cyrl-CS" w:eastAsia="sr-Cyrl-CS"/>
        </w:rPr>
        <w:t xml:space="preserve"> </w:t>
      </w:r>
      <w:r w:rsidRPr="00B31D45">
        <w:rPr>
          <w:rFonts w:ascii="Arial" w:hAnsi="Arial" w:cs="Arial"/>
          <w:b/>
          <w:bCs/>
          <w:i/>
          <w:iCs/>
          <w:color w:val="auto"/>
          <w:u w:val="single"/>
          <w:lang w:val="sr-Cyrl-CS"/>
        </w:rPr>
        <w:t>Уколико понуђач подноси понуду са подизвођачем,</w:t>
      </w:r>
      <w:r w:rsidRPr="00B31D45">
        <w:rPr>
          <w:rFonts w:ascii="Arial" w:hAnsi="Arial" w:cs="Arial"/>
          <w:b/>
          <w:bCs/>
          <w:i/>
          <w:iCs/>
          <w:color w:val="auto"/>
          <w:lang w:val="sr-Cyrl-CS"/>
        </w:rPr>
        <w:t xml:space="preserve"> </w:t>
      </w:r>
      <w:r w:rsidRPr="00B31D45">
        <w:rPr>
          <w:rFonts w:ascii="Arial" w:hAnsi="Arial" w:cs="Arial"/>
          <w:bCs/>
          <w:i/>
          <w:iCs/>
          <w:color w:val="auto"/>
          <w:lang w:val="sr-Cyrl-CS"/>
        </w:rPr>
        <w:t>Изјава мора бити потписана од стране овлашћеног лица подизвођача.</w:t>
      </w:r>
    </w:p>
    <w:p w:rsidR="00B31D45" w:rsidRPr="008566BF" w:rsidRDefault="00B31D45" w:rsidP="00B31D45">
      <w:pPr>
        <w:tabs>
          <w:tab w:val="left" w:pos="6028"/>
        </w:tabs>
        <w:autoSpaceDE w:val="0"/>
        <w:spacing w:line="240" w:lineRule="auto"/>
        <w:jc w:val="both"/>
        <w:rPr>
          <w:rFonts w:ascii="Arial" w:hAnsi="Arial" w:cs="Arial"/>
          <w:bCs/>
          <w:i/>
          <w:iCs/>
          <w:color w:val="auto"/>
          <w:lang w:val="ru-RU"/>
        </w:rPr>
      </w:pPr>
    </w:p>
    <w:p w:rsidR="00B31D45" w:rsidRPr="008566BF" w:rsidRDefault="00B31D45" w:rsidP="00B31D45">
      <w:pPr>
        <w:tabs>
          <w:tab w:val="left" w:pos="6028"/>
        </w:tabs>
        <w:autoSpaceDE w:val="0"/>
        <w:spacing w:line="240" w:lineRule="auto"/>
        <w:jc w:val="both"/>
        <w:rPr>
          <w:rFonts w:ascii="Arial" w:hAnsi="Arial" w:cs="Arial"/>
          <w:bCs/>
          <w:i/>
          <w:iCs/>
          <w:color w:val="FF0000"/>
          <w:lang w:val="ru-RU"/>
        </w:rPr>
      </w:pPr>
    </w:p>
    <w:p w:rsidR="00B31D45" w:rsidRDefault="00B31D45" w:rsidP="00473089">
      <w:pPr>
        <w:jc w:val="right"/>
        <w:rPr>
          <w:rFonts w:ascii="Arial" w:hAnsi="Arial" w:cs="Arial"/>
          <w:b/>
          <w:bCs/>
          <w:i/>
          <w:sz w:val="28"/>
          <w:szCs w:val="28"/>
          <w:lang w:val="sr-Cyrl-RS"/>
        </w:rPr>
      </w:pPr>
    </w:p>
    <w:p w:rsidR="00B31D45" w:rsidRDefault="00B31D45" w:rsidP="00473089">
      <w:pPr>
        <w:jc w:val="right"/>
        <w:rPr>
          <w:rFonts w:ascii="Arial" w:hAnsi="Arial" w:cs="Arial"/>
          <w:b/>
          <w:bCs/>
          <w:i/>
          <w:sz w:val="28"/>
          <w:szCs w:val="28"/>
          <w:lang w:val="sr-Cyrl-RS"/>
        </w:rPr>
      </w:pPr>
    </w:p>
    <w:p w:rsidR="00B31D45" w:rsidRDefault="00B31D45" w:rsidP="00473089">
      <w:pPr>
        <w:jc w:val="right"/>
        <w:rPr>
          <w:rFonts w:ascii="Arial" w:hAnsi="Arial" w:cs="Arial"/>
          <w:b/>
          <w:bCs/>
          <w:i/>
          <w:sz w:val="28"/>
          <w:szCs w:val="28"/>
          <w:lang w:val="sr-Cyrl-RS"/>
        </w:rPr>
      </w:pPr>
    </w:p>
    <w:p w:rsidR="00B31D45" w:rsidRDefault="00B31D45" w:rsidP="00473089">
      <w:pPr>
        <w:jc w:val="right"/>
        <w:rPr>
          <w:rFonts w:ascii="Arial" w:hAnsi="Arial" w:cs="Arial"/>
          <w:b/>
          <w:bCs/>
          <w:i/>
          <w:sz w:val="28"/>
          <w:szCs w:val="28"/>
          <w:lang w:val="sr-Cyrl-RS"/>
        </w:rPr>
      </w:pPr>
    </w:p>
    <w:p w:rsidR="00B31D45" w:rsidRDefault="00B31D45" w:rsidP="00473089">
      <w:pPr>
        <w:jc w:val="right"/>
        <w:rPr>
          <w:rFonts w:ascii="Arial" w:hAnsi="Arial" w:cs="Arial"/>
          <w:b/>
          <w:bCs/>
          <w:i/>
          <w:sz w:val="28"/>
          <w:szCs w:val="28"/>
          <w:lang w:val="sr-Cyrl-RS"/>
        </w:rPr>
      </w:pPr>
    </w:p>
    <w:p w:rsidR="00B31D45" w:rsidRDefault="00B31D45" w:rsidP="00473089">
      <w:pPr>
        <w:jc w:val="right"/>
        <w:rPr>
          <w:rFonts w:ascii="Arial" w:hAnsi="Arial" w:cs="Arial"/>
          <w:b/>
          <w:bCs/>
          <w:i/>
          <w:sz w:val="28"/>
          <w:szCs w:val="28"/>
          <w:lang w:val="sr-Cyrl-RS"/>
        </w:rPr>
      </w:pPr>
    </w:p>
    <w:p w:rsidR="00B31D45" w:rsidRDefault="00B31D45" w:rsidP="00473089">
      <w:pPr>
        <w:jc w:val="right"/>
        <w:rPr>
          <w:rFonts w:ascii="Arial" w:hAnsi="Arial" w:cs="Arial"/>
          <w:b/>
          <w:bCs/>
          <w:i/>
          <w:sz w:val="28"/>
          <w:szCs w:val="28"/>
          <w:lang w:val="sr-Cyrl-RS"/>
        </w:rPr>
      </w:pPr>
    </w:p>
    <w:p w:rsidR="00B31D45" w:rsidRDefault="00B31D45" w:rsidP="00473089">
      <w:pPr>
        <w:jc w:val="right"/>
        <w:rPr>
          <w:rFonts w:ascii="Arial" w:hAnsi="Arial" w:cs="Arial"/>
          <w:b/>
          <w:bCs/>
          <w:i/>
          <w:sz w:val="28"/>
          <w:szCs w:val="28"/>
          <w:lang w:val="sr-Cyrl-RS"/>
        </w:rPr>
      </w:pPr>
    </w:p>
    <w:p w:rsidR="00B31D45" w:rsidRDefault="00B31D45" w:rsidP="00473089">
      <w:pPr>
        <w:jc w:val="right"/>
        <w:rPr>
          <w:rFonts w:ascii="Arial" w:hAnsi="Arial" w:cs="Arial"/>
          <w:b/>
          <w:bCs/>
          <w:i/>
          <w:sz w:val="28"/>
          <w:szCs w:val="28"/>
          <w:lang w:val="sr-Cyrl-RS"/>
        </w:rPr>
      </w:pPr>
    </w:p>
    <w:p w:rsidR="00B31D45" w:rsidRDefault="00B31D45" w:rsidP="00473089">
      <w:pPr>
        <w:jc w:val="right"/>
        <w:rPr>
          <w:rFonts w:ascii="Arial" w:hAnsi="Arial" w:cs="Arial"/>
          <w:b/>
          <w:bCs/>
          <w:i/>
          <w:sz w:val="28"/>
          <w:szCs w:val="28"/>
          <w:lang w:val="sr-Cyrl-RS"/>
        </w:rPr>
      </w:pPr>
    </w:p>
    <w:p w:rsidR="00B31D45" w:rsidRDefault="00B31D45" w:rsidP="00473089">
      <w:pPr>
        <w:jc w:val="right"/>
        <w:rPr>
          <w:rFonts w:ascii="Arial" w:hAnsi="Arial" w:cs="Arial"/>
          <w:b/>
          <w:bCs/>
          <w:i/>
          <w:sz w:val="28"/>
          <w:szCs w:val="28"/>
          <w:lang w:val="sr-Cyrl-RS"/>
        </w:rPr>
      </w:pPr>
    </w:p>
    <w:p w:rsidR="00B31D45" w:rsidRDefault="00B31D45" w:rsidP="00473089">
      <w:pPr>
        <w:jc w:val="right"/>
        <w:rPr>
          <w:rFonts w:ascii="Arial" w:hAnsi="Arial" w:cs="Arial"/>
          <w:b/>
          <w:bCs/>
          <w:i/>
          <w:sz w:val="28"/>
          <w:szCs w:val="28"/>
          <w:lang w:val="sr-Cyrl-RS"/>
        </w:rPr>
      </w:pPr>
    </w:p>
    <w:p w:rsidR="00B31D45" w:rsidRDefault="00B31D45" w:rsidP="003431C3">
      <w:pPr>
        <w:rPr>
          <w:rFonts w:ascii="Arial" w:hAnsi="Arial" w:cs="Arial"/>
          <w:b/>
          <w:bCs/>
          <w:i/>
          <w:sz w:val="28"/>
          <w:szCs w:val="28"/>
          <w:lang w:val="sr-Cyrl-RS"/>
        </w:rPr>
      </w:pPr>
    </w:p>
    <w:p w:rsidR="00473089" w:rsidRPr="0043660F" w:rsidRDefault="00B31D45" w:rsidP="00473089">
      <w:pPr>
        <w:jc w:val="right"/>
        <w:rPr>
          <w:rFonts w:ascii="Arial" w:hAnsi="Arial" w:cs="Arial"/>
          <w:b/>
          <w:bCs/>
          <w:i/>
          <w:sz w:val="28"/>
          <w:szCs w:val="28"/>
        </w:rPr>
      </w:pPr>
      <w:r>
        <w:rPr>
          <w:rFonts w:ascii="Arial" w:hAnsi="Arial" w:cs="Arial"/>
          <w:b/>
          <w:bCs/>
          <w:i/>
          <w:sz w:val="28"/>
          <w:szCs w:val="28"/>
        </w:rPr>
        <w:lastRenderedPageBreak/>
        <w:t xml:space="preserve">(ОБРАЗАЦ </w:t>
      </w:r>
      <w:r>
        <w:rPr>
          <w:rFonts w:ascii="Arial" w:hAnsi="Arial" w:cs="Arial"/>
          <w:b/>
          <w:bCs/>
          <w:i/>
          <w:sz w:val="28"/>
          <w:szCs w:val="28"/>
          <w:lang w:val="sr-Cyrl-RS"/>
        </w:rPr>
        <w:t>7</w:t>
      </w:r>
      <w:r w:rsidR="00473089" w:rsidRPr="0043660F">
        <w:rPr>
          <w:rFonts w:ascii="Arial" w:hAnsi="Arial" w:cs="Arial"/>
          <w:b/>
          <w:bCs/>
          <w:i/>
          <w:sz w:val="28"/>
          <w:szCs w:val="28"/>
        </w:rPr>
        <w:t>)</w:t>
      </w:r>
    </w:p>
    <w:p w:rsidR="00473089" w:rsidRDefault="00473089" w:rsidP="00473089">
      <w:pPr>
        <w:jc w:val="both"/>
        <w:rPr>
          <w:rFonts w:ascii="Arial" w:hAnsi="Arial" w:cs="Arial"/>
          <w:i/>
          <w:lang w:val="sr-Cyrl-CS"/>
        </w:rPr>
      </w:pPr>
    </w:p>
    <w:p w:rsidR="00B31D45" w:rsidRPr="0043660F" w:rsidRDefault="00B31D45" w:rsidP="00473089">
      <w:pPr>
        <w:jc w:val="both"/>
        <w:rPr>
          <w:rFonts w:ascii="Arial" w:hAnsi="Arial" w:cs="Arial"/>
          <w:i/>
          <w:lang w:val="sr-Cyrl-CS"/>
        </w:rPr>
      </w:pPr>
    </w:p>
    <w:p w:rsidR="00473089" w:rsidRPr="0043660F" w:rsidRDefault="00473089" w:rsidP="00473089">
      <w:pPr>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473089" w:rsidRPr="00555667" w:rsidRDefault="00473089" w:rsidP="00473089">
      <w:pPr>
        <w:autoSpaceDE w:val="0"/>
        <w:autoSpaceDN w:val="0"/>
        <w:adjustRightInd w:val="0"/>
        <w:rPr>
          <w:rFonts w:ascii="Arial" w:hAnsi="Arial" w:cs="Arial"/>
          <w:b/>
          <w:lang w:val="sr-Cyrl-CS"/>
        </w:rPr>
      </w:pPr>
    </w:p>
    <w:p w:rsidR="00473089" w:rsidRDefault="00473089" w:rsidP="00937436">
      <w:pPr>
        <w:suppressAutoHyphens w:val="0"/>
        <w:autoSpaceDE w:val="0"/>
        <w:autoSpaceDN w:val="0"/>
        <w:adjustRightInd w:val="0"/>
        <w:spacing w:line="240" w:lineRule="auto"/>
        <w:rPr>
          <w:rFonts w:ascii="TimesNewRomanPS-BoldMT" w:eastAsia="Times New Roman" w:hAnsi="TimesNewRomanPS-BoldMT" w:cs="TimesNewRomanPS-BoldMT"/>
          <w:b/>
          <w:bCs/>
          <w:color w:val="auto"/>
          <w:kern w:val="0"/>
          <w:lang w:val="sr-Cyrl-CS" w:eastAsia="en-US"/>
        </w:rPr>
      </w:pPr>
    </w:p>
    <w:p w:rsidR="00473089" w:rsidRPr="00ED5E11" w:rsidRDefault="00473089" w:rsidP="00473089">
      <w:pPr>
        <w:rPr>
          <w:rFonts w:ascii="Arial" w:hAnsi="Arial" w:cs="Arial"/>
          <w:b/>
          <w:lang w:val="sr-Cyrl-CS"/>
        </w:rPr>
      </w:pPr>
    </w:p>
    <w:p w:rsidR="00473089" w:rsidRPr="00EA3C6F" w:rsidRDefault="00473089" w:rsidP="00473089">
      <w:pPr>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473089" w:rsidRPr="00EA3C6F" w:rsidRDefault="00473089" w:rsidP="00473089">
      <w:pPr>
        <w:spacing w:before="120"/>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473089" w:rsidRPr="00EA3C6F" w:rsidRDefault="00473089" w:rsidP="00473089">
      <w:pPr>
        <w:rPr>
          <w:rFonts w:ascii="Arial" w:hAnsi="Arial" w:cs="Arial"/>
          <w:b/>
          <w:bCs/>
          <w:lang w:val="sr-Cyrl-CS"/>
        </w:rPr>
      </w:pPr>
    </w:p>
    <w:p w:rsidR="00473089" w:rsidRPr="00EA3C6F" w:rsidRDefault="00473089" w:rsidP="00473089">
      <w:pPr>
        <w:ind w:left="601"/>
        <w:jc w:val="center"/>
        <w:rPr>
          <w:rFonts w:ascii="Arial" w:hAnsi="Arial" w:cs="Arial"/>
          <w:b/>
          <w:bCs/>
          <w:lang w:val="sr-Cyrl-CS"/>
        </w:rPr>
      </w:pPr>
    </w:p>
    <w:p w:rsidR="00926DF7" w:rsidRDefault="00926DF7" w:rsidP="00926DF7">
      <w:pPr>
        <w:spacing w:line="240" w:lineRule="auto"/>
        <w:jc w:val="both"/>
        <w:rPr>
          <w:rFonts w:ascii="Arial" w:hAnsi="Arial" w:cs="Arial"/>
          <w:lang w:val="sr-Cyrl-CS"/>
        </w:rPr>
      </w:pPr>
      <w:r>
        <w:rPr>
          <w:rFonts w:ascii="Arial" w:hAnsi="Arial" w:cs="Arial"/>
          <w:bCs/>
          <w:lang w:val="sr-Cyrl-CS"/>
        </w:rPr>
        <w:t>Изјављујем</w:t>
      </w:r>
      <w:r w:rsidRPr="00EA3C6F">
        <w:rPr>
          <w:rFonts w:ascii="Arial" w:hAnsi="Arial" w:cs="Arial"/>
          <w:bCs/>
          <w:lang w:val="sr-Cyrl-CS"/>
        </w:rPr>
        <w:t xml:space="preserve">, под пуном </w:t>
      </w:r>
      <w:r>
        <w:rPr>
          <w:rFonts w:ascii="Arial" w:hAnsi="Arial" w:cs="Arial"/>
          <w:bCs/>
          <w:lang w:val="sr-Cyrl-CS"/>
        </w:rPr>
        <w:t xml:space="preserve">моралном, </w:t>
      </w:r>
      <w:r w:rsidRPr="00EA3C6F">
        <w:rPr>
          <w:rFonts w:ascii="Arial" w:hAnsi="Arial" w:cs="Arial"/>
          <w:bCs/>
          <w:lang w:val="sr-Cyrl-CS"/>
        </w:rPr>
        <w:t xml:space="preserve">материјалном и кривичном одговорношћу, да </w:t>
      </w:r>
      <w:r>
        <w:rPr>
          <w:rFonts w:ascii="Arial" w:hAnsi="Arial" w:cs="Arial"/>
          <w:bCs/>
          <w:lang w:val="sr-Cyrl-CS"/>
        </w:rPr>
        <w:t xml:space="preserve">располажемо траженим кадровским капацитетом за реализацију набавке </w:t>
      </w:r>
      <w:r w:rsidR="009B29C0">
        <w:rPr>
          <w:rFonts w:ascii="Arial" w:eastAsia="TimesNewRomanPS-BoldMT" w:hAnsi="Arial" w:cs="Arial"/>
          <w:b/>
          <w:bCs/>
          <w:lang w:val="ru-RU"/>
        </w:rPr>
        <w:t xml:space="preserve">Радова на </w:t>
      </w:r>
      <w:r w:rsidR="003431C3">
        <w:rPr>
          <w:rFonts w:ascii="Arial" w:eastAsia="TimesNewRomanPS-BoldMT" w:hAnsi="Arial" w:cs="Arial"/>
          <w:b/>
          <w:bCs/>
          <w:lang w:val="ru-RU"/>
        </w:rPr>
        <w:t>рехабилитацији дела улице Александра Симића и дела улице Кнеза Милоша Обреновића у Баточини</w:t>
      </w:r>
      <w:r w:rsidRPr="00EF5D56">
        <w:rPr>
          <w:rFonts w:ascii="Arial" w:hAnsi="Arial" w:cs="Arial"/>
          <w:lang w:val="sr-Cyrl-CS"/>
        </w:rPr>
        <w:t>,</w:t>
      </w:r>
      <w:r>
        <w:rPr>
          <w:rFonts w:ascii="Arial" w:hAnsi="Arial" w:cs="Arial"/>
          <w:b/>
          <w:bCs/>
          <w:color w:val="auto"/>
          <w:lang w:val="sr-Cyrl-CS"/>
        </w:rPr>
        <w:t xml:space="preserve"> </w:t>
      </w:r>
      <w:r w:rsidRPr="006847EA">
        <w:rPr>
          <w:rFonts w:ascii="Arial" w:eastAsia="TimesNewRomanPSMT" w:hAnsi="Arial" w:cs="Arial"/>
          <w:bCs/>
          <w:lang w:val="sr-Cyrl-CS"/>
        </w:rPr>
        <w:t xml:space="preserve">интерни </w:t>
      </w:r>
      <w:r w:rsidRPr="006847EA">
        <w:rPr>
          <w:rFonts w:ascii="Arial" w:hAnsi="Arial" w:cs="Arial"/>
          <w:lang w:val="ru-RU"/>
        </w:rPr>
        <w:t>бр</w:t>
      </w:r>
      <w:r w:rsidRPr="006847EA">
        <w:rPr>
          <w:rFonts w:ascii="Arial" w:hAnsi="Arial" w:cs="Arial"/>
          <w:lang w:val="sr-Cyrl-CS"/>
        </w:rPr>
        <w:t xml:space="preserve">. ЈНВВ </w:t>
      </w:r>
      <w:r>
        <w:rPr>
          <w:rFonts w:ascii="Arial" w:hAnsi="Arial" w:cs="Arial"/>
          <w:lang w:val="sr-Cyrl-CS"/>
        </w:rPr>
        <w:t>6/2020, тако да</w:t>
      </w:r>
    </w:p>
    <w:p w:rsidR="0074452C" w:rsidRDefault="0074452C" w:rsidP="00926DF7">
      <w:pPr>
        <w:spacing w:line="240" w:lineRule="auto"/>
        <w:jc w:val="both"/>
        <w:rPr>
          <w:rFonts w:ascii="Arial" w:hAnsi="Arial" w:cs="Arial"/>
          <w:lang w:val="sr-Cyrl-CS"/>
        </w:rPr>
      </w:pPr>
    </w:p>
    <w:tbl>
      <w:tblPr>
        <w:tblStyle w:val="TableGrid"/>
        <w:tblW w:w="9738" w:type="dxa"/>
        <w:tblLayout w:type="fixed"/>
        <w:tblLook w:val="04A0" w:firstRow="1" w:lastRow="0" w:firstColumn="1" w:lastColumn="0" w:noHBand="0" w:noVBand="1"/>
      </w:tblPr>
      <w:tblGrid>
        <w:gridCol w:w="521"/>
        <w:gridCol w:w="2557"/>
        <w:gridCol w:w="1710"/>
        <w:gridCol w:w="1620"/>
        <w:gridCol w:w="1620"/>
        <w:gridCol w:w="1710"/>
      </w:tblGrid>
      <w:tr w:rsidR="00926DF7" w:rsidRPr="00F41235" w:rsidTr="00937436">
        <w:trPr>
          <w:gridAfter w:val="1"/>
          <w:wAfter w:w="1710" w:type="dxa"/>
          <w:trHeight w:val="287"/>
        </w:trPr>
        <w:tc>
          <w:tcPr>
            <w:tcW w:w="521" w:type="dxa"/>
            <w:vMerge w:val="restart"/>
          </w:tcPr>
          <w:p w:rsidR="00926DF7" w:rsidRPr="00F41235" w:rsidRDefault="00926DF7" w:rsidP="00611C3D">
            <w:pPr>
              <w:spacing w:line="240" w:lineRule="auto"/>
              <w:jc w:val="both"/>
              <w:rPr>
                <w:rFonts w:ascii="Arial" w:hAnsi="Arial" w:cs="Arial"/>
                <w:lang w:val="sr-Cyrl-CS"/>
              </w:rPr>
            </w:pPr>
            <w:r w:rsidRPr="00F41235">
              <w:rPr>
                <w:rFonts w:ascii="Arial" w:hAnsi="Arial" w:cs="Arial"/>
                <w:lang w:val="sr-Cyrl-CS"/>
              </w:rPr>
              <w:t>рб</w:t>
            </w:r>
          </w:p>
        </w:tc>
        <w:tc>
          <w:tcPr>
            <w:tcW w:w="2557" w:type="dxa"/>
            <w:vMerge w:val="restart"/>
          </w:tcPr>
          <w:p w:rsidR="00926DF7" w:rsidRPr="00F41235" w:rsidRDefault="00926DF7" w:rsidP="00611C3D">
            <w:pPr>
              <w:spacing w:line="240" w:lineRule="auto"/>
              <w:jc w:val="center"/>
              <w:rPr>
                <w:rFonts w:ascii="Arial" w:hAnsi="Arial" w:cs="Arial"/>
                <w:lang w:val="sr-Cyrl-CS"/>
              </w:rPr>
            </w:pPr>
            <w:r w:rsidRPr="00F41235">
              <w:rPr>
                <w:rFonts w:ascii="Arial" w:hAnsi="Arial" w:cs="Arial"/>
                <w:lang w:val="sr-Cyrl-CS"/>
              </w:rPr>
              <w:t>Кадровски капацитет</w:t>
            </w:r>
          </w:p>
        </w:tc>
        <w:tc>
          <w:tcPr>
            <w:tcW w:w="1710" w:type="dxa"/>
            <w:vMerge w:val="restart"/>
          </w:tcPr>
          <w:p w:rsidR="00926DF7" w:rsidRPr="00F41235" w:rsidRDefault="00926DF7" w:rsidP="00611C3D">
            <w:pPr>
              <w:spacing w:line="240" w:lineRule="auto"/>
              <w:jc w:val="center"/>
              <w:rPr>
                <w:rFonts w:ascii="Arial" w:hAnsi="Arial" w:cs="Arial"/>
                <w:lang w:val="sr-Cyrl-CS"/>
              </w:rPr>
            </w:pPr>
            <w:r w:rsidRPr="00F41235">
              <w:rPr>
                <w:rFonts w:ascii="Arial" w:hAnsi="Arial" w:cs="Arial"/>
                <w:lang w:val="sr-Cyrl-CS"/>
              </w:rPr>
              <w:t>Бр.</w:t>
            </w:r>
          </w:p>
          <w:p w:rsidR="00926DF7" w:rsidRPr="00F41235" w:rsidRDefault="00926DF7" w:rsidP="00611C3D">
            <w:pPr>
              <w:spacing w:line="240" w:lineRule="auto"/>
              <w:jc w:val="center"/>
              <w:rPr>
                <w:rFonts w:ascii="Arial" w:hAnsi="Arial" w:cs="Arial"/>
                <w:lang w:val="sr-Cyrl-CS"/>
              </w:rPr>
            </w:pPr>
            <w:r w:rsidRPr="00F41235">
              <w:rPr>
                <w:rFonts w:ascii="Arial" w:hAnsi="Arial" w:cs="Arial"/>
                <w:lang w:val="sr-Cyrl-CS"/>
              </w:rPr>
              <w:t>запослених</w:t>
            </w:r>
          </w:p>
          <w:p w:rsidR="00926DF7" w:rsidRPr="00F41235" w:rsidRDefault="00926DF7" w:rsidP="00611C3D">
            <w:pPr>
              <w:spacing w:line="240" w:lineRule="auto"/>
              <w:jc w:val="center"/>
              <w:rPr>
                <w:rFonts w:ascii="Arial" w:hAnsi="Arial" w:cs="Arial"/>
                <w:i/>
                <w:lang w:val="sr-Cyrl-CS"/>
              </w:rPr>
            </w:pPr>
            <w:r w:rsidRPr="00F41235">
              <w:rPr>
                <w:rFonts w:ascii="Arial" w:hAnsi="Arial" w:cs="Arial"/>
                <w:i/>
                <w:lang w:val="sr-Cyrl-CS"/>
              </w:rPr>
              <w:t>(укупно)</w:t>
            </w:r>
          </w:p>
        </w:tc>
        <w:tc>
          <w:tcPr>
            <w:tcW w:w="3240" w:type="dxa"/>
            <w:gridSpan w:val="2"/>
          </w:tcPr>
          <w:p w:rsidR="00926DF7" w:rsidRPr="00F41235" w:rsidRDefault="00926DF7" w:rsidP="00611C3D">
            <w:pPr>
              <w:spacing w:line="240" w:lineRule="auto"/>
              <w:jc w:val="center"/>
              <w:rPr>
                <w:rFonts w:ascii="Arial" w:hAnsi="Arial" w:cs="Arial"/>
                <w:lang w:val="sr-Cyrl-CS"/>
              </w:rPr>
            </w:pPr>
            <w:r w:rsidRPr="00F41235">
              <w:rPr>
                <w:rFonts w:ascii="Arial" w:hAnsi="Arial" w:cs="Arial"/>
                <w:lang w:val="sr-Cyrl-CS"/>
              </w:rPr>
              <w:t>Основ ангажовања</w:t>
            </w:r>
          </w:p>
        </w:tc>
      </w:tr>
      <w:tr w:rsidR="00937436" w:rsidRPr="00F41235" w:rsidTr="00937436">
        <w:trPr>
          <w:trHeight w:val="212"/>
        </w:trPr>
        <w:tc>
          <w:tcPr>
            <w:tcW w:w="521" w:type="dxa"/>
            <w:vMerge/>
          </w:tcPr>
          <w:p w:rsidR="00937436" w:rsidRPr="00F41235" w:rsidRDefault="00937436" w:rsidP="00611C3D">
            <w:pPr>
              <w:spacing w:line="240" w:lineRule="auto"/>
              <w:jc w:val="both"/>
              <w:rPr>
                <w:rFonts w:ascii="Arial" w:hAnsi="Arial" w:cs="Arial"/>
                <w:lang w:val="sr-Cyrl-CS"/>
              </w:rPr>
            </w:pPr>
          </w:p>
        </w:tc>
        <w:tc>
          <w:tcPr>
            <w:tcW w:w="2557" w:type="dxa"/>
            <w:vMerge/>
          </w:tcPr>
          <w:p w:rsidR="00937436" w:rsidRPr="00F41235" w:rsidRDefault="00937436" w:rsidP="00611C3D">
            <w:pPr>
              <w:spacing w:line="240" w:lineRule="auto"/>
              <w:jc w:val="both"/>
              <w:rPr>
                <w:rFonts w:ascii="Arial" w:hAnsi="Arial" w:cs="Arial"/>
                <w:lang w:val="sr-Cyrl-CS"/>
              </w:rPr>
            </w:pPr>
          </w:p>
        </w:tc>
        <w:tc>
          <w:tcPr>
            <w:tcW w:w="1710" w:type="dxa"/>
            <w:vMerge/>
          </w:tcPr>
          <w:p w:rsidR="00937436" w:rsidRPr="00F41235" w:rsidRDefault="00937436" w:rsidP="00611C3D">
            <w:pPr>
              <w:spacing w:line="240" w:lineRule="auto"/>
              <w:jc w:val="both"/>
              <w:rPr>
                <w:rFonts w:ascii="Arial" w:hAnsi="Arial" w:cs="Arial"/>
                <w:lang w:val="sr-Cyrl-CS"/>
              </w:rPr>
            </w:pPr>
          </w:p>
        </w:tc>
        <w:tc>
          <w:tcPr>
            <w:tcW w:w="1620" w:type="dxa"/>
          </w:tcPr>
          <w:p w:rsidR="00937436" w:rsidRPr="00F41235" w:rsidRDefault="00937436" w:rsidP="00611C3D">
            <w:pPr>
              <w:spacing w:line="240" w:lineRule="auto"/>
              <w:jc w:val="center"/>
              <w:rPr>
                <w:rFonts w:ascii="Arial" w:hAnsi="Arial" w:cs="Arial"/>
                <w:lang w:val="sr-Cyrl-CS"/>
              </w:rPr>
            </w:pPr>
            <w:r w:rsidRPr="00F41235">
              <w:rPr>
                <w:rFonts w:ascii="Arial" w:hAnsi="Arial" w:cs="Arial"/>
                <w:lang w:val="sr-Cyrl-CS"/>
              </w:rPr>
              <w:t>Радни однос</w:t>
            </w:r>
          </w:p>
        </w:tc>
        <w:tc>
          <w:tcPr>
            <w:tcW w:w="1620" w:type="dxa"/>
          </w:tcPr>
          <w:p w:rsidR="00937436" w:rsidRPr="00F41235" w:rsidRDefault="00937436" w:rsidP="00611C3D">
            <w:pPr>
              <w:spacing w:line="240" w:lineRule="auto"/>
              <w:jc w:val="center"/>
              <w:rPr>
                <w:rFonts w:ascii="Arial" w:hAnsi="Arial" w:cs="Arial"/>
                <w:lang w:val="sr-Cyrl-CS"/>
              </w:rPr>
            </w:pPr>
            <w:r w:rsidRPr="00F41235">
              <w:rPr>
                <w:rFonts w:ascii="Arial" w:hAnsi="Arial" w:cs="Arial"/>
                <w:lang w:val="sr-Cyrl-CS"/>
              </w:rPr>
              <w:t xml:space="preserve">У складу са Законом о раду </w:t>
            </w:r>
            <w:r w:rsidRPr="00F41235">
              <w:rPr>
                <w:rFonts w:ascii="Arial" w:hAnsi="Arial" w:cs="Arial"/>
                <w:i/>
                <w:sz w:val="20"/>
                <w:szCs w:val="20"/>
                <w:lang w:val="sr-Cyrl-CS"/>
              </w:rPr>
              <w:t>(ППП, уговор о делу, уговор о допунском раду и сл.)</w:t>
            </w:r>
          </w:p>
        </w:tc>
        <w:tc>
          <w:tcPr>
            <w:tcW w:w="1710" w:type="dxa"/>
          </w:tcPr>
          <w:p w:rsidR="00937436" w:rsidRPr="00F41235" w:rsidRDefault="00937436" w:rsidP="00F53D11">
            <w:pPr>
              <w:spacing w:line="240" w:lineRule="auto"/>
              <w:jc w:val="center"/>
              <w:rPr>
                <w:rFonts w:ascii="Arial" w:hAnsi="Arial" w:cs="Arial"/>
                <w:i/>
                <w:lang w:val="sr-Cyrl-CS"/>
              </w:rPr>
            </w:pPr>
            <w:r>
              <w:rPr>
                <w:rFonts w:ascii="Arial" w:hAnsi="Arial" w:cs="Arial"/>
                <w:lang w:val="sr-Cyrl-CS"/>
              </w:rPr>
              <w:t>НАПОМЕНА</w:t>
            </w:r>
          </w:p>
        </w:tc>
      </w:tr>
      <w:tr w:rsidR="00937436" w:rsidRPr="00F41235" w:rsidTr="00937436">
        <w:tc>
          <w:tcPr>
            <w:tcW w:w="521" w:type="dxa"/>
          </w:tcPr>
          <w:p w:rsidR="00937436" w:rsidRPr="00F41235" w:rsidRDefault="00937436" w:rsidP="00611C3D">
            <w:pPr>
              <w:spacing w:line="240" w:lineRule="auto"/>
              <w:jc w:val="both"/>
              <w:rPr>
                <w:rFonts w:ascii="Arial" w:hAnsi="Arial" w:cs="Arial"/>
                <w:lang w:val="sr-Cyrl-CS"/>
              </w:rPr>
            </w:pPr>
            <w:r w:rsidRPr="00F41235">
              <w:rPr>
                <w:rFonts w:ascii="Arial" w:hAnsi="Arial" w:cs="Arial"/>
                <w:lang w:val="sr-Cyrl-CS"/>
              </w:rPr>
              <w:t>1.</w:t>
            </w:r>
          </w:p>
        </w:tc>
        <w:tc>
          <w:tcPr>
            <w:tcW w:w="2557" w:type="dxa"/>
          </w:tcPr>
          <w:p w:rsidR="00937436" w:rsidRPr="00926DF7" w:rsidRDefault="00937436" w:rsidP="00926DF7">
            <w:pPr>
              <w:rPr>
                <w:rFonts w:ascii="Arial" w:hAnsi="Arial" w:cs="Arial"/>
                <w:iCs/>
                <w:lang w:val="sr-Cyrl-CS"/>
              </w:rPr>
            </w:pPr>
            <w:r>
              <w:rPr>
                <w:rFonts w:ascii="Arial" w:hAnsi="Arial" w:cs="Arial"/>
                <w:iCs/>
                <w:lang w:val="sr-Cyrl-CS"/>
              </w:rPr>
              <w:t>радници</w:t>
            </w:r>
            <w:r w:rsidRPr="00926DF7">
              <w:rPr>
                <w:rFonts w:ascii="Arial" w:hAnsi="Arial" w:cs="Arial"/>
                <w:iCs/>
                <w:lang w:val="sr-Cyrl-CS"/>
              </w:rPr>
              <w:t xml:space="preserve"> (</w:t>
            </w:r>
            <w:r w:rsidRPr="00926DF7">
              <w:rPr>
                <w:rFonts w:ascii="Arial" w:hAnsi="Arial" w:cs="Arial"/>
                <w:lang w:val="sr-Cyrl-CS"/>
              </w:rPr>
              <w:t>руковаоци грађевинским машинама</w:t>
            </w:r>
            <w:r w:rsidRPr="00926DF7">
              <w:rPr>
                <w:rFonts w:ascii="Arial" w:hAnsi="Arial" w:cs="Arial"/>
                <w:iCs/>
                <w:lang w:val="sr-Cyrl-CS"/>
              </w:rPr>
              <w:t>,</w:t>
            </w:r>
            <w:r w:rsidRPr="00926DF7">
              <w:rPr>
                <w:rFonts w:ascii="Arial" w:hAnsi="Arial" w:cs="Arial"/>
                <w:lang w:val="sr-Cyrl-CS"/>
              </w:rPr>
              <w:t xml:space="preserve"> возачи камиона</w:t>
            </w:r>
            <w:r w:rsidRPr="00926DF7">
              <w:rPr>
                <w:rFonts w:ascii="Arial" w:hAnsi="Arial" w:cs="Arial"/>
                <w:iCs/>
                <w:lang w:val="sr-Cyrl-CS"/>
              </w:rPr>
              <w:t xml:space="preserve"> и </w:t>
            </w:r>
            <w:r w:rsidRPr="00926DF7">
              <w:rPr>
                <w:rFonts w:ascii="Arial" w:hAnsi="Arial" w:cs="Arial"/>
                <w:lang w:val="sr-Cyrl-CS"/>
              </w:rPr>
              <w:t>НКВ радници)</w:t>
            </w:r>
          </w:p>
        </w:tc>
        <w:tc>
          <w:tcPr>
            <w:tcW w:w="1710" w:type="dxa"/>
          </w:tcPr>
          <w:p w:rsidR="00937436" w:rsidRPr="00F41235" w:rsidRDefault="00937436" w:rsidP="00611C3D">
            <w:pPr>
              <w:spacing w:line="240" w:lineRule="auto"/>
              <w:jc w:val="both"/>
              <w:rPr>
                <w:rFonts w:ascii="Arial" w:hAnsi="Arial" w:cs="Arial"/>
                <w:lang w:val="sr-Cyrl-CS"/>
              </w:rPr>
            </w:pPr>
          </w:p>
        </w:tc>
        <w:tc>
          <w:tcPr>
            <w:tcW w:w="1620" w:type="dxa"/>
          </w:tcPr>
          <w:p w:rsidR="00937436" w:rsidRPr="00F41235" w:rsidRDefault="00937436" w:rsidP="00611C3D">
            <w:pPr>
              <w:spacing w:line="240" w:lineRule="auto"/>
              <w:jc w:val="both"/>
              <w:rPr>
                <w:rFonts w:ascii="Arial" w:hAnsi="Arial" w:cs="Arial"/>
                <w:lang w:val="sr-Cyrl-CS"/>
              </w:rPr>
            </w:pPr>
          </w:p>
        </w:tc>
        <w:tc>
          <w:tcPr>
            <w:tcW w:w="1620" w:type="dxa"/>
          </w:tcPr>
          <w:p w:rsidR="00937436" w:rsidRPr="00F41235" w:rsidRDefault="00937436" w:rsidP="00611C3D">
            <w:pPr>
              <w:spacing w:line="240" w:lineRule="auto"/>
              <w:jc w:val="both"/>
              <w:rPr>
                <w:rFonts w:ascii="Arial" w:hAnsi="Arial" w:cs="Arial"/>
                <w:lang w:val="sr-Cyrl-CS"/>
              </w:rPr>
            </w:pPr>
          </w:p>
        </w:tc>
        <w:tc>
          <w:tcPr>
            <w:tcW w:w="1710" w:type="dxa"/>
          </w:tcPr>
          <w:p w:rsidR="00937436" w:rsidRPr="00F41235" w:rsidRDefault="00937436" w:rsidP="00F53D11">
            <w:pPr>
              <w:spacing w:line="240" w:lineRule="auto"/>
              <w:jc w:val="both"/>
              <w:rPr>
                <w:rFonts w:ascii="Arial" w:hAnsi="Arial" w:cs="Arial"/>
                <w:lang w:val="sr-Cyrl-CS"/>
              </w:rPr>
            </w:pPr>
          </w:p>
        </w:tc>
      </w:tr>
      <w:tr w:rsidR="00937436" w:rsidRPr="00F41235" w:rsidTr="00937436">
        <w:tc>
          <w:tcPr>
            <w:tcW w:w="521" w:type="dxa"/>
          </w:tcPr>
          <w:p w:rsidR="00937436" w:rsidRPr="00F41235" w:rsidRDefault="00937436" w:rsidP="00611C3D">
            <w:pPr>
              <w:spacing w:line="240" w:lineRule="auto"/>
              <w:jc w:val="both"/>
              <w:rPr>
                <w:rFonts w:ascii="Arial" w:hAnsi="Arial" w:cs="Arial"/>
                <w:lang w:val="sr-Cyrl-CS"/>
              </w:rPr>
            </w:pPr>
            <w:r w:rsidRPr="00F41235">
              <w:rPr>
                <w:rFonts w:ascii="Arial" w:hAnsi="Arial" w:cs="Arial"/>
                <w:lang w:val="sr-Cyrl-CS"/>
              </w:rPr>
              <w:t>2.</w:t>
            </w:r>
          </w:p>
        </w:tc>
        <w:tc>
          <w:tcPr>
            <w:tcW w:w="2557" w:type="dxa"/>
          </w:tcPr>
          <w:p w:rsidR="00937436" w:rsidRPr="0074452C" w:rsidRDefault="00937436" w:rsidP="0074452C">
            <w:pPr>
              <w:spacing w:line="240" w:lineRule="auto"/>
              <w:rPr>
                <w:rFonts w:ascii="Arial" w:hAnsi="Arial" w:cs="Arial"/>
              </w:rPr>
            </w:pPr>
            <w:r>
              <w:rPr>
                <w:rFonts w:ascii="Arial" w:hAnsi="Arial" w:cs="Arial"/>
                <w:lang w:val="sr-Cyrl-CS"/>
              </w:rPr>
              <w:t>д</w:t>
            </w:r>
            <w:r w:rsidRPr="002E14DB">
              <w:rPr>
                <w:rFonts w:ascii="Arial" w:hAnsi="Arial" w:cs="Arial"/>
                <w:lang w:val="sr-Cyrl-CS"/>
              </w:rPr>
              <w:t>ипломирани</w:t>
            </w:r>
            <w:r>
              <w:rPr>
                <w:rFonts w:ascii="Arial" w:hAnsi="Arial" w:cs="Arial"/>
                <w:lang w:val="sr-Cyrl-CS"/>
              </w:rPr>
              <w:t xml:space="preserve"> </w:t>
            </w:r>
            <w:r w:rsidRPr="002E14DB">
              <w:rPr>
                <w:rFonts w:ascii="Arial" w:hAnsi="Arial" w:cs="Arial"/>
                <w:lang w:val="sr-Cyrl-CS"/>
              </w:rPr>
              <w:t xml:space="preserve">грађевински </w:t>
            </w:r>
            <w:r>
              <w:rPr>
                <w:rFonts w:ascii="Arial" w:hAnsi="Arial" w:cs="Arial"/>
                <w:lang w:val="sr-Cyrl-CS"/>
              </w:rPr>
              <w:t>инжењер</w:t>
            </w:r>
            <w:r w:rsidRPr="002E14DB">
              <w:rPr>
                <w:rFonts w:ascii="Arial" w:hAnsi="Arial" w:cs="Arial"/>
                <w:lang w:val="sr-Cyrl-CS"/>
              </w:rPr>
              <w:t xml:space="preserve"> са </w:t>
            </w:r>
            <w:r>
              <w:rPr>
                <w:rFonts w:ascii="Arial" w:hAnsi="Arial" w:cs="Arial"/>
                <w:lang w:val="sr-Cyrl-RS"/>
              </w:rPr>
              <w:t xml:space="preserve">траженом </w:t>
            </w:r>
            <w:r w:rsidRPr="002E14DB">
              <w:rPr>
                <w:rFonts w:ascii="Arial" w:hAnsi="Arial" w:cs="Arial"/>
                <w:lang w:val="sr-Cyrl-CS"/>
              </w:rPr>
              <w:t xml:space="preserve">лиценцом </w:t>
            </w:r>
          </w:p>
        </w:tc>
        <w:tc>
          <w:tcPr>
            <w:tcW w:w="1710" w:type="dxa"/>
          </w:tcPr>
          <w:p w:rsidR="00937436" w:rsidRPr="00F41235" w:rsidRDefault="00937436" w:rsidP="00611C3D">
            <w:pPr>
              <w:spacing w:line="240" w:lineRule="auto"/>
              <w:jc w:val="both"/>
              <w:rPr>
                <w:rFonts w:ascii="Arial" w:hAnsi="Arial" w:cs="Arial"/>
                <w:lang w:val="sr-Cyrl-CS"/>
              </w:rPr>
            </w:pPr>
          </w:p>
        </w:tc>
        <w:tc>
          <w:tcPr>
            <w:tcW w:w="1620" w:type="dxa"/>
          </w:tcPr>
          <w:p w:rsidR="00937436" w:rsidRPr="00F41235" w:rsidRDefault="00937436" w:rsidP="00611C3D">
            <w:pPr>
              <w:spacing w:line="240" w:lineRule="auto"/>
              <w:jc w:val="both"/>
              <w:rPr>
                <w:rFonts w:ascii="Arial" w:hAnsi="Arial" w:cs="Arial"/>
                <w:lang w:val="sr-Cyrl-CS"/>
              </w:rPr>
            </w:pPr>
          </w:p>
        </w:tc>
        <w:tc>
          <w:tcPr>
            <w:tcW w:w="1620" w:type="dxa"/>
          </w:tcPr>
          <w:p w:rsidR="00937436" w:rsidRPr="00F41235" w:rsidRDefault="00937436" w:rsidP="00611C3D">
            <w:pPr>
              <w:spacing w:line="240" w:lineRule="auto"/>
              <w:jc w:val="both"/>
              <w:rPr>
                <w:rFonts w:ascii="Arial" w:hAnsi="Arial" w:cs="Arial"/>
                <w:lang w:val="sr-Cyrl-CS"/>
              </w:rPr>
            </w:pPr>
          </w:p>
        </w:tc>
        <w:tc>
          <w:tcPr>
            <w:tcW w:w="1710" w:type="dxa"/>
          </w:tcPr>
          <w:p w:rsidR="00937436" w:rsidRPr="00F41235" w:rsidRDefault="00937436" w:rsidP="00F53D11">
            <w:pPr>
              <w:spacing w:line="240" w:lineRule="auto"/>
              <w:jc w:val="both"/>
              <w:rPr>
                <w:rFonts w:ascii="Arial" w:hAnsi="Arial" w:cs="Arial"/>
                <w:lang w:val="sr-Cyrl-CS"/>
              </w:rPr>
            </w:pPr>
          </w:p>
        </w:tc>
      </w:tr>
      <w:tr w:rsidR="00937436" w:rsidRPr="00F41235" w:rsidTr="00937436">
        <w:tc>
          <w:tcPr>
            <w:tcW w:w="521" w:type="dxa"/>
          </w:tcPr>
          <w:p w:rsidR="00937436" w:rsidRPr="00F41235" w:rsidRDefault="00937436" w:rsidP="00611C3D">
            <w:pPr>
              <w:spacing w:line="240" w:lineRule="auto"/>
              <w:jc w:val="both"/>
              <w:rPr>
                <w:rFonts w:ascii="Arial" w:hAnsi="Arial" w:cs="Arial"/>
                <w:lang w:val="sr-Cyrl-CS"/>
              </w:rPr>
            </w:pPr>
            <w:r>
              <w:rPr>
                <w:rFonts w:ascii="Arial" w:hAnsi="Arial" w:cs="Arial"/>
                <w:lang w:val="sr-Cyrl-CS"/>
              </w:rPr>
              <w:t>3.</w:t>
            </w:r>
          </w:p>
        </w:tc>
        <w:tc>
          <w:tcPr>
            <w:tcW w:w="2557" w:type="dxa"/>
          </w:tcPr>
          <w:p w:rsidR="00937436" w:rsidRDefault="00937436" w:rsidP="00D82BDD">
            <w:pPr>
              <w:spacing w:line="240" w:lineRule="auto"/>
              <w:rPr>
                <w:rFonts w:ascii="Arial" w:hAnsi="Arial" w:cs="Arial"/>
                <w:lang w:val="sr-Cyrl-CS"/>
              </w:rPr>
            </w:pPr>
            <w:r w:rsidRPr="00213FC2">
              <w:rPr>
                <w:rFonts w:ascii="Arial" w:hAnsi="Arial" w:cs="Arial"/>
                <w:iCs/>
                <w:lang w:val="sr-Cyrl-CS"/>
              </w:rPr>
              <w:t>лице задужено за безбедност на раду</w:t>
            </w:r>
          </w:p>
        </w:tc>
        <w:tc>
          <w:tcPr>
            <w:tcW w:w="1710" w:type="dxa"/>
          </w:tcPr>
          <w:p w:rsidR="00937436" w:rsidRPr="00F41235" w:rsidRDefault="00937436" w:rsidP="00611C3D">
            <w:pPr>
              <w:spacing w:line="240" w:lineRule="auto"/>
              <w:jc w:val="both"/>
              <w:rPr>
                <w:rFonts w:ascii="Arial" w:hAnsi="Arial" w:cs="Arial"/>
                <w:lang w:val="sr-Cyrl-CS"/>
              </w:rPr>
            </w:pPr>
          </w:p>
        </w:tc>
        <w:tc>
          <w:tcPr>
            <w:tcW w:w="1620" w:type="dxa"/>
          </w:tcPr>
          <w:p w:rsidR="00937436" w:rsidRPr="00F41235" w:rsidRDefault="00937436" w:rsidP="00611C3D">
            <w:pPr>
              <w:spacing w:line="240" w:lineRule="auto"/>
              <w:jc w:val="both"/>
              <w:rPr>
                <w:rFonts w:ascii="Arial" w:hAnsi="Arial" w:cs="Arial"/>
                <w:lang w:val="sr-Cyrl-CS"/>
              </w:rPr>
            </w:pPr>
          </w:p>
        </w:tc>
        <w:tc>
          <w:tcPr>
            <w:tcW w:w="1620" w:type="dxa"/>
          </w:tcPr>
          <w:p w:rsidR="00937436" w:rsidRPr="00F41235" w:rsidRDefault="00937436" w:rsidP="00611C3D">
            <w:pPr>
              <w:spacing w:line="240" w:lineRule="auto"/>
              <w:jc w:val="both"/>
              <w:rPr>
                <w:rFonts w:ascii="Arial" w:hAnsi="Arial" w:cs="Arial"/>
                <w:lang w:val="sr-Cyrl-CS"/>
              </w:rPr>
            </w:pPr>
          </w:p>
        </w:tc>
        <w:tc>
          <w:tcPr>
            <w:tcW w:w="1710" w:type="dxa"/>
          </w:tcPr>
          <w:p w:rsidR="00937436" w:rsidRPr="00F41235" w:rsidRDefault="00937436" w:rsidP="00F53D11">
            <w:pPr>
              <w:spacing w:line="240" w:lineRule="auto"/>
              <w:jc w:val="both"/>
              <w:rPr>
                <w:rFonts w:ascii="Arial" w:hAnsi="Arial" w:cs="Arial"/>
                <w:lang w:val="sr-Cyrl-CS"/>
              </w:rPr>
            </w:pPr>
          </w:p>
        </w:tc>
      </w:tr>
    </w:tbl>
    <w:p w:rsidR="00926DF7" w:rsidRDefault="00926DF7" w:rsidP="00926DF7">
      <w:pPr>
        <w:suppressAutoHyphens w:val="0"/>
        <w:spacing w:line="240" w:lineRule="auto"/>
        <w:rPr>
          <w:rFonts w:ascii="Arial" w:hAnsi="Arial" w:cs="Arial"/>
          <w:lang w:val="sr-Cyrl-CS"/>
        </w:rPr>
      </w:pPr>
    </w:p>
    <w:p w:rsidR="0074452C" w:rsidRDefault="0074452C" w:rsidP="00926DF7">
      <w:pPr>
        <w:suppressAutoHyphens w:val="0"/>
        <w:spacing w:line="240" w:lineRule="auto"/>
        <w:rPr>
          <w:rFonts w:ascii="Arial" w:hAnsi="Arial" w:cs="Arial"/>
          <w:lang w:val="sr-Cyrl-CS"/>
        </w:rPr>
      </w:pPr>
      <w:r>
        <w:rPr>
          <w:rFonts w:ascii="Arial" w:hAnsi="Arial" w:cs="Arial"/>
          <w:lang w:val="sr-Cyrl-CS"/>
        </w:rPr>
        <w:t>Напомена: Навести број лиценце</w:t>
      </w:r>
      <w:r w:rsidR="00D82BDD">
        <w:rPr>
          <w:rFonts w:ascii="Arial" w:hAnsi="Arial" w:cs="Arial"/>
          <w:lang w:val="sr-Cyrl-CS"/>
        </w:rPr>
        <w:t xml:space="preserve"> за дипл.грађ.инж и број уверења за лице задужено за безбедност на раду</w:t>
      </w:r>
      <w:r w:rsidR="00937436">
        <w:rPr>
          <w:rFonts w:ascii="Arial" w:hAnsi="Arial" w:cs="Arial"/>
          <w:lang w:val="sr-Cyrl-CS"/>
        </w:rPr>
        <w:t xml:space="preserve"> у напомени</w:t>
      </w:r>
      <w:r w:rsidR="00D82BDD">
        <w:rPr>
          <w:rFonts w:ascii="Arial" w:hAnsi="Arial" w:cs="Arial"/>
          <w:lang w:val="sr-Cyrl-CS"/>
        </w:rPr>
        <w:t xml:space="preserve">. Уколико понуђач ангажује правно лице за обављање послова безбедности  и здравља на раду, назначити у </w:t>
      </w:r>
      <w:r w:rsidR="00937436">
        <w:rPr>
          <w:rFonts w:ascii="Arial" w:hAnsi="Arial" w:cs="Arial"/>
          <w:lang w:val="sr-Cyrl-CS"/>
        </w:rPr>
        <w:t>напомени и навести број уговора са правним лицем.</w:t>
      </w:r>
    </w:p>
    <w:p w:rsidR="0074452C" w:rsidRDefault="0074452C" w:rsidP="00926DF7">
      <w:pPr>
        <w:suppressAutoHyphens w:val="0"/>
        <w:spacing w:line="240" w:lineRule="auto"/>
        <w:rPr>
          <w:rFonts w:ascii="Arial" w:hAnsi="Arial" w:cs="Arial"/>
          <w:lang w:val="sr-Cyrl-CS"/>
        </w:rPr>
      </w:pPr>
    </w:p>
    <w:p w:rsidR="00926DF7" w:rsidRPr="00E25FAB" w:rsidRDefault="00926DF7" w:rsidP="00926DF7">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w:t>
      </w:r>
      <w:r>
        <w:rPr>
          <w:rFonts w:ascii="Arial" w:hAnsi="Arial" w:cs="Arial"/>
          <w:lang w:val="sr-Cyrl-CS"/>
        </w:rPr>
        <w:t>20</w:t>
      </w:r>
      <w:r w:rsidRPr="00E25FAB">
        <w:rPr>
          <w:rFonts w:ascii="Arial" w:hAnsi="Arial" w:cs="Arial"/>
          <w:lang w:val="sr-Cyrl-CS"/>
        </w:rPr>
        <w:t>. године</w:t>
      </w:r>
      <w:r w:rsidRPr="00E25FAB">
        <w:rPr>
          <w:rFonts w:ascii="Arial" w:hAnsi="Arial" w:cs="Arial"/>
          <w:lang w:val="sr-Cyrl-CS"/>
        </w:rPr>
        <w:tab/>
      </w:r>
      <w:r w:rsidRPr="00E25FAB">
        <w:rPr>
          <w:rFonts w:ascii="Arial" w:hAnsi="Arial" w:cs="Arial"/>
          <w:lang w:val="sr-Cyrl-CS"/>
        </w:rPr>
        <w:tab/>
      </w:r>
    </w:p>
    <w:p w:rsidR="00611C3D" w:rsidRDefault="00926DF7" w:rsidP="00926DF7">
      <w:pPr>
        <w:spacing w:line="240" w:lineRule="auto"/>
        <w:jc w:val="both"/>
        <w:rPr>
          <w:rFonts w:ascii="Arial" w:hAnsi="Arial" w:cs="Arial"/>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p>
    <w:p w:rsidR="00926DF7" w:rsidRPr="00AF333F" w:rsidRDefault="00926DF7" w:rsidP="00611C3D">
      <w:pPr>
        <w:spacing w:line="240" w:lineRule="auto"/>
        <w:ind w:left="5040" w:firstLine="720"/>
        <w:jc w:val="both"/>
        <w:rPr>
          <w:rFonts w:ascii="Arial" w:hAnsi="Arial" w:cs="Arial"/>
          <w:lang w:val="ru-RU"/>
        </w:rPr>
      </w:pPr>
      <w:r>
        <w:rPr>
          <w:rFonts w:ascii="Arial" w:hAnsi="Arial" w:cs="Arial"/>
          <w:lang w:val="ru-RU"/>
        </w:rPr>
        <w:t>Потпис понуђача</w:t>
      </w:r>
    </w:p>
    <w:p w:rsidR="00926DF7" w:rsidRPr="00E25FAB" w:rsidRDefault="00926DF7" w:rsidP="00926DF7">
      <w:pPr>
        <w:spacing w:line="240" w:lineRule="auto"/>
        <w:jc w:val="both"/>
        <w:rPr>
          <w:rFonts w:ascii="Arial" w:hAnsi="Arial" w:cs="Arial"/>
          <w:lang w:val="sr-Cyrl-CS"/>
        </w:rPr>
      </w:pPr>
    </w:p>
    <w:p w:rsidR="00926DF7" w:rsidRPr="008E5A1C" w:rsidRDefault="00926DF7" w:rsidP="00926DF7">
      <w:pPr>
        <w:spacing w:line="240" w:lineRule="auto"/>
        <w:rPr>
          <w:rFonts w:ascii="Arial" w:eastAsia="Times New Roman" w:hAnsi="Arial" w:cs="Arial"/>
          <w:color w:val="auto"/>
          <w:kern w:val="0"/>
          <w:lang w:val="sr-Cyrl-CS" w:eastAsia="en-US"/>
        </w:rPr>
      </w:pP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Pr>
          <w:rFonts w:ascii="Arial" w:hAnsi="Arial" w:cs="Arial"/>
          <w:lang w:val="sr-Cyrl-CS"/>
        </w:rPr>
        <w:tab/>
      </w:r>
      <w:r w:rsidRPr="00E25FAB">
        <w:rPr>
          <w:rFonts w:ascii="Arial" w:hAnsi="Arial" w:cs="Arial"/>
          <w:lang w:val="sr-Cyrl-CS"/>
        </w:rPr>
        <w:t>_________________________</w:t>
      </w:r>
      <w:r w:rsidR="00473089">
        <w:rPr>
          <w:rFonts w:ascii="Arial" w:eastAsia="Times New Roman" w:hAnsi="Arial" w:cs="Arial"/>
          <w:color w:val="auto"/>
          <w:kern w:val="0"/>
          <w:lang w:val="sr-Cyrl-CS" w:eastAsia="en-US"/>
        </w:rPr>
        <w:t xml:space="preserve">                                                       </w:t>
      </w:r>
    </w:p>
    <w:p w:rsidR="0074452C" w:rsidRDefault="0074452C" w:rsidP="00937436">
      <w:pPr>
        <w:rPr>
          <w:rFonts w:ascii="Arial" w:hAnsi="Arial" w:cs="Arial"/>
          <w:b/>
          <w:bCs/>
          <w:i/>
          <w:sz w:val="28"/>
          <w:szCs w:val="28"/>
          <w:lang w:val="sr-Cyrl-RS"/>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sidR="00937436">
        <w:rPr>
          <w:rFonts w:ascii="Arial" w:hAnsi="Arial" w:cs="Arial"/>
          <w:b/>
          <w:bCs/>
          <w:i/>
          <w:sz w:val="28"/>
          <w:szCs w:val="28"/>
          <w:lang w:val="sr-Cyrl-RS"/>
        </w:rPr>
        <w:t>8</w:t>
      </w:r>
      <w:r w:rsidRPr="0043660F">
        <w:rPr>
          <w:rFonts w:ascii="Arial" w:hAnsi="Arial" w:cs="Arial"/>
          <w:b/>
          <w:bCs/>
          <w:i/>
          <w:sz w:val="28"/>
          <w:szCs w:val="28"/>
        </w:rPr>
        <w:t>)</w:t>
      </w:r>
    </w:p>
    <w:p w:rsidR="00473089" w:rsidRPr="0043660F" w:rsidRDefault="00473089" w:rsidP="00473089">
      <w:pPr>
        <w:jc w:val="both"/>
        <w:rPr>
          <w:rFonts w:ascii="Arial" w:hAnsi="Arial" w:cs="Arial"/>
          <w:i/>
          <w:lang w:val="sr-Cyrl-CS"/>
        </w:rPr>
      </w:pPr>
    </w:p>
    <w:p w:rsidR="00473089" w:rsidRPr="0043660F" w:rsidRDefault="00473089" w:rsidP="00473089">
      <w:pPr>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8B117B"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931ECF"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A64E1F"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ED5E11" w:rsidRDefault="00473089" w:rsidP="00473089">
      <w:pPr>
        <w:jc w:val="center"/>
        <w:rPr>
          <w:rFonts w:ascii="Arial" w:hAnsi="Arial" w:cs="Arial"/>
          <w:b/>
          <w:lang w:val="sr-Cyrl-CS"/>
        </w:rPr>
      </w:pPr>
    </w:p>
    <w:p w:rsidR="00473089" w:rsidRPr="00ED5E11" w:rsidRDefault="00473089" w:rsidP="00473089">
      <w:pPr>
        <w:rPr>
          <w:rFonts w:ascii="Arial" w:hAnsi="Arial" w:cs="Arial"/>
          <w:lang w:val="sr-Cyrl-CS"/>
        </w:rPr>
      </w:pPr>
    </w:p>
    <w:p w:rsidR="00473089" w:rsidRPr="00A64E1F" w:rsidRDefault="00473089" w:rsidP="00473089">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473089" w:rsidRPr="00ED5E11" w:rsidRDefault="00473089" w:rsidP="00473089">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473089" w:rsidRDefault="00473089" w:rsidP="00473089">
      <w:pPr>
        <w:ind w:left="601"/>
        <w:jc w:val="center"/>
        <w:rPr>
          <w:rFonts w:ascii="Arial" w:hAnsi="Arial" w:cs="Arial"/>
          <w:b/>
          <w:bCs/>
          <w:lang w:val="sr-Cyrl-CS"/>
        </w:rPr>
      </w:pPr>
    </w:p>
    <w:p w:rsidR="00473089" w:rsidRPr="00ED5E11" w:rsidRDefault="00473089" w:rsidP="00473089">
      <w:pPr>
        <w:rPr>
          <w:rFonts w:ascii="Arial" w:hAnsi="Arial" w:cs="Arial"/>
          <w:b/>
          <w:bCs/>
          <w:lang w:val="sr-Cyrl-CS"/>
        </w:rPr>
      </w:pPr>
    </w:p>
    <w:p w:rsidR="00473089" w:rsidRPr="00AF333F" w:rsidRDefault="00473089" w:rsidP="00473089">
      <w:pPr>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473089" w:rsidRDefault="00473089" w:rsidP="00473089">
      <w:pPr>
        <w:ind w:left="600"/>
        <w:rPr>
          <w:rFonts w:ascii="Arial" w:hAnsi="Arial" w:cs="Arial"/>
          <w:b/>
          <w:b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473089" w:rsidRPr="0072527C" w:rsidRDefault="00473089" w:rsidP="00473089">
      <w:pPr>
        <w:ind w:left="600"/>
        <w:rPr>
          <w:rFonts w:ascii="Arial" w:hAnsi="Arial" w:cs="Arial"/>
          <w:b/>
          <w:bCs/>
        </w:rPr>
      </w:pPr>
    </w:p>
    <w:p w:rsidR="00473089" w:rsidRDefault="00473089" w:rsidP="00473089">
      <w:pPr>
        <w:tabs>
          <w:tab w:val="left" w:pos="8060"/>
        </w:tabs>
        <w:jc w:val="both"/>
        <w:rPr>
          <w:rFonts w:ascii="Arial" w:hAnsi="Arial" w:cs="Arial"/>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
        <w:gridCol w:w="6167"/>
        <w:gridCol w:w="1798"/>
      </w:tblGrid>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1.</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iCs/>
                <w:lang w:val="sr-Cyrl-CS"/>
              </w:rPr>
              <w:t xml:space="preserve">Грејдер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2.</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iCs/>
                <w:lang w:val="sr-Cyrl-CS"/>
              </w:rPr>
              <w:t xml:space="preserve">Булдозер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3.</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iCs/>
                <w:lang w:val="sr-Cyrl-CS"/>
              </w:rPr>
              <w:t xml:space="preserve">Комбинована машина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4.</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sr-Cyrl-CS"/>
              </w:rPr>
              <w:t>Тандем вибрациони</w:t>
            </w:r>
            <w:r w:rsidRPr="00D33A66">
              <w:rPr>
                <w:rFonts w:ascii="Arial" w:hAnsi="Arial" w:cs="Arial"/>
                <w:lang w:val="ru-RU"/>
              </w:rPr>
              <w:t xml:space="preserve"> ваљак  за асфалт мин 8 тона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5.</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sr-Cyrl-CS"/>
              </w:rPr>
              <w:t>Тандем вибрациони</w:t>
            </w:r>
            <w:r w:rsidRPr="00D33A66">
              <w:rPr>
                <w:rFonts w:ascii="Arial" w:hAnsi="Arial" w:cs="Arial"/>
                <w:lang w:val="ru-RU"/>
              </w:rPr>
              <w:t xml:space="preserve"> ваљак  за асфалт мин 1,5 тона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6.</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sr-Cyrl-CS"/>
              </w:rPr>
              <w:t>В</w:t>
            </w:r>
            <w:r w:rsidRPr="00D33A66">
              <w:rPr>
                <w:rFonts w:ascii="Arial" w:hAnsi="Arial" w:cs="Arial"/>
                <w:lang w:val="ru-RU"/>
              </w:rPr>
              <w:t xml:space="preserve">аљак  на пнеуматицима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72"/>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7.</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ru-RU"/>
              </w:rPr>
              <w:t xml:space="preserve">Глодалица за асфалт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8.</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ru-RU"/>
              </w:rPr>
              <w:t>Ровокопач (</w:t>
            </w:r>
            <w:r>
              <w:rPr>
                <w:rFonts w:ascii="Arial" w:hAnsi="Arial" w:cs="Arial"/>
              </w:rPr>
              <w:t>ИЦБ</w:t>
            </w:r>
            <w:r w:rsidRPr="00D33A66">
              <w:rPr>
                <w:rFonts w:ascii="Arial" w:hAnsi="Arial" w:cs="Arial"/>
                <w:lang w:val="ru-RU"/>
              </w:rPr>
              <w:t>)</w:t>
            </w:r>
            <w:r w:rsidRPr="00D33A66">
              <w:rPr>
                <w:rFonts w:ascii="Arial" w:hAnsi="Arial" w:cs="Arial"/>
              </w:rPr>
              <w:t xml:space="preserve"> </w:t>
            </w:r>
            <w:r w:rsidRPr="00D33A66">
              <w:rPr>
                <w:rFonts w:ascii="Arial" w:hAnsi="Arial" w:cs="Arial"/>
                <w:lang w:val="sr-Cyrl-CS"/>
              </w:rPr>
              <w:t xml:space="preserve">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473089" w:rsidP="00473089">
            <w:pPr>
              <w:tabs>
                <w:tab w:val="left" w:pos="8060"/>
              </w:tabs>
              <w:jc w:val="both"/>
              <w:rPr>
                <w:rFonts w:ascii="Arial" w:hAnsi="Arial" w:cs="Arial"/>
              </w:rPr>
            </w:pPr>
            <w:r>
              <w:rPr>
                <w:rFonts w:ascii="Arial" w:hAnsi="Arial" w:cs="Arial"/>
              </w:rPr>
              <w:t>9.</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ru-RU"/>
              </w:rPr>
              <w:t>Камион кипер (носивости минимум 1</w:t>
            </w:r>
            <w:r w:rsidRPr="00D33A66">
              <w:rPr>
                <w:rFonts w:ascii="Arial" w:hAnsi="Arial" w:cs="Arial"/>
              </w:rPr>
              <w:t>5</w:t>
            </w:r>
            <w:r w:rsidRPr="00D33A66">
              <w:rPr>
                <w:rFonts w:ascii="Arial" w:hAnsi="Arial" w:cs="Arial"/>
                <w:lang w:val="ru-RU"/>
              </w:rPr>
              <w:t xml:space="preserve"> тона)                      </w:t>
            </w:r>
            <w:r w:rsidRPr="00D33A66">
              <w:rPr>
                <w:rFonts w:ascii="Arial" w:hAnsi="Arial" w:cs="Arial"/>
                <w:lang w:val="sr-Cyrl-CS"/>
              </w:rPr>
              <w:t xml:space="preserve">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473089" w:rsidP="00473089">
            <w:pPr>
              <w:tabs>
                <w:tab w:val="left" w:pos="8060"/>
              </w:tabs>
              <w:jc w:val="both"/>
              <w:rPr>
                <w:rFonts w:ascii="Arial" w:hAnsi="Arial" w:cs="Arial"/>
              </w:rPr>
            </w:pPr>
            <w:r>
              <w:rPr>
                <w:rFonts w:ascii="Arial" w:hAnsi="Arial" w:cs="Arial"/>
              </w:rPr>
              <w:t>10.</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ru-RU"/>
              </w:rPr>
              <w:t>Финишер</w:t>
            </w:r>
            <w:r w:rsidR="003656F7">
              <w:rPr>
                <w:rFonts w:ascii="Arial" w:hAnsi="Arial" w:cs="Arial"/>
                <w:lang w:val="ru-RU"/>
              </w:rPr>
              <w:t xml:space="preserve"> за асфалт</w:t>
            </w:r>
            <w:r w:rsidRPr="00D33A66">
              <w:rPr>
                <w:rFonts w:ascii="Arial" w:hAnsi="Arial" w:cs="Arial"/>
                <w:lang w:val="ru-RU"/>
              </w:rPr>
              <w:t xml:space="preserve">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3656F7" w:rsidTr="00473089">
        <w:trPr>
          <w:trHeight w:val="258"/>
        </w:trPr>
        <w:tc>
          <w:tcPr>
            <w:tcW w:w="691" w:type="dxa"/>
          </w:tcPr>
          <w:p w:rsidR="003656F7" w:rsidRPr="003656F7" w:rsidRDefault="003656F7" w:rsidP="00473089">
            <w:pPr>
              <w:tabs>
                <w:tab w:val="left" w:pos="8060"/>
              </w:tabs>
              <w:jc w:val="both"/>
              <w:rPr>
                <w:rFonts w:ascii="Arial" w:hAnsi="Arial" w:cs="Arial"/>
                <w:lang w:val="sr-Cyrl-CS"/>
              </w:rPr>
            </w:pPr>
            <w:r>
              <w:rPr>
                <w:rFonts w:ascii="Arial" w:hAnsi="Arial" w:cs="Arial"/>
                <w:lang w:val="sr-Cyrl-CS"/>
              </w:rPr>
              <w:t>11.</w:t>
            </w:r>
          </w:p>
        </w:tc>
        <w:tc>
          <w:tcPr>
            <w:tcW w:w="6167" w:type="dxa"/>
          </w:tcPr>
          <w:p w:rsidR="003656F7" w:rsidRPr="00D33A66" w:rsidRDefault="0008204A" w:rsidP="00473089">
            <w:pPr>
              <w:pStyle w:val="ListParagraph"/>
              <w:ind w:left="0" w:firstLine="29"/>
              <w:jc w:val="both"/>
              <w:rPr>
                <w:rFonts w:ascii="Arial" w:hAnsi="Arial" w:cs="Arial"/>
              </w:rPr>
            </w:pPr>
            <w:r>
              <w:rPr>
                <w:rFonts w:ascii="Arial" w:hAnsi="Arial" w:cs="Arial"/>
                <w:lang w:val="ru-RU"/>
              </w:rPr>
              <w:t>Финишер за банкине</w:t>
            </w:r>
          </w:p>
        </w:tc>
        <w:tc>
          <w:tcPr>
            <w:tcW w:w="1798" w:type="dxa"/>
          </w:tcPr>
          <w:p w:rsidR="003656F7" w:rsidRDefault="0008204A" w:rsidP="00473089">
            <w:pPr>
              <w:tabs>
                <w:tab w:val="left" w:pos="8060"/>
              </w:tabs>
              <w:jc w:val="both"/>
              <w:rPr>
                <w:rFonts w:ascii="Arial" w:hAnsi="Arial" w:cs="Arial"/>
                <w:iCs/>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473089" w:rsidP="003656F7">
            <w:pPr>
              <w:tabs>
                <w:tab w:val="left" w:pos="8060"/>
              </w:tabs>
              <w:jc w:val="both"/>
              <w:rPr>
                <w:rFonts w:ascii="Arial" w:hAnsi="Arial" w:cs="Arial"/>
              </w:rPr>
            </w:pPr>
            <w:r>
              <w:rPr>
                <w:rFonts w:ascii="Arial" w:hAnsi="Arial" w:cs="Arial"/>
              </w:rPr>
              <w:t>1</w:t>
            </w:r>
            <w:r w:rsidR="003656F7">
              <w:rPr>
                <w:rFonts w:ascii="Arial" w:hAnsi="Arial" w:cs="Arial"/>
                <w:lang w:val="sr-Cyrl-CS"/>
              </w:rPr>
              <w:t>2</w:t>
            </w:r>
            <w:r>
              <w:rPr>
                <w:rFonts w:ascii="Arial" w:hAnsi="Arial" w:cs="Arial"/>
              </w:rPr>
              <w:t>.</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rPr>
              <w:t xml:space="preserve">Цистерна за воду капацитета преко 5000л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bl>
    <w:p w:rsidR="00473089" w:rsidRDefault="00473089" w:rsidP="00473089">
      <w:pPr>
        <w:tabs>
          <w:tab w:val="left" w:pos="8060"/>
        </w:tabs>
        <w:jc w:val="both"/>
        <w:rPr>
          <w:rFonts w:ascii="Arial" w:hAnsi="Arial" w:cs="Arial"/>
          <w:lang w:val="sr-Cyrl-CS"/>
        </w:rPr>
      </w:pPr>
    </w:p>
    <w:p w:rsidR="00473089" w:rsidRPr="00ED5E11" w:rsidRDefault="00473089" w:rsidP="00473089">
      <w:pPr>
        <w:tabs>
          <w:tab w:val="left" w:pos="8060"/>
        </w:tabs>
        <w:jc w:val="both"/>
        <w:rPr>
          <w:rFonts w:ascii="Arial" w:hAnsi="Arial" w:cs="Arial"/>
          <w:lang w:val="sr-Cyrl-CS"/>
        </w:rPr>
      </w:pPr>
    </w:p>
    <w:p w:rsidR="00473089" w:rsidRPr="00ED5E11" w:rsidRDefault="00473089" w:rsidP="00473089">
      <w:pPr>
        <w:shd w:val="clear" w:color="auto" w:fill="FFFFFF"/>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473089" w:rsidRPr="00ED5E11" w:rsidRDefault="00473089" w:rsidP="00473089">
      <w:pPr>
        <w:tabs>
          <w:tab w:val="left" w:pos="2490"/>
        </w:tabs>
        <w:ind w:left="360"/>
        <w:jc w:val="both"/>
        <w:rPr>
          <w:rFonts w:ascii="Arial" w:hAnsi="Arial" w:cs="Arial"/>
          <w:lang w:val="sr-Latn-CS"/>
        </w:rPr>
      </w:pPr>
      <w:r w:rsidRPr="00ED5E11">
        <w:rPr>
          <w:rFonts w:ascii="Arial" w:hAnsi="Arial" w:cs="Arial"/>
          <w:lang w:val="sr-Latn-CS"/>
        </w:rPr>
        <w:t xml:space="preserve">   </w:t>
      </w:r>
    </w:p>
    <w:p w:rsidR="00473089" w:rsidRPr="00ED5E11" w:rsidRDefault="00473089" w:rsidP="00473089">
      <w:pPr>
        <w:tabs>
          <w:tab w:val="left" w:pos="8060"/>
        </w:tabs>
        <w:jc w:val="both"/>
        <w:rPr>
          <w:rFonts w:ascii="Arial" w:hAnsi="Arial" w:cs="Arial"/>
          <w:lang w:val="sr-Cyrl-CS"/>
        </w:rPr>
      </w:pPr>
      <w:r w:rsidRPr="00ED5E11">
        <w:rPr>
          <w:rFonts w:ascii="Arial" w:hAnsi="Arial" w:cs="Arial"/>
          <w:lang w:val="sr-Latn-CS"/>
        </w:rPr>
        <w:t xml:space="preserve">   </w:t>
      </w:r>
    </w:p>
    <w:p w:rsidR="00473089" w:rsidRPr="00E25FAB" w:rsidRDefault="00473089" w:rsidP="00473089">
      <w:pPr>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w:t>
      </w:r>
      <w:r w:rsidR="00926DF7">
        <w:rPr>
          <w:rFonts w:ascii="Arial" w:hAnsi="Arial" w:cs="Arial"/>
          <w:lang w:val="sr-Cyrl-CS"/>
        </w:rPr>
        <w:t>20</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473089" w:rsidRPr="00E25FAB" w:rsidRDefault="00473089" w:rsidP="00473089">
      <w:pPr>
        <w:jc w:val="both"/>
        <w:rPr>
          <w:rFonts w:ascii="Arial" w:hAnsi="Arial" w:cs="Arial"/>
          <w:lang w:val="ru-RU"/>
        </w:rPr>
      </w:pPr>
      <w:r w:rsidRPr="00E25FAB">
        <w:rPr>
          <w:rFonts w:ascii="Arial" w:hAnsi="Arial" w:cs="Arial"/>
          <w:lang w:val="ru-RU"/>
        </w:rPr>
        <w:t xml:space="preserve">   </w:t>
      </w:r>
    </w:p>
    <w:p w:rsidR="00473089" w:rsidRPr="00AF333F" w:rsidRDefault="00473089" w:rsidP="00473089">
      <w:pPr>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473089" w:rsidRPr="00E25FAB" w:rsidRDefault="00473089" w:rsidP="00473089">
      <w:pPr>
        <w:jc w:val="both"/>
        <w:rPr>
          <w:rFonts w:ascii="Arial" w:hAnsi="Arial" w:cs="Arial"/>
          <w:lang w:val="sr-Cyrl-CS"/>
        </w:rPr>
      </w:pPr>
    </w:p>
    <w:p w:rsidR="00473089" w:rsidRPr="00E25FAB" w:rsidRDefault="00473089" w:rsidP="00473089">
      <w:pPr>
        <w:rPr>
          <w:rFonts w:ascii="Arial" w:hAnsi="Arial" w:cs="Arial"/>
          <w:lang w:val="sr-Cyrl-CS"/>
        </w:rPr>
      </w:pPr>
      <w:r>
        <w:rPr>
          <w:rFonts w:ascii="Arial" w:hAnsi="Arial" w:cs="Arial"/>
          <w:lang w:val="sr-Cyrl-CS"/>
        </w:rPr>
        <w:t xml:space="preserve">                                                 </w:t>
      </w:r>
      <w:r w:rsidR="00926DF7">
        <w:rPr>
          <w:rFonts w:ascii="Arial" w:hAnsi="Arial" w:cs="Arial"/>
          <w:lang w:val="sr-Cyrl-CS"/>
        </w:rPr>
        <w:tab/>
      </w:r>
      <w:r w:rsidR="00926DF7">
        <w:rPr>
          <w:rFonts w:ascii="Arial" w:hAnsi="Arial" w:cs="Arial"/>
          <w:lang w:val="sr-Cyrl-CS"/>
        </w:rPr>
        <w:tab/>
      </w:r>
      <w:r w:rsidR="00926DF7">
        <w:rPr>
          <w:rFonts w:ascii="Arial" w:hAnsi="Arial" w:cs="Arial"/>
          <w:lang w:val="sr-Cyrl-CS"/>
        </w:rPr>
        <w:tab/>
        <w:t xml:space="preserve">   </w:t>
      </w:r>
      <w:r w:rsidRPr="00E25FAB">
        <w:rPr>
          <w:rFonts w:ascii="Arial" w:hAnsi="Arial" w:cs="Arial"/>
          <w:lang w:val="sr-Cyrl-CS"/>
        </w:rPr>
        <w:t>_________________________</w:t>
      </w:r>
    </w:p>
    <w:p w:rsidR="00937436" w:rsidRPr="00213FC2" w:rsidRDefault="00473089" w:rsidP="00937436">
      <w:pPr>
        <w:autoSpaceDE w:val="0"/>
        <w:autoSpaceDN w:val="0"/>
        <w:adjustRightInd w:val="0"/>
        <w:spacing w:line="240" w:lineRule="auto"/>
        <w:rPr>
          <w:rFonts w:ascii="Arial" w:hAnsi="Arial" w:cs="Arial"/>
          <w:iCs/>
        </w:rPr>
      </w:pPr>
      <w:r>
        <w:rPr>
          <w:rFonts w:ascii="Arial" w:hAnsi="Arial" w:cs="Arial"/>
          <w:lang w:val="sr-Cyrl-CS"/>
        </w:rPr>
        <w:t xml:space="preserve">  </w:t>
      </w:r>
    </w:p>
    <w:p w:rsidR="00937436" w:rsidRPr="002E14DB" w:rsidRDefault="00937436" w:rsidP="00937436">
      <w:pPr>
        <w:pStyle w:val="ListParagraph"/>
        <w:ind w:left="416"/>
        <w:rPr>
          <w:rFonts w:ascii="Arial" w:hAnsi="Arial" w:cs="Arial"/>
          <w:iCs/>
        </w:rPr>
      </w:pPr>
    </w:p>
    <w:p w:rsidR="00473089" w:rsidRDefault="00473089" w:rsidP="00473089">
      <w:pPr>
        <w:suppressAutoHyphens w:val="0"/>
        <w:autoSpaceDE w:val="0"/>
        <w:autoSpaceDN w:val="0"/>
        <w:adjustRightInd w:val="0"/>
        <w:spacing w:line="240" w:lineRule="auto"/>
        <w:rPr>
          <w:rFonts w:cs="Arial"/>
          <w:i/>
          <w:lang w:val="ru-RU"/>
        </w:rPr>
      </w:pPr>
    </w:p>
    <w:p w:rsidR="00473089" w:rsidRDefault="00473089" w:rsidP="00473089">
      <w:pPr>
        <w:suppressAutoHyphens w:val="0"/>
        <w:autoSpaceDE w:val="0"/>
        <w:autoSpaceDN w:val="0"/>
        <w:adjustRightInd w:val="0"/>
        <w:spacing w:line="240" w:lineRule="auto"/>
        <w:rPr>
          <w:rFonts w:cs="Arial"/>
          <w:i/>
          <w:lang w:val="ru-RU"/>
        </w:rPr>
      </w:pPr>
    </w:p>
    <w:p w:rsidR="00937436" w:rsidRDefault="00937436" w:rsidP="00473089">
      <w:pPr>
        <w:suppressAutoHyphens w:val="0"/>
        <w:autoSpaceDE w:val="0"/>
        <w:autoSpaceDN w:val="0"/>
        <w:adjustRightInd w:val="0"/>
        <w:spacing w:line="240" w:lineRule="auto"/>
        <w:rPr>
          <w:rFonts w:cs="Arial"/>
          <w:i/>
          <w:lang w:val="ru-RU"/>
        </w:rPr>
      </w:pPr>
    </w:p>
    <w:p w:rsidR="00937436" w:rsidRDefault="00937436" w:rsidP="00473089">
      <w:pPr>
        <w:suppressAutoHyphens w:val="0"/>
        <w:autoSpaceDE w:val="0"/>
        <w:autoSpaceDN w:val="0"/>
        <w:adjustRightInd w:val="0"/>
        <w:spacing w:line="240" w:lineRule="auto"/>
        <w:rPr>
          <w:rFonts w:cs="Arial"/>
          <w:i/>
          <w:lang w:val="ru-RU"/>
        </w:rPr>
      </w:pPr>
    </w:p>
    <w:p w:rsidR="00B31DE7" w:rsidRDefault="00B31DE7" w:rsidP="00473089">
      <w:pPr>
        <w:jc w:val="right"/>
        <w:rPr>
          <w:rFonts w:ascii="Arial" w:hAnsi="Arial" w:cs="Arial"/>
          <w:b/>
          <w:bCs/>
          <w:i/>
          <w:sz w:val="28"/>
          <w:szCs w:val="28"/>
        </w:rPr>
      </w:pPr>
    </w:p>
    <w:p w:rsidR="000B22E0" w:rsidRPr="0043660F" w:rsidRDefault="00B13DAB" w:rsidP="000B22E0">
      <w:pPr>
        <w:jc w:val="right"/>
        <w:rPr>
          <w:rFonts w:ascii="Arial" w:hAnsi="Arial" w:cs="Arial"/>
          <w:b/>
          <w:bCs/>
          <w:i/>
          <w:sz w:val="28"/>
          <w:szCs w:val="28"/>
        </w:rPr>
      </w:pPr>
      <w:r w:rsidRPr="0043660F">
        <w:rPr>
          <w:rFonts w:ascii="Arial" w:hAnsi="Arial" w:cs="Arial"/>
          <w:b/>
          <w:bCs/>
          <w:i/>
          <w:sz w:val="28"/>
          <w:szCs w:val="28"/>
        </w:rPr>
        <w:lastRenderedPageBreak/>
        <w:t xml:space="preserve"> </w:t>
      </w:r>
      <w:r w:rsidR="000B22E0" w:rsidRPr="0043660F">
        <w:rPr>
          <w:rFonts w:ascii="Arial" w:hAnsi="Arial" w:cs="Arial"/>
          <w:b/>
          <w:bCs/>
          <w:i/>
          <w:sz w:val="28"/>
          <w:szCs w:val="28"/>
        </w:rPr>
        <w:t xml:space="preserve">(ОБРАЗАЦ </w:t>
      </w:r>
      <w:r w:rsidR="00937436">
        <w:rPr>
          <w:rFonts w:ascii="Arial" w:hAnsi="Arial" w:cs="Arial"/>
          <w:b/>
          <w:bCs/>
          <w:i/>
          <w:sz w:val="28"/>
          <w:szCs w:val="28"/>
          <w:lang w:val="sr-Cyrl-RS"/>
        </w:rPr>
        <w:t>9</w:t>
      </w:r>
      <w:r w:rsidR="000B22E0" w:rsidRPr="0043660F">
        <w:rPr>
          <w:rFonts w:ascii="Arial" w:hAnsi="Arial" w:cs="Arial"/>
          <w:b/>
          <w:bCs/>
          <w:i/>
          <w:sz w:val="28"/>
          <w:szCs w:val="28"/>
        </w:rPr>
        <w:t>)</w:t>
      </w:r>
    </w:p>
    <w:p w:rsidR="000B22E0" w:rsidRPr="0043660F" w:rsidRDefault="000B22E0" w:rsidP="000B22E0">
      <w:pPr>
        <w:jc w:val="both"/>
        <w:rPr>
          <w:rFonts w:ascii="Arial" w:hAnsi="Arial" w:cs="Arial"/>
          <w:i/>
        </w:rPr>
      </w:pPr>
    </w:p>
    <w:p w:rsidR="000B22E0" w:rsidRPr="0043660F" w:rsidRDefault="000B22E0" w:rsidP="000B22E0">
      <w:pPr>
        <w:jc w:val="center"/>
        <w:rPr>
          <w:rFonts w:ascii="Arial" w:hAnsi="Arial" w:cs="Arial"/>
          <w:b/>
          <w:bCs/>
          <w:i/>
          <w:iCs/>
          <w:sz w:val="28"/>
          <w:szCs w:val="28"/>
          <w:lang w:val="sr-Cyrl-CS"/>
        </w:rPr>
      </w:pPr>
      <w:r>
        <w:rPr>
          <w:rFonts w:ascii="Arial" w:hAnsi="Arial" w:cs="Arial"/>
          <w:b/>
          <w:bCs/>
          <w:i/>
          <w:iCs/>
          <w:sz w:val="28"/>
          <w:szCs w:val="28"/>
          <w:lang w:val="sr-Cyrl-CS"/>
        </w:rPr>
        <w:t>ИЗЈАВА О ОБИЛАСКУ ЛОКАЦИЈЕ ЗА ИЗВОЂЕЊЕ РАДОВА И ИЗВРШЕНОМ УВИДУ У ПРОЈЕКТНУ ДОКУМЕНТАЦИЈУ</w:t>
      </w:r>
    </w:p>
    <w:p w:rsidR="000B22E0" w:rsidRDefault="000B22E0" w:rsidP="000716E4">
      <w:pPr>
        <w:autoSpaceDE w:val="0"/>
        <w:autoSpaceDN w:val="0"/>
        <w:adjustRightInd w:val="0"/>
        <w:rPr>
          <w:rFonts w:ascii="Arial" w:hAnsi="Arial" w:cs="Arial"/>
          <w:i/>
          <w:iCs/>
          <w:lang w:val="ru-RU"/>
        </w:rPr>
      </w:pPr>
    </w:p>
    <w:p w:rsidR="000B22E0" w:rsidRDefault="000B22E0" w:rsidP="000716E4">
      <w:pPr>
        <w:autoSpaceDE w:val="0"/>
        <w:autoSpaceDN w:val="0"/>
        <w:adjustRightInd w:val="0"/>
        <w:rPr>
          <w:rFonts w:ascii="Arial" w:hAnsi="Arial" w:cs="Arial"/>
          <w:i/>
          <w:iCs/>
          <w:lang w:val="ru-RU"/>
        </w:rPr>
      </w:pPr>
    </w:p>
    <w:p w:rsidR="007E2F5B" w:rsidRPr="007E2F5B" w:rsidRDefault="007E2F5B" w:rsidP="000B22E0">
      <w:pPr>
        <w:jc w:val="center"/>
        <w:rPr>
          <w:rFonts w:ascii="Arial" w:hAnsi="Arial" w:cs="Arial"/>
        </w:rPr>
      </w:pPr>
    </w:p>
    <w:p w:rsidR="000B22E0" w:rsidRPr="000B22E0" w:rsidRDefault="000B22E0" w:rsidP="007E2F5B">
      <w:pPr>
        <w:spacing w:after="120"/>
        <w:ind w:firstLine="720"/>
        <w:rPr>
          <w:rFonts w:ascii="Arial" w:hAnsi="Arial" w:cs="Arial"/>
        </w:rPr>
      </w:pPr>
      <w:r w:rsidRPr="000B22E0">
        <w:rPr>
          <w:rFonts w:ascii="Arial" w:hAnsi="Arial" w:cs="Arial"/>
        </w:rPr>
        <w:t>Понуђач _________________________</w:t>
      </w:r>
      <w:r w:rsidR="007E2F5B">
        <w:rPr>
          <w:rFonts w:ascii="Arial" w:hAnsi="Arial" w:cs="Arial"/>
        </w:rPr>
        <w:t>__</w:t>
      </w:r>
      <w:r w:rsidRPr="000B22E0">
        <w:rPr>
          <w:rFonts w:ascii="Arial" w:hAnsi="Arial" w:cs="Arial"/>
        </w:rPr>
        <w:t xml:space="preserve">_______________, даје следећу </w:t>
      </w:r>
    </w:p>
    <w:p w:rsidR="000B22E0" w:rsidRPr="007E2F5B" w:rsidRDefault="007E2F5B" w:rsidP="007E2F5B">
      <w:pPr>
        <w:pStyle w:val="BodyText3"/>
        <w:spacing w:after="0"/>
        <w:jc w:val="both"/>
        <w:rPr>
          <w:rFonts w:ascii="Arial" w:hAnsi="Arial" w:cs="Arial"/>
          <w:i/>
          <w:sz w:val="24"/>
          <w:szCs w:val="24"/>
        </w:rPr>
      </w:pPr>
      <w:r>
        <w:rPr>
          <w:rFonts w:ascii="Arial" w:hAnsi="Arial" w:cs="Arial"/>
          <w:sz w:val="24"/>
          <w:szCs w:val="24"/>
        </w:rPr>
        <w:t xml:space="preserve">                                                </w:t>
      </w:r>
      <w:r w:rsidR="000B22E0" w:rsidRPr="007E2F5B">
        <w:rPr>
          <w:rFonts w:ascii="Arial" w:hAnsi="Arial" w:cs="Arial"/>
          <w:i/>
          <w:sz w:val="24"/>
          <w:szCs w:val="24"/>
        </w:rPr>
        <w:t>(назив понуђача)</w:t>
      </w:r>
    </w:p>
    <w:p w:rsidR="000B22E0" w:rsidRPr="000B22E0" w:rsidRDefault="000B22E0" w:rsidP="000B22E0">
      <w:pPr>
        <w:jc w:val="both"/>
        <w:rPr>
          <w:rFonts w:ascii="Arial" w:hAnsi="Arial" w:cs="Arial"/>
        </w:rPr>
      </w:pPr>
    </w:p>
    <w:p w:rsidR="000B22E0" w:rsidRPr="000B22E0" w:rsidRDefault="000B22E0" w:rsidP="000B22E0">
      <w:pPr>
        <w:jc w:val="both"/>
        <w:rPr>
          <w:rFonts w:ascii="Arial" w:hAnsi="Arial" w:cs="Arial"/>
        </w:rPr>
      </w:pPr>
    </w:p>
    <w:p w:rsidR="000B22E0" w:rsidRPr="000B22E0" w:rsidRDefault="000B22E0" w:rsidP="000B22E0">
      <w:pPr>
        <w:jc w:val="center"/>
        <w:rPr>
          <w:rFonts w:ascii="Arial" w:hAnsi="Arial" w:cs="Arial"/>
          <w:b/>
        </w:rPr>
      </w:pPr>
      <w:r w:rsidRPr="000B22E0">
        <w:rPr>
          <w:rFonts w:ascii="Arial" w:hAnsi="Arial" w:cs="Arial"/>
          <w:b/>
        </w:rPr>
        <w:t>И З Ј А В У</w:t>
      </w:r>
    </w:p>
    <w:p w:rsidR="000B22E0" w:rsidRPr="000B22E0" w:rsidRDefault="000B22E0" w:rsidP="000B22E0">
      <w:pPr>
        <w:jc w:val="center"/>
        <w:rPr>
          <w:rFonts w:ascii="Arial" w:hAnsi="Arial" w:cs="Arial"/>
          <w:b/>
        </w:rPr>
      </w:pPr>
      <w:r w:rsidRPr="000B22E0">
        <w:rPr>
          <w:rFonts w:ascii="Arial" w:hAnsi="Arial" w:cs="Arial"/>
          <w:b/>
        </w:rPr>
        <w:t>О ОБИЛАСКУ ЛОКАЦИЈЕ ЗА ИЗВОЂЕЊЕ РАДОВА И ИЗВРШЕНОМ УВИДУ У ПРОЈЕКТНУ ДОКУМЕНТАЦИЈУ</w:t>
      </w:r>
    </w:p>
    <w:p w:rsidR="000B22E0" w:rsidRPr="000B22E0" w:rsidRDefault="000B22E0" w:rsidP="000B22E0">
      <w:pPr>
        <w:jc w:val="center"/>
        <w:rPr>
          <w:rFonts w:ascii="Arial" w:hAnsi="Arial" w:cs="Arial"/>
          <w:b/>
        </w:rPr>
      </w:pPr>
    </w:p>
    <w:p w:rsidR="000B22E0" w:rsidRPr="000B22E0" w:rsidRDefault="000B22E0" w:rsidP="000B22E0">
      <w:pPr>
        <w:jc w:val="center"/>
        <w:rPr>
          <w:rFonts w:ascii="Arial" w:hAnsi="Arial" w:cs="Arial"/>
          <w:b/>
        </w:rPr>
      </w:pPr>
    </w:p>
    <w:p w:rsidR="000B22E0" w:rsidRPr="000B22E0" w:rsidRDefault="000B22E0" w:rsidP="000B22E0">
      <w:pPr>
        <w:jc w:val="center"/>
        <w:rPr>
          <w:rFonts w:ascii="Arial" w:hAnsi="Arial" w:cs="Arial"/>
        </w:rPr>
      </w:pPr>
    </w:p>
    <w:p w:rsidR="000B22E0" w:rsidRPr="000B22E0" w:rsidRDefault="000B22E0" w:rsidP="000B22E0">
      <w:pPr>
        <w:pStyle w:val="BodyText3"/>
        <w:spacing w:after="0"/>
        <w:jc w:val="both"/>
        <w:rPr>
          <w:rFonts w:ascii="Arial" w:hAnsi="Arial" w:cs="Arial"/>
          <w:sz w:val="24"/>
          <w:szCs w:val="24"/>
        </w:rPr>
      </w:pPr>
      <w:r w:rsidRPr="000B22E0">
        <w:rPr>
          <w:rFonts w:ascii="Arial" w:hAnsi="Arial" w:cs="Arial"/>
          <w:sz w:val="24"/>
          <w:szCs w:val="24"/>
        </w:rPr>
        <w:tab/>
        <w:t>Понуђач __________________________________________________, са седиштем у ____________________________, по пријави коју је поднео Наручиоцу и обавештењу Наручиоца, дана _________________. године, обишао је локацију где ће се изводити  радови који су предмет јавне набавке, детаљно је прегледао лока</w:t>
      </w:r>
      <w:r w:rsidR="007E2F5B">
        <w:rPr>
          <w:rFonts w:ascii="Arial" w:hAnsi="Arial" w:cs="Arial"/>
          <w:sz w:val="24"/>
          <w:szCs w:val="24"/>
        </w:rPr>
        <w:t>цију и извршио увид у пројектно-</w:t>
      </w:r>
      <w:r w:rsidRPr="000B22E0">
        <w:rPr>
          <w:rFonts w:ascii="Arial" w:hAnsi="Arial" w:cs="Arial"/>
          <w:sz w:val="24"/>
          <w:szCs w:val="24"/>
        </w:rPr>
        <w:t xml:space="preserve">техничку докуметнацију и добио све неопходне информације потребне за припрему понуде. Такође изјављујемо да смо упознати са свим условима градње и да они, сада видљиви, не могу бити основ за било какве накнадне промене у цени ни обиму радова.  </w:t>
      </w:r>
    </w:p>
    <w:p w:rsidR="000B22E0" w:rsidRPr="000B22E0" w:rsidRDefault="000B22E0" w:rsidP="000B22E0">
      <w:pPr>
        <w:jc w:val="both"/>
        <w:rPr>
          <w:rFonts w:ascii="Arial" w:hAnsi="Arial" w:cs="Arial"/>
        </w:rPr>
      </w:pPr>
    </w:p>
    <w:p w:rsidR="000B22E0" w:rsidRPr="000B22E0" w:rsidRDefault="000B22E0" w:rsidP="000B22E0">
      <w:pPr>
        <w:jc w:val="both"/>
        <w:rPr>
          <w:rFonts w:ascii="Arial" w:hAnsi="Arial" w:cs="Arial"/>
        </w:rPr>
      </w:pPr>
    </w:p>
    <w:p w:rsidR="000B22E0" w:rsidRPr="000B22E0" w:rsidRDefault="000B22E0" w:rsidP="000B22E0">
      <w:pPr>
        <w:jc w:val="both"/>
        <w:rPr>
          <w:rFonts w:ascii="Arial" w:hAnsi="Arial" w:cs="Arial"/>
        </w:rPr>
      </w:pPr>
    </w:p>
    <w:tbl>
      <w:tblPr>
        <w:tblW w:w="0" w:type="auto"/>
        <w:tblLayout w:type="fixed"/>
        <w:tblLook w:val="0000" w:firstRow="0" w:lastRow="0" w:firstColumn="0" w:lastColumn="0" w:noHBand="0" w:noVBand="0"/>
      </w:tblPr>
      <w:tblGrid>
        <w:gridCol w:w="3080"/>
        <w:gridCol w:w="3068"/>
        <w:gridCol w:w="3094"/>
      </w:tblGrid>
      <w:tr w:rsidR="000B22E0" w:rsidRPr="000B22E0" w:rsidTr="00CF41B8">
        <w:tc>
          <w:tcPr>
            <w:tcW w:w="3080" w:type="dxa"/>
            <w:shd w:val="clear" w:color="auto" w:fill="auto"/>
            <w:vAlign w:val="center"/>
          </w:tcPr>
          <w:p w:rsidR="000B22E0" w:rsidRPr="000B22E0" w:rsidRDefault="000B22E0" w:rsidP="00CF41B8">
            <w:pPr>
              <w:pStyle w:val="BodyText2"/>
              <w:spacing w:line="100" w:lineRule="atLeast"/>
              <w:jc w:val="center"/>
              <w:rPr>
                <w:rFonts w:ascii="Arial" w:hAnsi="Arial" w:cs="Arial"/>
              </w:rPr>
            </w:pPr>
            <w:r w:rsidRPr="000B22E0">
              <w:rPr>
                <w:rFonts w:ascii="Arial" w:hAnsi="Arial" w:cs="Arial"/>
              </w:rPr>
              <w:t>Датум:</w:t>
            </w:r>
          </w:p>
        </w:tc>
        <w:tc>
          <w:tcPr>
            <w:tcW w:w="3068" w:type="dxa"/>
            <w:shd w:val="clear" w:color="auto" w:fill="auto"/>
            <w:vAlign w:val="center"/>
          </w:tcPr>
          <w:p w:rsidR="000B22E0" w:rsidRPr="000B22E0" w:rsidRDefault="000B22E0" w:rsidP="00CF41B8">
            <w:pPr>
              <w:pStyle w:val="BodyText2"/>
              <w:spacing w:line="100" w:lineRule="atLeast"/>
              <w:jc w:val="center"/>
              <w:rPr>
                <w:rFonts w:ascii="Arial" w:hAnsi="Arial" w:cs="Arial"/>
              </w:rPr>
            </w:pPr>
          </w:p>
        </w:tc>
        <w:tc>
          <w:tcPr>
            <w:tcW w:w="3094" w:type="dxa"/>
            <w:shd w:val="clear" w:color="auto" w:fill="auto"/>
            <w:vAlign w:val="center"/>
          </w:tcPr>
          <w:p w:rsidR="000B22E0" w:rsidRPr="000B22E0" w:rsidRDefault="000B22E0" w:rsidP="00CF41B8">
            <w:pPr>
              <w:pStyle w:val="BodyText2"/>
              <w:spacing w:line="100" w:lineRule="atLeast"/>
              <w:jc w:val="center"/>
              <w:rPr>
                <w:rFonts w:ascii="Arial" w:hAnsi="Arial" w:cs="Arial"/>
              </w:rPr>
            </w:pPr>
            <w:r w:rsidRPr="000B22E0">
              <w:rPr>
                <w:rFonts w:ascii="Arial" w:hAnsi="Arial" w:cs="Arial"/>
                <w:bCs/>
                <w:iCs/>
              </w:rPr>
              <w:t>Овлашћено лице понуђача</w:t>
            </w:r>
          </w:p>
        </w:tc>
      </w:tr>
      <w:tr w:rsidR="000B22E0" w:rsidRPr="000B22E0" w:rsidTr="00CF41B8">
        <w:tc>
          <w:tcPr>
            <w:tcW w:w="3080" w:type="dxa"/>
            <w:tcBorders>
              <w:bottom w:val="single" w:sz="4" w:space="0" w:color="auto"/>
            </w:tcBorders>
            <w:shd w:val="clear" w:color="auto" w:fill="auto"/>
          </w:tcPr>
          <w:p w:rsidR="000B22E0" w:rsidRPr="000B22E0" w:rsidRDefault="000B22E0" w:rsidP="00CF41B8">
            <w:pPr>
              <w:pStyle w:val="BodyText2"/>
              <w:snapToGrid w:val="0"/>
              <w:spacing w:line="100" w:lineRule="atLeast"/>
              <w:rPr>
                <w:rFonts w:ascii="Arial" w:hAnsi="Arial" w:cs="Arial"/>
              </w:rPr>
            </w:pPr>
          </w:p>
        </w:tc>
        <w:tc>
          <w:tcPr>
            <w:tcW w:w="3068" w:type="dxa"/>
            <w:shd w:val="clear" w:color="auto" w:fill="auto"/>
          </w:tcPr>
          <w:p w:rsidR="000B22E0" w:rsidRPr="000B22E0" w:rsidRDefault="000B22E0" w:rsidP="00CF41B8">
            <w:pPr>
              <w:pStyle w:val="BodyText2"/>
              <w:snapToGrid w:val="0"/>
              <w:spacing w:line="100" w:lineRule="atLeast"/>
              <w:rPr>
                <w:rFonts w:ascii="Arial" w:hAnsi="Arial" w:cs="Arial"/>
              </w:rPr>
            </w:pPr>
          </w:p>
        </w:tc>
        <w:tc>
          <w:tcPr>
            <w:tcW w:w="3094" w:type="dxa"/>
            <w:tcBorders>
              <w:bottom w:val="single" w:sz="4" w:space="0" w:color="auto"/>
            </w:tcBorders>
            <w:shd w:val="clear" w:color="auto" w:fill="auto"/>
          </w:tcPr>
          <w:p w:rsidR="000B22E0" w:rsidRPr="000B22E0" w:rsidRDefault="000B22E0" w:rsidP="00CF41B8">
            <w:pPr>
              <w:pStyle w:val="BodyText2"/>
              <w:snapToGrid w:val="0"/>
              <w:spacing w:line="100" w:lineRule="atLeast"/>
              <w:rPr>
                <w:rFonts w:ascii="Arial" w:hAnsi="Arial" w:cs="Arial"/>
              </w:rPr>
            </w:pPr>
          </w:p>
        </w:tc>
      </w:tr>
      <w:tr w:rsidR="000B22E0" w:rsidRPr="000B22E0" w:rsidTr="00CF41B8">
        <w:tc>
          <w:tcPr>
            <w:tcW w:w="3080" w:type="dxa"/>
            <w:tcBorders>
              <w:top w:val="single" w:sz="4" w:space="0" w:color="auto"/>
            </w:tcBorders>
            <w:shd w:val="clear" w:color="auto" w:fill="auto"/>
          </w:tcPr>
          <w:p w:rsidR="000B22E0" w:rsidRPr="000B22E0" w:rsidRDefault="000B22E0" w:rsidP="00CF41B8">
            <w:pPr>
              <w:pStyle w:val="BodyText2"/>
              <w:snapToGrid w:val="0"/>
              <w:spacing w:line="100" w:lineRule="atLeast"/>
              <w:rPr>
                <w:rFonts w:ascii="Arial" w:hAnsi="Arial" w:cs="Arial"/>
              </w:rPr>
            </w:pPr>
          </w:p>
        </w:tc>
        <w:tc>
          <w:tcPr>
            <w:tcW w:w="3068" w:type="dxa"/>
            <w:shd w:val="clear" w:color="auto" w:fill="auto"/>
          </w:tcPr>
          <w:p w:rsidR="000B22E0" w:rsidRPr="000B22E0" w:rsidRDefault="000B22E0" w:rsidP="00CF41B8">
            <w:pPr>
              <w:pStyle w:val="BodyText2"/>
              <w:snapToGrid w:val="0"/>
              <w:spacing w:line="100" w:lineRule="atLeast"/>
              <w:rPr>
                <w:rFonts w:ascii="Arial" w:hAnsi="Arial" w:cs="Arial"/>
              </w:rPr>
            </w:pPr>
          </w:p>
        </w:tc>
        <w:tc>
          <w:tcPr>
            <w:tcW w:w="3094" w:type="dxa"/>
            <w:shd w:val="clear" w:color="auto" w:fill="auto"/>
          </w:tcPr>
          <w:p w:rsidR="000B22E0" w:rsidRPr="000B22E0" w:rsidRDefault="000B22E0" w:rsidP="00CF41B8">
            <w:pPr>
              <w:pStyle w:val="BodyText2"/>
              <w:snapToGrid w:val="0"/>
              <w:spacing w:line="100" w:lineRule="atLeast"/>
              <w:rPr>
                <w:rFonts w:ascii="Arial" w:hAnsi="Arial" w:cs="Arial"/>
              </w:rPr>
            </w:pPr>
          </w:p>
        </w:tc>
      </w:tr>
      <w:tr w:rsidR="000B22E0" w:rsidRPr="000B22E0" w:rsidTr="00CF41B8">
        <w:tc>
          <w:tcPr>
            <w:tcW w:w="3080" w:type="dxa"/>
            <w:shd w:val="clear" w:color="auto" w:fill="auto"/>
          </w:tcPr>
          <w:p w:rsidR="000B22E0" w:rsidRPr="000B22E0" w:rsidRDefault="000B22E0" w:rsidP="00CF41B8">
            <w:pPr>
              <w:pStyle w:val="BodyText2"/>
              <w:snapToGrid w:val="0"/>
              <w:spacing w:line="100" w:lineRule="atLeast"/>
              <w:rPr>
                <w:rFonts w:ascii="Arial" w:hAnsi="Arial" w:cs="Arial"/>
              </w:rPr>
            </w:pPr>
          </w:p>
        </w:tc>
        <w:tc>
          <w:tcPr>
            <w:tcW w:w="3068" w:type="dxa"/>
            <w:shd w:val="clear" w:color="auto" w:fill="auto"/>
          </w:tcPr>
          <w:p w:rsidR="000B22E0" w:rsidRPr="000B22E0" w:rsidRDefault="000B22E0" w:rsidP="00CF41B8">
            <w:pPr>
              <w:pStyle w:val="BodyText2"/>
              <w:snapToGrid w:val="0"/>
              <w:spacing w:line="100" w:lineRule="atLeast"/>
              <w:rPr>
                <w:rFonts w:ascii="Arial" w:hAnsi="Arial" w:cs="Arial"/>
              </w:rPr>
            </w:pPr>
          </w:p>
        </w:tc>
        <w:tc>
          <w:tcPr>
            <w:tcW w:w="3094" w:type="dxa"/>
            <w:shd w:val="clear" w:color="auto" w:fill="auto"/>
          </w:tcPr>
          <w:p w:rsidR="007E2F5B" w:rsidRDefault="007E2F5B" w:rsidP="00CF41B8">
            <w:pPr>
              <w:pStyle w:val="BodyText2"/>
              <w:snapToGrid w:val="0"/>
              <w:spacing w:line="100" w:lineRule="atLeast"/>
              <w:rPr>
                <w:rFonts w:ascii="Arial" w:hAnsi="Arial" w:cs="Arial"/>
              </w:rPr>
            </w:pPr>
          </w:p>
          <w:p w:rsidR="007E2F5B" w:rsidRPr="007E2F5B" w:rsidRDefault="007E2F5B" w:rsidP="00CF41B8">
            <w:pPr>
              <w:pStyle w:val="BodyText2"/>
              <w:snapToGrid w:val="0"/>
              <w:spacing w:line="100" w:lineRule="atLeast"/>
              <w:rPr>
                <w:rFonts w:ascii="Arial" w:hAnsi="Arial" w:cs="Arial"/>
              </w:rPr>
            </w:pPr>
          </w:p>
        </w:tc>
      </w:tr>
      <w:tr w:rsidR="000B22E0" w:rsidRPr="000B22E0" w:rsidTr="00CF41B8">
        <w:tc>
          <w:tcPr>
            <w:tcW w:w="3080" w:type="dxa"/>
            <w:shd w:val="clear" w:color="auto" w:fill="auto"/>
          </w:tcPr>
          <w:p w:rsidR="000B22E0" w:rsidRPr="000B22E0" w:rsidRDefault="000B22E0" w:rsidP="00CF41B8">
            <w:pPr>
              <w:pStyle w:val="BodyText2"/>
              <w:snapToGrid w:val="0"/>
              <w:spacing w:line="100" w:lineRule="atLeast"/>
              <w:jc w:val="right"/>
              <w:rPr>
                <w:rFonts w:ascii="Arial" w:hAnsi="Arial" w:cs="Arial"/>
              </w:rPr>
            </w:pPr>
            <w:r w:rsidRPr="000B22E0">
              <w:rPr>
                <w:rFonts w:ascii="Arial" w:hAnsi="Arial" w:cs="Arial"/>
                <w:bCs/>
                <w:iCs/>
              </w:rPr>
              <w:t>За Наручиоца:</w:t>
            </w:r>
          </w:p>
        </w:tc>
        <w:tc>
          <w:tcPr>
            <w:tcW w:w="3068" w:type="dxa"/>
            <w:tcBorders>
              <w:bottom w:val="single" w:sz="4" w:space="0" w:color="auto"/>
            </w:tcBorders>
            <w:shd w:val="clear" w:color="auto" w:fill="auto"/>
          </w:tcPr>
          <w:p w:rsidR="000B22E0" w:rsidRPr="000B22E0" w:rsidRDefault="000B22E0" w:rsidP="00CF41B8">
            <w:pPr>
              <w:pStyle w:val="BodyText2"/>
              <w:snapToGrid w:val="0"/>
              <w:spacing w:line="100" w:lineRule="atLeast"/>
              <w:rPr>
                <w:rFonts w:ascii="Arial" w:hAnsi="Arial" w:cs="Arial"/>
              </w:rPr>
            </w:pPr>
          </w:p>
        </w:tc>
        <w:tc>
          <w:tcPr>
            <w:tcW w:w="3094" w:type="dxa"/>
            <w:shd w:val="clear" w:color="auto" w:fill="auto"/>
          </w:tcPr>
          <w:p w:rsidR="000B22E0" w:rsidRPr="000B22E0" w:rsidRDefault="000B22E0" w:rsidP="00CF41B8">
            <w:pPr>
              <w:pStyle w:val="BodyText2"/>
              <w:snapToGrid w:val="0"/>
              <w:spacing w:line="100" w:lineRule="atLeast"/>
              <w:rPr>
                <w:rFonts w:ascii="Arial" w:hAnsi="Arial" w:cs="Arial"/>
              </w:rPr>
            </w:pPr>
          </w:p>
        </w:tc>
      </w:tr>
      <w:tr w:rsidR="000B22E0" w:rsidRPr="000B22E0" w:rsidTr="00CF41B8">
        <w:tc>
          <w:tcPr>
            <w:tcW w:w="3080" w:type="dxa"/>
            <w:shd w:val="clear" w:color="auto" w:fill="auto"/>
          </w:tcPr>
          <w:p w:rsidR="000B22E0" w:rsidRPr="000B22E0" w:rsidRDefault="000B22E0" w:rsidP="00CF41B8">
            <w:pPr>
              <w:pStyle w:val="BodyText2"/>
              <w:snapToGrid w:val="0"/>
              <w:spacing w:line="100" w:lineRule="atLeast"/>
              <w:rPr>
                <w:rFonts w:ascii="Arial" w:hAnsi="Arial" w:cs="Arial"/>
              </w:rPr>
            </w:pPr>
          </w:p>
        </w:tc>
        <w:tc>
          <w:tcPr>
            <w:tcW w:w="3068" w:type="dxa"/>
            <w:tcBorders>
              <w:top w:val="single" w:sz="4" w:space="0" w:color="auto"/>
            </w:tcBorders>
            <w:shd w:val="clear" w:color="auto" w:fill="auto"/>
          </w:tcPr>
          <w:p w:rsidR="000B22E0" w:rsidRPr="000B22E0" w:rsidRDefault="000B22E0" w:rsidP="00CF41B8">
            <w:pPr>
              <w:tabs>
                <w:tab w:val="left" w:pos="6028"/>
              </w:tabs>
              <w:autoSpaceDE w:val="0"/>
              <w:ind w:left="33"/>
              <w:jc w:val="center"/>
              <w:rPr>
                <w:rFonts w:ascii="Arial" w:hAnsi="Arial" w:cs="Arial"/>
                <w:bCs/>
                <w:iCs/>
              </w:rPr>
            </w:pPr>
            <w:r w:rsidRPr="000B22E0">
              <w:rPr>
                <w:rFonts w:ascii="Arial" w:hAnsi="Arial" w:cs="Arial"/>
                <w:bCs/>
                <w:iCs/>
              </w:rPr>
              <w:t>(п о т п и с)</w:t>
            </w:r>
          </w:p>
          <w:p w:rsidR="000B22E0" w:rsidRPr="000B22E0" w:rsidRDefault="000B22E0" w:rsidP="00CF41B8">
            <w:pPr>
              <w:pStyle w:val="BodyText2"/>
              <w:snapToGrid w:val="0"/>
              <w:spacing w:line="100" w:lineRule="atLeast"/>
              <w:rPr>
                <w:rFonts w:ascii="Arial" w:hAnsi="Arial" w:cs="Arial"/>
              </w:rPr>
            </w:pPr>
          </w:p>
        </w:tc>
        <w:tc>
          <w:tcPr>
            <w:tcW w:w="3094" w:type="dxa"/>
            <w:shd w:val="clear" w:color="auto" w:fill="auto"/>
          </w:tcPr>
          <w:p w:rsidR="000B22E0" w:rsidRPr="000B22E0" w:rsidRDefault="000B22E0" w:rsidP="00CF41B8">
            <w:pPr>
              <w:pStyle w:val="BodyText2"/>
              <w:snapToGrid w:val="0"/>
              <w:spacing w:line="100" w:lineRule="atLeast"/>
              <w:rPr>
                <w:rFonts w:ascii="Arial" w:hAnsi="Arial" w:cs="Arial"/>
              </w:rPr>
            </w:pPr>
          </w:p>
        </w:tc>
      </w:tr>
    </w:tbl>
    <w:p w:rsidR="000B22E0" w:rsidRDefault="000B22E0" w:rsidP="000B22E0">
      <w:pPr>
        <w:tabs>
          <w:tab w:val="left" w:pos="6028"/>
        </w:tabs>
        <w:autoSpaceDE w:val="0"/>
        <w:ind w:left="360"/>
        <w:rPr>
          <w:rFonts w:ascii="Arial" w:hAnsi="Arial" w:cs="Arial"/>
          <w:bCs/>
          <w:iCs/>
        </w:rPr>
      </w:pPr>
    </w:p>
    <w:p w:rsidR="007E2F5B" w:rsidRPr="007E2F5B" w:rsidRDefault="007E2F5B" w:rsidP="000B22E0">
      <w:pPr>
        <w:tabs>
          <w:tab w:val="left" w:pos="6028"/>
        </w:tabs>
        <w:autoSpaceDE w:val="0"/>
        <w:ind w:left="360"/>
        <w:rPr>
          <w:rFonts w:ascii="Arial" w:hAnsi="Arial" w:cs="Arial"/>
          <w:bCs/>
          <w:iCs/>
        </w:rPr>
      </w:pPr>
    </w:p>
    <w:p w:rsidR="000B22E0" w:rsidRPr="000B22E0" w:rsidRDefault="000B22E0" w:rsidP="000B22E0">
      <w:pPr>
        <w:tabs>
          <w:tab w:val="left" w:pos="6028"/>
        </w:tabs>
        <w:autoSpaceDE w:val="0"/>
        <w:jc w:val="both"/>
        <w:rPr>
          <w:rFonts w:ascii="Arial" w:hAnsi="Arial" w:cs="Arial"/>
          <w:bCs/>
          <w:i/>
          <w:iCs/>
        </w:rPr>
      </w:pPr>
      <w:r w:rsidRPr="000B22E0">
        <w:rPr>
          <w:rFonts w:ascii="Arial" w:hAnsi="Arial" w:cs="Arial"/>
          <w:b/>
          <w:bCs/>
          <w:i/>
          <w:iCs/>
          <w:u w:val="single"/>
        </w:rPr>
        <w:t>Напомена:</w:t>
      </w:r>
      <w:r w:rsidRPr="000B22E0">
        <w:rPr>
          <w:rFonts w:ascii="Arial" w:hAnsi="Arial" w:cs="Arial"/>
          <w:b/>
          <w:bCs/>
          <w:i/>
          <w:iCs/>
        </w:rPr>
        <w:t xml:space="preserve"> </w:t>
      </w:r>
      <w:r w:rsidRPr="000B22E0">
        <w:rPr>
          <w:rFonts w:ascii="Arial" w:hAnsi="Arial" w:cs="Arial"/>
          <w:bCs/>
          <w:i/>
          <w:iCs/>
        </w:rPr>
        <w:t>Образац потписује лице овлашћено од понуђача за обилазак локације, односно овлашћени представник  групе понуђача и предтставник Наручиоца.</w:t>
      </w:r>
    </w:p>
    <w:p w:rsidR="000B22E0" w:rsidRPr="000B22E0" w:rsidRDefault="00926DF7" w:rsidP="000B22E0">
      <w:pPr>
        <w:tabs>
          <w:tab w:val="left" w:pos="6028"/>
        </w:tabs>
        <w:autoSpaceDE w:val="0"/>
        <w:jc w:val="both"/>
        <w:rPr>
          <w:rFonts w:ascii="Arial" w:hAnsi="Arial" w:cs="Arial"/>
          <w:bCs/>
          <w:i/>
          <w:iCs/>
        </w:rPr>
      </w:pPr>
      <w:r>
        <w:rPr>
          <w:rFonts w:ascii="Arial" w:hAnsi="Arial" w:cs="Arial"/>
          <w:bCs/>
          <w:i/>
          <w:iCs/>
        </w:rPr>
        <w:t>Овај образац попуњен и</w:t>
      </w:r>
      <w:r w:rsidR="000B22E0" w:rsidRPr="000B22E0">
        <w:rPr>
          <w:rFonts w:ascii="Arial" w:hAnsi="Arial" w:cs="Arial"/>
          <w:bCs/>
          <w:i/>
          <w:iCs/>
        </w:rPr>
        <w:t xml:space="preserve"> потписан доставља се уз понуду.</w:t>
      </w:r>
    </w:p>
    <w:p w:rsidR="007E2F5B" w:rsidRDefault="007E2F5B" w:rsidP="000716E4">
      <w:pPr>
        <w:autoSpaceDE w:val="0"/>
        <w:autoSpaceDN w:val="0"/>
        <w:adjustRightInd w:val="0"/>
        <w:rPr>
          <w:rFonts w:ascii="Arial" w:hAnsi="Arial" w:cs="Arial"/>
          <w:i/>
          <w:iCs/>
          <w:lang w:val="ru-RU"/>
        </w:rPr>
      </w:pPr>
    </w:p>
    <w:p w:rsidR="00124EF0" w:rsidRPr="00B31DE7" w:rsidRDefault="00124EF0" w:rsidP="000716E4">
      <w:pPr>
        <w:autoSpaceDE w:val="0"/>
        <w:autoSpaceDN w:val="0"/>
        <w:adjustRightInd w:val="0"/>
        <w:rPr>
          <w:rFonts w:ascii="Arial" w:hAnsi="Arial" w:cs="Arial"/>
          <w:i/>
          <w:iCs/>
          <w:lang w:val="ru-RU"/>
        </w:rPr>
      </w:pPr>
    </w:p>
    <w:p w:rsidR="00473089" w:rsidRPr="008566BF" w:rsidRDefault="005A4844" w:rsidP="0047308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IX</w:t>
      </w:r>
      <w:r w:rsidR="00473089" w:rsidRPr="008566BF">
        <w:rPr>
          <w:rFonts w:ascii="Arial" w:hAnsi="Arial" w:cs="Arial"/>
          <w:b/>
          <w:bCs/>
          <w:i/>
          <w:iCs/>
          <w:sz w:val="28"/>
          <w:szCs w:val="28"/>
          <w:lang w:val="ru-RU"/>
        </w:rPr>
        <w:t xml:space="preserve"> МОДЕЛ УГОВОРА</w:t>
      </w:r>
    </w:p>
    <w:p w:rsidR="00473089" w:rsidRPr="008566BF" w:rsidRDefault="00473089" w:rsidP="00473089">
      <w:pPr>
        <w:shd w:val="clear" w:color="auto" w:fill="C6D9F1"/>
        <w:jc w:val="center"/>
        <w:rPr>
          <w:rFonts w:ascii="Arial" w:hAnsi="Arial" w:cs="Arial"/>
          <w:b/>
          <w:bCs/>
          <w:i/>
          <w:iCs/>
          <w:sz w:val="28"/>
          <w:szCs w:val="28"/>
          <w:lang w:val="ru-RU"/>
        </w:rPr>
      </w:pPr>
    </w:p>
    <w:p w:rsidR="00473089" w:rsidRPr="008566BF" w:rsidRDefault="00473089" w:rsidP="00473089">
      <w:pPr>
        <w:rPr>
          <w:rFonts w:ascii="Arial" w:hAnsi="Arial" w:cs="Arial"/>
          <w:b/>
          <w:bCs/>
          <w:i/>
          <w:iCs/>
          <w:lang w:val="ru-RU"/>
        </w:rPr>
      </w:pPr>
    </w:p>
    <w:p w:rsidR="00473089" w:rsidRPr="00503D58" w:rsidRDefault="00473089" w:rsidP="00473089">
      <w:pPr>
        <w:jc w:val="center"/>
        <w:rPr>
          <w:rFonts w:ascii="Arial" w:hAnsi="Arial" w:cs="Arial"/>
          <w:b/>
          <w:bCs/>
          <w:iCs/>
          <w:lang w:val="ru-RU"/>
        </w:rPr>
      </w:pPr>
      <w:r w:rsidRPr="00503D58">
        <w:rPr>
          <w:rFonts w:ascii="Arial" w:hAnsi="Arial" w:cs="Arial"/>
          <w:b/>
          <w:bCs/>
          <w:iCs/>
          <w:lang w:val="ru-RU"/>
        </w:rPr>
        <w:t>УГОВОР</w:t>
      </w:r>
    </w:p>
    <w:p w:rsidR="0074452C" w:rsidRDefault="00473089" w:rsidP="00473089">
      <w:pPr>
        <w:jc w:val="center"/>
        <w:rPr>
          <w:rFonts w:ascii="Arial" w:hAnsi="Arial" w:cs="Arial"/>
          <w:b/>
          <w:lang w:val="ru-RU"/>
        </w:rPr>
      </w:pPr>
      <w:r w:rsidRPr="00503D58">
        <w:rPr>
          <w:rFonts w:ascii="Arial" w:hAnsi="Arial" w:cs="Arial"/>
          <w:b/>
          <w:bCs/>
          <w:iCs/>
          <w:lang w:val="ru-RU"/>
        </w:rPr>
        <w:t xml:space="preserve">О ИЗВОЋЕЊУ РАДОВА </w:t>
      </w:r>
      <w:r w:rsidRPr="00503D58">
        <w:rPr>
          <w:rFonts w:ascii="Arial" w:hAnsi="Arial" w:cs="Arial"/>
          <w:b/>
          <w:bCs/>
          <w:iCs/>
        </w:rPr>
        <w:t xml:space="preserve">НА </w:t>
      </w:r>
      <w:r w:rsidR="009B29C0">
        <w:rPr>
          <w:rFonts w:ascii="Arial" w:hAnsi="Arial" w:cs="Arial"/>
          <w:b/>
          <w:lang w:val="ru-RU"/>
        </w:rPr>
        <w:t xml:space="preserve">РЕХАБИЛИТАЦИЈИ </w:t>
      </w:r>
    </w:p>
    <w:p w:rsidR="009B29C0" w:rsidRDefault="009B29C0" w:rsidP="00473089">
      <w:pPr>
        <w:jc w:val="center"/>
        <w:rPr>
          <w:rFonts w:ascii="Arial" w:hAnsi="Arial" w:cs="Arial"/>
          <w:b/>
          <w:bCs/>
          <w:iCs/>
          <w:lang w:val="sr-Cyrl-CS"/>
        </w:rPr>
      </w:pPr>
      <w:r>
        <w:rPr>
          <w:rFonts w:ascii="Arial" w:hAnsi="Arial" w:cs="Arial"/>
          <w:b/>
          <w:lang w:val="ru-RU"/>
        </w:rPr>
        <w:t xml:space="preserve">ДЕЛА </w:t>
      </w:r>
      <w:r w:rsidR="00234E59">
        <w:rPr>
          <w:rFonts w:ascii="Arial" w:hAnsi="Arial" w:cs="Arial"/>
          <w:b/>
          <w:lang w:val="ru-RU"/>
        </w:rPr>
        <w:t xml:space="preserve">УЛИЦЕ </w:t>
      </w:r>
      <w:r>
        <w:rPr>
          <w:rFonts w:ascii="Arial" w:hAnsi="Arial" w:cs="Arial"/>
          <w:b/>
          <w:lang w:val="ru-RU"/>
        </w:rPr>
        <w:t>АЛЕКСАНДРА</w:t>
      </w:r>
      <w:r w:rsidR="003431C3">
        <w:rPr>
          <w:rFonts w:ascii="Arial" w:hAnsi="Arial" w:cs="Arial"/>
          <w:b/>
          <w:lang w:val="ru-RU"/>
        </w:rPr>
        <w:t xml:space="preserve"> </w:t>
      </w:r>
      <w:r>
        <w:rPr>
          <w:rFonts w:ascii="Arial" w:hAnsi="Arial" w:cs="Arial"/>
          <w:b/>
          <w:lang w:val="ru-RU"/>
        </w:rPr>
        <w:t xml:space="preserve">СИМИЋА </w:t>
      </w:r>
      <w:r w:rsidR="003431C3">
        <w:rPr>
          <w:rFonts w:ascii="Arial" w:hAnsi="Arial" w:cs="Arial"/>
          <w:b/>
          <w:lang w:val="ru-RU"/>
        </w:rPr>
        <w:t xml:space="preserve">И ДЕЛА УЛИЦЕ КНЕЗА МИЛОША ОБРЕНОВИЋА </w:t>
      </w:r>
      <w:r>
        <w:rPr>
          <w:rFonts w:ascii="Arial" w:hAnsi="Arial" w:cs="Arial"/>
          <w:b/>
          <w:lang w:val="ru-RU"/>
        </w:rPr>
        <w:t>У БАТОЧИНИ</w:t>
      </w:r>
      <w:r w:rsidR="00473089" w:rsidRPr="00503D58">
        <w:rPr>
          <w:rFonts w:ascii="Arial" w:hAnsi="Arial" w:cs="Arial"/>
          <w:b/>
          <w:bCs/>
          <w:iCs/>
          <w:lang w:val="sr-Cyrl-CS"/>
        </w:rPr>
        <w:t>,</w:t>
      </w:r>
    </w:p>
    <w:p w:rsidR="00473089" w:rsidRPr="00503D58" w:rsidRDefault="00473089" w:rsidP="00473089">
      <w:pPr>
        <w:jc w:val="center"/>
        <w:rPr>
          <w:rFonts w:ascii="Arial" w:hAnsi="Arial" w:cs="Arial"/>
          <w:b/>
          <w:bCs/>
          <w:iCs/>
          <w:lang w:val="sr-Cyrl-CS"/>
        </w:rPr>
      </w:pPr>
      <w:r w:rsidRPr="00503D58">
        <w:rPr>
          <w:rFonts w:ascii="Arial" w:hAnsi="Arial" w:cs="Arial"/>
          <w:b/>
          <w:bCs/>
          <w:iCs/>
          <w:lang w:val="sr-Cyrl-CS"/>
        </w:rPr>
        <w:t xml:space="preserve"> ЈН бр. </w:t>
      </w:r>
      <w:r w:rsidR="002255B1">
        <w:rPr>
          <w:rFonts w:ascii="Arial" w:hAnsi="Arial" w:cs="Arial"/>
          <w:b/>
          <w:bCs/>
          <w:iCs/>
          <w:lang w:val="sr-Cyrl-CS"/>
        </w:rPr>
        <w:t>6</w:t>
      </w:r>
      <w:r w:rsidR="003C7FA5">
        <w:rPr>
          <w:rFonts w:ascii="Arial" w:hAnsi="Arial" w:cs="Arial"/>
          <w:b/>
          <w:bCs/>
          <w:iCs/>
          <w:lang w:val="sr-Cyrl-CS"/>
        </w:rPr>
        <w:t>/20</w:t>
      </w:r>
      <w:r w:rsidR="00926DF7">
        <w:rPr>
          <w:rFonts w:ascii="Arial" w:hAnsi="Arial" w:cs="Arial"/>
          <w:b/>
          <w:bCs/>
          <w:iCs/>
          <w:lang w:val="sr-Cyrl-CS"/>
        </w:rPr>
        <w:t>20</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w:t>
      </w:r>
      <w:r w:rsidR="002255B1">
        <w:rPr>
          <w:rFonts w:ascii="Arial" w:hAnsi="Arial" w:cs="Arial"/>
          <w:bCs/>
          <w:iCs/>
          <w:lang w:val="ru-RU"/>
        </w:rPr>
        <w:t>20</w:t>
      </w:r>
      <w:r w:rsidRPr="008566BF">
        <w:rPr>
          <w:rFonts w:ascii="Arial" w:hAnsi="Arial" w:cs="Arial"/>
          <w:bCs/>
          <w:iCs/>
          <w:lang w:val="ru-RU"/>
        </w:rPr>
        <w:t>.године, између:</w:t>
      </w:r>
    </w:p>
    <w:p w:rsidR="00473089" w:rsidRPr="008566BF" w:rsidRDefault="00473089" w:rsidP="00473089">
      <w:pPr>
        <w:jc w:val="both"/>
        <w:rPr>
          <w:rFonts w:ascii="Arial" w:hAnsi="Arial" w:cs="Arial"/>
          <w:bCs/>
          <w:iCs/>
          <w:lang w:val="ru-RU"/>
        </w:rPr>
      </w:pPr>
    </w:p>
    <w:p w:rsidR="00914BB4" w:rsidRPr="00493935" w:rsidRDefault="00914BB4" w:rsidP="00DF6300">
      <w:pPr>
        <w:numPr>
          <w:ilvl w:val="0"/>
          <w:numId w:val="5"/>
        </w:numPr>
        <w:ind w:left="360"/>
        <w:jc w:val="both"/>
        <w:rPr>
          <w:rFonts w:ascii="Arial" w:hAnsi="Arial" w:cs="Arial"/>
          <w:iCs/>
          <w:lang w:val="sr-Cyrl-CS"/>
        </w:rPr>
      </w:pPr>
      <w:r w:rsidRPr="00493935">
        <w:rPr>
          <w:rFonts w:ascii="Arial" w:hAnsi="Arial" w:cs="Arial"/>
          <w:b/>
          <w:iCs/>
          <w:lang w:val="sr-Cyrl-CS"/>
        </w:rPr>
        <w:t>Општинске управе</w:t>
      </w:r>
      <w:r>
        <w:rPr>
          <w:rFonts w:ascii="Arial" w:hAnsi="Arial" w:cs="Arial"/>
          <w:b/>
          <w:iCs/>
          <w:lang w:val="sr-Cyrl-CS"/>
        </w:rPr>
        <w:t xml:space="preserve"> општине Баточина</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00550C57">
        <w:rPr>
          <w:rFonts w:ascii="Arial" w:hAnsi="Arial" w:cs="Arial"/>
          <w:iCs/>
        </w:rPr>
        <w:t>И</w:t>
      </w:r>
      <w:r>
        <w:rPr>
          <w:rFonts w:ascii="Arial" w:hAnsi="Arial" w:cs="Arial"/>
          <w:iCs/>
        </w:rPr>
        <w:t xml:space="preserve"> бр.32</w:t>
      </w:r>
      <w:r w:rsidRPr="00493935">
        <w:rPr>
          <w:rFonts w:ascii="Arial" w:hAnsi="Arial" w:cs="Arial"/>
          <w:iCs/>
          <w:lang w:val="ru-RU"/>
        </w:rPr>
        <w:t>, ПИБ</w:t>
      </w:r>
      <w:r w:rsidR="00611C3D">
        <w:rPr>
          <w:rFonts w:ascii="Arial" w:hAnsi="Arial" w:cs="Arial"/>
          <w:iCs/>
          <w:lang w:val="ru-RU"/>
        </w:rPr>
        <w:t>:</w:t>
      </w:r>
      <w:r w:rsidRPr="00493935">
        <w:rPr>
          <w:rFonts w:ascii="Arial" w:hAnsi="Arial" w:cs="Arial"/>
          <w:iCs/>
          <w:lang w:val="ru-RU"/>
        </w:rPr>
        <w:t xml:space="preserve">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sidR="00611C3D">
        <w:rPr>
          <w:rFonts w:ascii="Arial" w:hAnsi="Arial" w:cs="Arial"/>
          <w:iCs/>
          <w:lang w:val="ru-RU"/>
        </w:rPr>
        <w:t>начелница Нина Јевтић</w:t>
      </w:r>
      <w:r>
        <w:rPr>
          <w:rFonts w:ascii="Arial" w:hAnsi="Arial" w:cs="Arial"/>
          <w:bCs/>
          <w:iCs/>
          <w:lang w:val="ru-RU"/>
        </w:rPr>
        <w:t xml:space="preserve"> (</w:t>
      </w:r>
      <w:r w:rsidRPr="00493935">
        <w:rPr>
          <w:rFonts w:ascii="Arial" w:hAnsi="Arial" w:cs="Arial"/>
          <w:bCs/>
          <w:iCs/>
          <w:lang w:val="ru-RU"/>
        </w:rPr>
        <w:t>у даљем тексту</w:t>
      </w:r>
      <w:r w:rsidR="00C77C46">
        <w:rPr>
          <w:rFonts w:ascii="Arial" w:hAnsi="Arial" w:cs="Arial"/>
          <w:bCs/>
          <w:iCs/>
          <w:lang w:val="ru-RU"/>
        </w:rPr>
        <w:t>:</w:t>
      </w:r>
      <w:r w:rsidRPr="00493935">
        <w:rPr>
          <w:rFonts w:ascii="Arial" w:hAnsi="Arial" w:cs="Arial"/>
          <w:bCs/>
          <w:iCs/>
          <w:lang w:val="ru-RU"/>
        </w:rPr>
        <w:t xml:space="preserve"> </w:t>
      </w:r>
      <w:r w:rsidR="00611C3D">
        <w:rPr>
          <w:rFonts w:ascii="Arial" w:hAnsi="Arial" w:cs="Arial"/>
          <w:bCs/>
          <w:iCs/>
          <w:lang w:val="ru-RU"/>
        </w:rPr>
        <w:t>«</w:t>
      </w:r>
      <w:r w:rsidRPr="00493935">
        <w:rPr>
          <w:rFonts w:ascii="Arial" w:hAnsi="Arial" w:cs="Arial"/>
          <w:bCs/>
          <w:iCs/>
          <w:lang w:val="ru-RU"/>
        </w:rPr>
        <w:t>Наручилац</w:t>
      </w:r>
      <w:r w:rsidR="00611C3D">
        <w:rPr>
          <w:rFonts w:ascii="Arial" w:hAnsi="Arial" w:cs="Arial"/>
          <w:bCs/>
          <w:iCs/>
          <w:lang w:val="ru-RU"/>
        </w:rPr>
        <w:t>»</w:t>
      </w:r>
      <w:r w:rsidRPr="00493935">
        <w:rPr>
          <w:rFonts w:ascii="Arial" w:hAnsi="Arial" w:cs="Arial"/>
          <w:bCs/>
          <w:iCs/>
          <w:lang w:val="ru-RU"/>
        </w:rPr>
        <w:t>)</w:t>
      </w:r>
    </w:p>
    <w:p w:rsidR="00914BB4" w:rsidRDefault="00914BB4" w:rsidP="00914BB4">
      <w:pPr>
        <w:rPr>
          <w:rFonts w:ascii="Arial" w:hAnsi="Arial" w:cs="Arial"/>
          <w:i/>
          <w:iCs/>
        </w:rPr>
      </w:pPr>
    </w:p>
    <w:p w:rsidR="00914BB4" w:rsidRPr="00914BB4" w:rsidRDefault="00914BB4" w:rsidP="00914BB4">
      <w:pPr>
        <w:rPr>
          <w:rFonts w:ascii="Arial" w:hAnsi="Arial" w:cs="Arial"/>
          <w:iCs/>
        </w:rPr>
      </w:pPr>
      <w:r w:rsidRPr="00914BB4">
        <w:rPr>
          <w:rFonts w:ascii="Arial" w:hAnsi="Arial" w:cs="Arial"/>
          <w:iCs/>
        </w:rPr>
        <w:t>и</w:t>
      </w:r>
    </w:p>
    <w:p w:rsidR="00914BB4" w:rsidRDefault="00914BB4" w:rsidP="00914BB4">
      <w:pPr>
        <w:rPr>
          <w:rFonts w:ascii="Arial" w:hAnsi="Arial" w:cs="Arial"/>
          <w:i/>
          <w:iCs/>
        </w:rPr>
      </w:pPr>
    </w:p>
    <w:p w:rsidR="00611C3D" w:rsidRPr="00CB3A26" w:rsidRDefault="00611C3D" w:rsidP="00611C3D">
      <w:pPr>
        <w:pStyle w:val="ListParagraph"/>
        <w:numPr>
          <w:ilvl w:val="0"/>
          <w:numId w:val="5"/>
        </w:numPr>
        <w:tabs>
          <w:tab w:val="left" w:pos="360"/>
        </w:tabs>
        <w:spacing w:line="240" w:lineRule="auto"/>
        <w:ind w:left="360"/>
        <w:rPr>
          <w:rFonts w:ascii="Arial" w:hAnsi="Arial" w:cs="Arial"/>
          <w:iCs/>
        </w:rPr>
      </w:pPr>
      <w:r w:rsidRPr="00CB3A26">
        <w:rPr>
          <w:rFonts w:ascii="Arial" w:hAnsi="Arial" w:cs="Arial"/>
          <w:bCs/>
          <w:iCs/>
          <w:lang w:val="ru-RU"/>
        </w:rPr>
        <w:t xml:space="preserve">_____________________________________________________________,  </w:t>
      </w:r>
      <w:r w:rsidRPr="00CB3A26">
        <w:rPr>
          <w:rFonts w:ascii="Arial" w:hAnsi="Arial" w:cs="Arial"/>
          <w:iCs/>
        </w:rPr>
        <w:t xml:space="preserve">са седиштем у </w:t>
      </w:r>
      <w:r>
        <w:rPr>
          <w:rFonts w:ascii="Arial" w:hAnsi="Arial" w:cs="Arial"/>
          <w:iCs/>
        </w:rPr>
        <w:t>__________________________</w:t>
      </w:r>
      <w:r w:rsidRPr="00CB3A26">
        <w:rPr>
          <w:rFonts w:ascii="Arial" w:hAnsi="Arial" w:cs="Arial"/>
          <w:iCs/>
        </w:rPr>
        <w:t xml:space="preserve">, улица </w:t>
      </w:r>
      <w:r>
        <w:rPr>
          <w:rFonts w:ascii="Arial" w:hAnsi="Arial" w:cs="Arial"/>
          <w:iCs/>
        </w:rPr>
        <w:t>_____________________</w:t>
      </w:r>
      <w:r w:rsidRPr="00CB3A26">
        <w:rPr>
          <w:rFonts w:ascii="Arial" w:hAnsi="Arial" w:cs="Arial"/>
          <w:iCs/>
        </w:rPr>
        <w:t>, ПИБ:</w:t>
      </w:r>
      <w:r>
        <w:rPr>
          <w:rFonts w:ascii="Arial" w:hAnsi="Arial" w:cs="Arial"/>
          <w:iCs/>
        </w:rPr>
        <w:t xml:space="preserve">_______________________, </w:t>
      </w:r>
      <w:r w:rsidRPr="00CB3A26">
        <w:rPr>
          <w:rFonts w:ascii="Arial" w:hAnsi="Arial" w:cs="Arial"/>
          <w:iCs/>
        </w:rPr>
        <w:t xml:space="preserve">Матични број: </w:t>
      </w:r>
      <w:r>
        <w:rPr>
          <w:rFonts w:ascii="Arial" w:hAnsi="Arial" w:cs="Arial"/>
          <w:iCs/>
        </w:rPr>
        <w:t>_______________________,</w:t>
      </w:r>
    </w:p>
    <w:p w:rsidR="00611C3D" w:rsidRDefault="00611C3D" w:rsidP="00611C3D">
      <w:pPr>
        <w:tabs>
          <w:tab w:val="left" w:pos="360"/>
        </w:tabs>
        <w:spacing w:line="240" w:lineRule="auto"/>
        <w:ind w:left="360"/>
        <w:rPr>
          <w:rFonts w:ascii="Arial" w:hAnsi="Arial" w:cs="Arial"/>
          <w:bCs/>
          <w:iCs/>
          <w:lang w:val="ru-RU"/>
        </w:rPr>
      </w:pPr>
      <w:r>
        <w:rPr>
          <w:rFonts w:ascii="Arial" w:hAnsi="Arial" w:cs="Arial"/>
          <w:iCs/>
        </w:rPr>
        <w:t xml:space="preserve">Број рачуна: ______________________, Назив банке:___________________,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у даљем тексту: «Извођач радова») или</w:t>
      </w:r>
    </w:p>
    <w:p w:rsidR="00611C3D" w:rsidRDefault="00611C3D" w:rsidP="00611C3D">
      <w:pPr>
        <w:spacing w:line="240" w:lineRule="auto"/>
        <w:ind w:left="720"/>
        <w:jc w:val="both"/>
        <w:rPr>
          <w:rFonts w:ascii="Arial" w:hAnsi="Arial" w:cs="Arial"/>
          <w:bCs/>
          <w:iCs/>
          <w:lang w:val="ru-RU"/>
        </w:rPr>
      </w:pPr>
    </w:p>
    <w:p w:rsidR="00611C3D" w:rsidRDefault="00611C3D" w:rsidP="00611C3D">
      <w:pPr>
        <w:spacing w:line="240" w:lineRule="auto"/>
        <w:ind w:left="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611C3D" w:rsidRDefault="00611C3D" w:rsidP="00611C3D">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611C3D" w:rsidRDefault="00611C3D" w:rsidP="00611C3D">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адреса:______________________________________,ПИБ:______________,</w:t>
      </w:r>
    </w:p>
    <w:p w:rsidR="00611C3D" w:rsidRDefault="00611C3D" w:rsidP="00611C3D">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члановима групе:</w:t>
      </w:r>
    </w:p>
    <w:p w:rsidR="00611C3D" w:rsidRDefault="00611C3D" w:rsidP="00611C3D">
      <w:pPr>
        <w:spacing w:line="240" w:lineRule="auto"/>
        <w:ind w:left="720"/>
        <w:rPr>
          <w:rFonts w:ascii="Arial" w:hAnsi="Arial" w:cs="Arial"/>
          <w:lang w:val="ru-RU"/>
        </w:rPr>
      </w:pPr>
    </w:p>
    <w:p w:rsidR="00611C3D" w:rsidRDefault="00611C3D" w:rsidP="00611C3D">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611C3D" w:rsidRDefault="00611C3D" w:rsidP="00611C3D">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611C3D" w:rsidRDefault="00611C3D" w:rsidP="00611C3D">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611C3D" w:rsidRDefault="00611C3D" w:rsidP="00611C3D">
      <w:pPr>
        <w:spacing w:line="240" w:lineRule="auto"/>
        <w:ind w:left="720"/>
        <w:jc w:val="both"/>
        <w:rPr>
          <w:rFonts w:ascii="Arial" w:hAnsi="Arial" w:cs="Arial"/>
          <w:bCs/>
          <w:iCs/>
          <w:lang w:val="ru-RU"/>
        </w:rPr>
      </w:pPr>
    </w:p>
    <w:p w:rsidR="00611C3D" w:rsidRDefault="00611C3D" w:rsidP="00611C3D">
      <w:pPr>
        <w:spacing w:line="240" w:lineRule="auto"/>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611C3D" w:rsidRDefault="00611C3D" w:rsidP="00611C3D">
      <w:pPr>
        <w:spacing w:line="240" w:lineRule="auto"/>
        <w:ind w:left="720"/>
        <w:rPr>
          <w:rFonts w:ascii="Arial" w:hAnsi="Arial" w:cs="Arial"/>
          <w:i/>
          <w:iCs/>
          <w:sz w:val="18"/>
          <w:szCs w:val="18"/>
        </w:rPr>
      </w:pPr>
    </w:p>
    <w:p w:rsidR="00611C3D" w:rsidRDefault="00611C3D" w:rsidP="00611C3D">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611C3D" w:rsidRDefault="00611C3D" w:rsidP="00611C3D">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611C3D" w:rsidRDefault="00611C3D" w:rsidP="00611C3D">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611C3D" w:rsidRDefault="00611C3D" w:rsidP="00611C3D">
      <w:pPr>
        <w:spacing w:line="240" w:lineRule="auto"/>
        <w:ind w:left="720"/>
        <w:jc w:val="both"/>
        <w:rPr>
          <w:rFonts w:ascii="Arial" w:hAnsi="Arial" w:cs="Arial"/>
          <w:bCs/>
          <w:iCs/>
          <w:lang w:val="ru-RU"/>
        </w:rPr>
      </w:pPr>
    </w:p>
    <w:p w:rsidR="00611C3D" w:rsidRDefault="00611C3D" w:rsidP="00611C3D">
      <w:pPr>
        <w:spacing w:line="240" w:lineRule="auto"/>
        <w:ind w:left="720" w:hanging="360"/>
        <w:rPr>
          <w:rFonts w:ascii="Arial" w:hAnsi="Arial" w:cs="Arial"/>
          <w:i/>
          <w:iCs/>
          <w:sz w:val="18"/>
          <w:szCs w:val="18"/>
        </w:rPr>
      </w:pPr>
      <w:r>
        <w:rPr>
          <w:rFonts w:ascii="Arial" w:hAnsi="Arial" w:cs="Arial"/>
          <w:bCs/>
          <w:iCs/>
          <w:lang w:val="ru-RU"/>
        </w:rPr>
        <w:t xml:space="preserve">матични број: _____________ </w:t>
      </w:r>
    </w:p>
    <w:p w:rsidR="00611C3D" w:rsidRDefault="00611C3D" w:rsidP="00611C3D">
      <w:pPr>
        <w:spacing w:line="240" w:lineRule="auto"/>
        <w:ind w:left="720"/>
        <w:rPr>
          <w:rFonts w:ascii="Arial" w:hAnsi="Arial" w:cs="Arial"/>
          <w:lang w:val="ru-RU"/>
        </w:rPr>
      </w:pPr>
    </w:p>
    <w:p w:rsidR="00611C3D" w:rsidRDefault="00611C3D" w:rsidP="00611C3D">
      <w:pPr>
        <w:spacing w:line="240" w:lineRule="auto"/>
        <w:ind w:left="720" w:hanging="360"/>
        <w:rPr>
          <w:rFonts w:ascii="Arial" w:hAnsi="Arial" w:cs="Arial"/>
          <w:lang w:val="ru-RU"/>
        </w:rPr>
      </w:pPr>
      <w:r>
        <w:rPr>
          <w:rFonts w:ascii="Arial" w:hAnsi="Arial" w:cs="Arial"/>
          <w:lang w:val="ru-RU"/>
        </w:rPr>
        <w:t>или</w:t>
      </w:r>
    </w:p>
    <w:p w:rsidR="00611C3D" w:rsidRDefault="00611C3D" w:rsidP="00611C3D">
      <w:pPr>
        <w:spacing w:line="240" w:lineRule="auto"/>
        <w:ind w:left="720"/>
        <w:rPr>
          <w:rFonts w:ascii="Arial" w:hAnsi="Arial" w:cs="Arial"/>
          <w:lang w:val="ru-RU"/>
        </w:rPr>
      </w:pPr>
    </w:p>
    <w:p w:rsidR="00611C3D" w:rsidRDefault="00611C3D" w:rsidP="00611C3D">
      <w:pPr>
        <w:spacing w:line="240" w:lineRule="auto"/>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611C3D" w:rsidRDefault="00611C3D" w:rsidP="00611C3D">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611C3D" w:rsidRDefault="00611C3D" w:rsidP="00611C3D">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 ПИБ:______________,</w:t>
      </w:r>
    </w:p>
    <w:p w:rsidR="00611C3D" w:rsidRDefault="00611C3D" w:rsidP="00611C3D">
      <w:pPr>
        <w:spacing w:line="240" w:lineRule="auto"/>
        <w:ind w:left="720" w:hanging="360"/>
        <w:jc w:val="both"/>
        <w:rPr>
          <w:rFonts w:ascii="Arial" w:hAnsi="Arial" w:cs="Arial"/>
          <w:bCs/>
          <w:iCs/>
          <w:lang w:val="ru-RU"/>
        </w:rPr>
      </w:pPr>
    </w:p>
    <w:p w:rsidR="00611C3D" w:rsidRDefault="00611C3D" w:rsidP="00611C3D">
      <w:pPr>
        <w:spacing w:line="240" w:lineRule="auto"/>
        <w:ind w:left="360"/>
        <w:rPr>
          <w:rFonts w:ascii="Arial" w:hAnsi="Arial" w:cs="Arial"/>
          <w:lang w:val="ru-RU"/>
        </w:rPr>
      </w:pPr>
      <w:r>
        <w:rPr>
          <w:rFonts w:ascii="Arial" w:hAnsi="Arial" w:cs="Arial"/>
          <w:bCs/>
          <w:iCs/>
          <w:lang w:val="ru-RU"/>
        </w:rPr>
        <w:lastRenderedPageBreak/>
        <w:t>матични број: _____________, број рачуна: ____________________________</w:t>
      </w:r>
      <w:r>
        <w:rPr>
          <w:rFonts w:ascii="Arial" w:hAnsi="Arial" w:cs="Arial"/>
          <w:lang w:val="ru-RU"/>
        </w:rPr>
        <w:t xml:space="preserve"> </w:t>
      </w:r>
    </w:p>
    <w:p w:rsidR="00611C3D" w:rsidRDefault="00611C3D" w:rsidP="00611C3D">
      <w:pPr>
        <w:spacing w:line="240" w:lineRule="auto"/>
        <w:ind w:left="360"/>
        <w:rPr>
          <w:rFonts w:ascii="Arial" w:hAnsi="Arial" w:cs="Arial"/>
          <w:lang w:val="ru-RU"/>
        </w:rPr>
      </w:pPr>
    </w:p>
    <w:p w:rsidR="00611C3D" w:rsidRDefault="00611C3D" w:rsidP="00611C3D">
      <w:pPr>
        <w:spacing w:line="240" w:lineRule="auto"/>
        <w:ind w:left="360"/>
        <w:rPr>
          <w:rFonts w:ascii="Arial" w:hAnsi="Arial" w:cs="Arial"/>
        </w:rPr>
      </w:pPr>
      <w:r>
        <w:rPr>
          <w:rFonts w:ascii="Arial" w:hAnsi="Arial" w:cs="Arial"/>
          <w:lang w:val="ru-RU"/>
        </w:rPr>
        <w:t>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подизвођачем</w:t>
      </w:r>
    </w:p>
    <w:p w:rsidR="00611C3D" w:rsidRDefault="00611C3D" w:rsidP="00611C3D">
      <w:pPr>
        <w:spacing w:line="240" w:lineRule="auto"/>
        <w:ind w:left="720"/>
        <w:rPr>
          <w:rFonts w:ascii="Arial" w:hAnsi="Arial" w:cs="Arial"/>
          <w:lang w:val="ru-RU"/>
        </w:rPr>
      </w:pPr>
    </w:p>
    <w:p w:rsidR="00611C3D" w:rsidRDefault="00611C3D" w:rsidP="00611C3D">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611C3D" w:rsidRDefault="00611C3D" w:rsidP="00611C3D">
      <w:pPr>
        <w:spacing w:line="240" w:lineRule="auto"/>
        <w:ind w:left="720" w:firstLine="708"/>
        <w:rPr>
          <w:rFonts w:ascii="Arial" w:hAnsi="Arial" w:cs="Arial"/>
          <w:lang w:val="ru-RU"/>
        </w:rPr>
      </w:pPr>
      <w:r>
        <w:rPr>
          <w:rFonts w:ascii="Arial" w:hAnsi="Arial" w:cs="Arial"/>
          <w:i/>
          <w:iCs/>
          <w:sz w:val="18"/>
          <w:szCs w:val="18"/>
        </w:rPr>
        <w:t xml:space="preserve">                           назив подизвођача</w:t>
      </w:r>
    </w:p>
    <w:p w:rsidR="00611C3D" w:rsidRDefault="00611C3D" w:rsidP="00611C3D">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611C3D" w:rsidRDefault="00611C3D" w:rsidP="00611C3D">
      <w:pPr>
        <w:spacing w:line="240" w:lineRule="auto"/>
        <w:ind w:left="720"/>
        <w:jc w:val="both"/>
        <w:rPr>
          <w:rFonts w:ascii="Arial" w:hAnsi="Arial" w:cs="Arial"/>
          <w:bCs/>
          <w:iCs/>
          <w:lang w:val="ru-RU"/>
        </w:rPr>
      </w:pPr>
    </w:p>
    <w:p w:rsidR="00611C3D" w:rsidRDefault="00611C3D" w:rsidP="00611C3D">
      <w:pPr>
        <w:spacing w:line="240" w:lineRule="auto"/>
        <w:ind w:left="720" w:hanging="360"/>
        <w:rPr>
          <w:rFonts w:ascii="Arial" w:hAnsi="Arial" w:cs="Arial"/>
          <w:i/>
          <w:iCs/>
          <w:sz w:val="18"/>
          <w:szCs w:val="18"/>
        </w:rPr>
      </w:pPr>
      <w:r>
        <w:rPr>
          <w:rFonts w:ascii="Arial" w:hAnsi="Arial" w:cs="Arial"/>
          <w:bCs/>
          <w:iCs/>
          <w:lang w:val="ru-RU"/>
        </w:rPr>
        <w:t>матични број: _____________ .</w:t>
      </w:r>
    </w:p>
    <w:p w:rsidR="00473089" w:rsidRPr="00611C3D" w:rsidRDefault="00473089" w:rsidP="00611C3D">
      <w:pPr>
        <w:pStyle w:val="ListParagraph"/>
        <w:ind w:left="360"/>
        <w:jc w:val="both"/>
        <w:rPr>
          <w:rFonts w:ascii="Arial" w:hAnsi="Arial" w:cs="Arial"/>
          <w:bCs/>
          <w:iCs/>
          <w:lang w:val="ru-RU"/>
        </w:rPr>
      </w:pPr>
    </w:p>
    <w:p w:rsidR="00473089" w:rsidRDefault="00473089" w:rsidP="00473089">
      <w:pPr>
        <w:rPr>
          <w:rFonts w:ascii="Arial" w:hAnsi="Arial" w:cs="Arial"/>
          <w:b/>
          <w:bCs/>
          <w:i/>
          <w:iCs/>
          <w:sz w:val="28"/>
          <w:szCs w:val="28"/>
        </w:rPr>
      </w:pPr>
    </w:p>
    <w:p w:rsidR="00611C3D" w:rsidRPr="00815E97" w:rsidRDefault="00611C3D" w:rsidP="00611C3D">
      <w:pPr>
        <w:pStyle w:val="Default"/>
      </w:pPr>
      <w:r w:rsidRPr="00815E97">
        <w:t xml:space="preserve">Уговорне стране сагласно констатују: </w:t>
      </w:r>
    </w:p>
    <w:p w:rsidR="00611C3D" w:rsidRPr="00817464" w:rsidRDefault="00611C3D" w:rsidP="00611C3D">
      <w:pPr>
        <w:pStyle w:val="Default"/>
        <w:numPr>
          <w:ilvl w:val="0"/>
          <w:numId w:val="23"/>
        </w:numPr>
        <w:jc w:val="both"/>
      </w:pPr>
      <w:r w:rsidRPr="00815E97">
        <w:t xml:space="preserve">да је Наручилац на основу Закона о јавним набавкама („Службени гласник РС“, број 124/2012, 14/2015 и 68/2015), спровео </w:t>
      </w:r>
      <w:r>
        <w:t xml:space="preserve">отворени </w:t>
      </w:r>
      <w:r w:rsidRPr="00815E97">
        <w:t xml:space="preserve">поступак јавне набавке </w:t>
      </w:r>
      <w:r w:rsidR="009B29C0">
        <w:rPr>
          <w:rFonts w:eastAsia="TimesNewRomanPS-BoldMT"/>
          <w:b/>
          <w:bCs/>
          <w:lang w:val="ru-RU"/>
        </w:rPr>
        <w:t xml:space="preserve">Радова на </w:t>
      </w:r>
      <w:r w:rsidR="003431C3">
        <w:rPr>
          <w:rFonts w:eastAsia="TimesNewRomanPS-BoldMT"/>
          <w:b/>
          <w:bCs/>
          <w:lang w:val="ru-RU"/>
        </w:rPr>
        <w:t>рехабилитацији дела улице Александра Симића и дела улице Кнеза Милоша Обреновића у Баточини</w:t>
      </w:r>
      <w:r>
        <w:t xml:space="preserve">, </w:t>
      </w:r>
      <w:r w:rsidRPr="00815E97">
        <w:rPr>
          <w:b/>
          <w:bCs/>
        </w:rPr>
        <w:t xml:space="preserve"> </w:t>
      </w:r>
      <w:r w:rsidRPr="00493935">
        <w:rPr>
          <w:bCs/>
          <w:lang w:val="sr-Cyrl-CS"/>
        </w:rPr>
        <w:t xml:space="preserve">интерни број </w:t>
      </w:r>
      <w:r w:rsidRPr="00493935">
        <w:rPr>
          <w:bCs/>
        </w:rPr>
        <w:t>ЈН</w:t>
      </w:r>
      <w:r>
        <w:rPr>
          <w:bCs/>
        </w:rPr>
        <w:t>В</w:t>
      </w:r>
      <w:r w:rsidRPr="00493935">
        <w:rPr>
          <w:bCs/>
        </w:rPr>
        <w:t xml:space="preserve">В </w:t>
      </w:r>
      <w:r w:rsidR="005756A7">
        <w:rPr>
          <w:bCs/>
          <w:lang w:val="sr-Cyrl-CS"/>
        </w:rPr>
        <w:t>6</w:t>
      </w:r>
      <w:r>
        <w:rPr>
          <w:bCs/>
        </w:rPr>
        <w:t>/20</w:t>
      </w:r>
      <w:r w:rsidR="005756A7">
        <w:rPr>
          <w:bCs/>
        </w:rPr>
        <w:t>20</w:t>
      </w:r>
      <w:r w:rsidRPr="00493935">
        <w:t>,</w:t>
      </w:r>
      <w:r w:rsidRPr="00815E97">
        <w:t xml:space="preserve"> </w:t>
      </w:r>
      <w:r>
        <w:rPr>
          <w:lang w:val="sr-Cyrl-CS"/>
        </w:rPr>
        <w:t>наведене у Плану јавних набавки под бројем 1.3.</w:t>
      </w:r>
      <w:r w:rsidR="005756A7">
        <w:rPr>
          <w:lang w:val="sr-Cyrl-CS"/>
        </w:rPr>
        <w:t>8/20</w:t>
      </w:r>
      <w:r>
        <w:rPr>
          <w:lang w:val="sr-Cyrl-CS"/>
        </w:rPr>
        <w:t xml:space="preserve">, </w:t>
      </w:r>
      <w:r w:rsidRPr="00815E97">
        <w:t xml:space="preserve">на основу позива објављеног на Порталу јавних набавки и интернет страни наручиоца; </w:t>
      </w:r>
    </w:p>
    <w:p w:rsidR="00611C3D" w:rsidRPr="00815E97" w:rsidRDefault="00611C3D" w:rsidP="00611C3D">
      <w:pPr>
        <w:pStyle w:val="Default"/>
        <w:numPr>
          <w:ilvl w:val="0"/>
          <w:numId w:val="23"/>
        </w:numPr>
        <w:jc w:val="both"/>
      </w:pPr>
      <w:r w:rsidRPr="00815E97">
        <w:t>да је И</w:t>
      </w:r>
      <w:r>
        <w:t>звођач радова</w:t>
      </w:r>
      <w:r w:rsidRPr="00815E97">
        <w:t xml:space="preserve"> д</w:t>
      </w:r>
      <w:r>
        <w:t>оставио понуду број .........</w:t>
      </w:r>
      <w:r>
        <w:rPr>
          <w:lang w:val="sr-Cyrl-CS"/>
        </w:rPr>
        <w:t xml:space="preserve"> </w:t>
      </w:r>
      <w:r>
        <w:t>од ........</w:t>
      </w:r>
      <w:r w:rsidR="005756A7">
        <w:rPr>
          <w:lang w:val="sr-Cyrl-CS"/>
        </w:rPr>
        <w:t>..... 2020</w:t>
      </w:r>
      <w:r>
        <w:rPr>
          <w:lang w:val="sr-Cyrl-CS"/>
        </w:rPr>
        <w:t xml:space="preserve">.године (у даљем тексту: Понуда) и Образац </w:t>
      </w:r>
      <w:r w:rsidR="006C62D4">
        <w:rPr>
          <w:lang w:val="en-US"/>
        </w:rPr>
        <w:t>IV</w:t>
      </w:r>
      <w:r>
        <w:rPr>
          <w:lang w:val="en-US"/>
        </w:rPr>
        <w:t xml:space="preserve"> -</w:t>
      </w:r>
      <w:r>
        <w:rPr>
          <w:lang w:val="sr-Cyrl-CS"/>
        </w:rPr>
        <w:t>Спецификација радова</w:t>
      </w:r>
      <w:r w:rsidRPr="00815E97">
        <w:t xml:space="preserve">, </w:t>
      </w:r>
      <w:r>
        <w:t>које</w:t>
      </w:r>
      <w:r w:rsidRPr="00815E97">
        <w:t xml:space="preserve"> у потпуности испуњава</w:t>
      </w:r>
      <w:r>
        <w:t>ју</w:t>
      </w:r>
      <w:r w:rsidRPr="00815E97">
        <w:t xml:space="preserve"> услове из</w:t>
      </w:r>
      <w:r>
        <w:t xml:space="preserve"> конкурсне документације, налазе</w:t>
      </w:r>
      <w:r w:rsidRPr="00815E97">
        <w:t xml:space="preserve"> се у прилогу и </w:t>
      </w:r>
      <w:r>
        <w:t xml:space="preserve">чине </w:t>
      </w:r>
      <w:r w:rsidRPr="00815E97">
        <w:t xml:space="preserve">саставни део </w:t>
      </w:r>
      <w:r>
        <w:t>о</w:t>
      </w:r>
      <w:r w:rsidRPr="00815E97">
        <w:t xml:space="preserve">вог уговора; </w:t>
      </w:r>
    </w:p>
    <w:p w:rsidR="00611C3D" w:rsidRPr="00914BB4" w:rsidRDefault="00611C3D" w:rsidP="00611C3D">
      <w:pPr>
        <w:pStyle w:val="Default"/>
        <w:numPr>
          <w:ilvl w:val="0"/>
          <w:numId w:val="23"/>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радова</w:t>
      </w:r>
      <w:r w:rsidRPr="00815E97">
        <w:t xml:space="preserve"> –</w:t>
      </w:r>
      <w:r>
        <w:rPr>
          <w:lang w:val="sr-Cyrl-CS"/>
        </w:rPr>
        <w:t xml:space="preserve"> </w:t>
      </w:r>
      <w:r w:rsidR="006C62D4">
        <w:rPr>
          <w:rFonts w:eastAsia="TimesNewRomanPS-BoldMT"/>
          <w:b/>
          <w:bCs/>
          <w:lang w:val="ru-RU"/>
        </w:rPr>
        <w:t>Радов</w:t>
      </w:r>
      <w:r w:rsidR="006C62D4">
        <w:rPr>
          <w:rFonts w:eastAsia="TimesNewRomanPS-BoldMT"/>
          <w:b/>
          <w:bCs/>
          <w:lang w:val="sr-Cyrl-RS"/>
        </w:rPr>
        <w:t>и</w:t>
      </w:r>
      <w:r w:rsidR="009B29C0">
        <w:rPr>
          <w:rFonts w:eastAsia="TimesNewRomanPS-BoldMT"/>
          <w:b/>
          <w:bCs/>
          <w:lang w:val="ru-RU"/>
        </w:rPr>
        <w:t xml:space="preserve"> на </w:t>
      </w:r>
      <w:r w:rsidR="003431C3">
        <w:rPr>
          <w:rFonts w:eastAsia="TimesNewRomanPS-BoldMT"/>
          <w:b/>
          <w:bCs/>
          <w:lang w:val="ru-RU"/>
        </w:rPr>
        <w:t>рехабилитацији дела улице Александра Симића и дела улице Кнеза Милоша Обреновића у Баточини</w:t>
      </w:r>
      <w:r w:rsidR="009B29C0" w:rsidRPr="00CB4680">
        <w:rPr>
          <w:b/>
          <w:bCs/>
        </w:rPr>
        <w:t xml:space="preserve"> </w:t>
      </w:r>
      <w:r w:rsidRPr="00CB4680">
        <w:rPr>
          <w:b/>
          <w:bCs/>
        </w:rPr>
        <w:t xml:space="preserve">– </w:t>
      </w:r>
      <w:r w:rsidRPr="00CB4680">
        <w:rPr>
          <w:bCs/>
          <w:lang w:val="sr-Cyrl-CS"/>
        </w:rPr>
        <w:t xml:space="preserve">интерни број </w:t>
      </w:r>
      <w:r>
        <w:rPr>
          <w:bCs/>
        </w:rPr>
        <w:t>ЈНВ</w:t>
      </w:r>
      <w:r w:rsidRPr="00CB4680">
        <w:rPr>
          <w:bCs/>
        </w:rPr>
        <w:t xml:space="preserve">В </w:t>
      </w:r>
      <w:r w:rsidR="005756A7">
        <w:rPr>
          <w:bCs/>
          <w:lang w:val="sr-Cyrl-CS"/>
        </w:rPr>
        <w:t>6</w:t>
      </w:r>
      <w:r>
        <w:rPr>
          <w:bCs/>
        </w:rPr>
        <w:t>/20</w:t>
      </w:r>
      <w:r w:rsidR="005756A7">
        <w:rPr>
          <w:bCs/>
        </w:rPr>
        <w:t>20</w:t>
      </w:r>
      <w:r w:rsidRPr="00493935">
        <w:t xml:space="preserve">, </w:t>
      </w:r>
      <w:r w:rsidRPr="00CB4680">
        <w:rPr>
          <w:lang w:val="sr-Cyrl-CS"/>
        </w:rPr>
        <w:t xml:space="preserve">наведене у Плану јавних набавки под бројем </w:t>
      </w:r>
      <w:r>
        <w:rPr>
          <w:lang w:val="sr-Cyrl-CS"/>
        </w:rPr>
        <w:t>1.3.</w:t>
      </w:r>
      <w:r w:rsidR="005756A7">
        <w:rPr>
          <w:lang w:val="sr-Cyrl-CS"/>
        </w:rPr>
        <w:t>8/20</w:t>
      </w:r>
    </w:p>
    <w:p w:rsidR="00611C3D" w:rsidRPr="00311354" w:rsidRDefault="00611C3D" w:rsidP="00611C3D">
      <w:pPr>
        <w:pStyle w:val="Default"/>
        <w:numPr>
          <w:ilvl w:val="0"/>
          <w:numId w:val="23"/>
        </w:numPr>
        <w:jc w:val="both"/>
        <w:rPr>
          <w:lang w:val="sr-Cyrl-CS"/>
        </w:rPr>
      </w:pPr>
      <w:r w:rsidRPr="00914BB4">
        <w:rPr>
          <w:bCs/>
          <w:iCs/>
          <w:lang w:val="sr-Cyrl-CS"/>
        </w:rPr>
        <w:t xml:space="preserve">Средства за реализацију предметне јавне набавке обезбеђена су </w:t>
      </w:r>
      <w:r w:rsidRPr="00914BB4">
        <w:rPr>
          <w:rFonts w:eastAsiaTheme="minorHAnsi"/>
          <w:color w:val="auto"/>
          <w:lang w:val="sr-Cyrl-CS" w:eastAsia="en-US"/>
        </w:rPr>
        <w:t>Одлуком о буџету општине Баточина за 20</w:t>
      </w:r>
      <w:r w:rsidR="005756A7">
        <w:rPr>
          <w:rFonts w:eastAsiaTheme="minorHAnsi"/>
          <w:color w:val="auto"/>
          <w:lang w:val="sr-Cyrl-CS" w:eastAsia="en-US"/>
        </w:rPr>
        <w:t>20</w:t>
      </w:r>
      <w:r w:rsidRPr="00914BB4">
        <w:rPr>
          <w:rFonts w:eastAsiaTheme="minorHAnsi"/>
          <w:color w:val="auto"/>
          <w:lang w:val="sr-Cyrl-CS" w:eastAsia="en-US"/>
        </w:rPr>
        <w:t xml:space="preserve">.годину, на разделу </w:t>
      </w:r>
      <w:r>
        <w:rPr>
          <w:rFonts w:eastAsiaTheme="minorHAnsi"/>
          <w:color w:val="auto"/>
          <w:lang w:val="sr-Cyrl-CS" w:eastAsia="en-US"/>
        </w:rPr>
        <w:t>4</w:t>
      </w:r>
      <w:r w:rsidRPr="00914BB4">
        <w:rPr>
          <w:rFonts w:eastAsiaTheme="minorHAnsi"/>
          <w:color w:val="auto"/>
          <w:lang w:val="sr-Cyrl-CS" w:eastAsia="en-US"/>
        </w:rPr>
        <w:t xml:space="preserve">, глава </w:t>
      </w:r>
      <w:r>
        <w:rPr>
          <w:rFonts w:eastAsiaTheme="minorHAnsi"/>
          <w:color w:val="auto"/>
          <w:lang w:val="sr-Cyrl-CS" w:eastAsia="en-US"/>
        </w:rPr>
        <w:t>4</w:t>
      </w:r>
      <w:r w:rsidRPr="00914BB4">
        <w:rPr>
          <w:rFonts w:eastAsiaTheme="minorHAnsi"/>
          <w:color w:val="auto"/>
          <w:lang w:val="sr-Cyrl-CS" w:eastAsia="en-US"/>
        </w:rPr>
        <w:t xml:space="preserve">.01, функција 451, програм 07 – Организација саобраћаја и саобраћајна инфраструкура, ПА </w:t>
      </w:r>
      <w:r>
        <w:rPr>
          <w:rFonts w:eastAsiaTheme="minorHAnsi"/>
          <w:color w:val="auto"/>
          <w:lang w:val="sr-Cyrl-CS" w:eastAsia="en-US"/>
        </w:rPr>
        <w:t>0002</w:t>
      </w:r>
      <w:r w:rsidRPr="00914BB4">
        <w:rPr>
          <w:rFonts w:eastAsiaTheme="minorHAnsi"/>
          <w:color w:val="auto"/>
          <w:lang w:val="sr-Cyrl-CS" w:eastAsia="en-US"/>
        </w:rPr>
        <w:t xml:space="preserve"> – Управљање </w:t>
      </w:r>
      <w:r>
        <w:rPr>
          <w:rFonts w:eastAsiaTheme="minorHAnsi"/>
          <w:color w:val="auto"/>
          <w:lang w:val="sr-Cyrl-CS" w:eastAsia="en-US"/>
        </w:rPr>
        <w:t xml:space="preserve">и одржавање </w:t>
      </w:r>
      <w:r w:rsidRPr="00914BB4">
        <w:rPr>
          <w:rFonts w:eastAsiaTheme="minorHAnsi"/>
          <w:color w:val="auto"/>
          <w:lang w:val="sr-Cyrl-CS" w:eastAsia="en-US"/>
        </w:rPr>
        <w:t>саобраћај</w:t>
      </w:r>
      <w:r>
        <w:rPr>
          <w:rFonts w:eastAsiaTheme="minorHAnsi"/>
          <w:color w:val="auto"/>
          <w:lang w:val="sr-Cyrl-CS" w:eastAsia="en-US"/>
        </w:rPr>
        <w:t>не инфраструктуре, позиција 08</w:t>
      </w:r>
      <w:r w:rsidR="005756A7">
        <w:rPr>
          <w:rFonts w:eastAsiaTheme="minorHAnsi"/>
          <w:color w:val="auto"/>
          <w:lang w:val="sr-Cyrl-CS" w:eastAsia="en-US"/>
        </w:rPr>
        <w:t>6</w:t>
      </w:r>
      <w:r w:rsidRPr="00914BB4">
        <w:rPr>
          <w:rFonts w:eastAsiaTheme="minorHAnsi"/>
          <w:color w:val="auto"/>
          <w:lang w:val="sr-Cyrl-CS" w:eastAsia="en-US"/>
        </w:rPr>
        <w:t xml:space="preserve">, економска класификација 511 - </w:t>
      </w:r>
      <w:r w:rsidRPr="00914BB4">
        <w:rPr>
          <w:bCs/>
          <w:color w:val="auto"/>
          <w:lang w:eastAsia="en-US"/>
        </w:rPr>
        <w:t>Инвестиционо одржавање</w:t>
      </w:r>
      <w:r w:rsidRPr="00914BB4">
        <w:rPr>
          <w:bCs/>
          <w:color w:val="auto"/>
          <w:lang w:val="sr-Cyrl-CS" w:eastAsia="en-US"/>
        </w:rPr>
        <w:t>.</w:t>
      </w:r>
    </w:p>
    <w:p w:rsidR="00611C3D" w:rsidRPr="00914BB4" w:rsidRDefault="00611C3D" w:rsidP="00611C3D">
      <w:pPr>
        <w:pStyle w:val="Default"/>
        <w:ind w:left="765"/>
        <w:jc w:val="both"/>
        <w:rPr>
          <w:lang w:val="sr-Cyrl-CS"/>
        </w:rPr>
      </w:pPr>
    </w:p>
    <w:p w:rsidR="00611C3D" w:rsidRPr="008566BF" w:rsidRDefault="00611C3D" w:rsidP="00611C3D">
      <w:pPr>
        <w:spacing w:line="240" w:lineRule="auto"/>
        <w:jc w:val="both"/>
        <w:rPr>
          <w:rFonts w:ascii="Arial" w:hAnsi="Arial" w:cs="Arial"/>
          <w:b/>
          <w:bCs/>
          <w:iCs/>
          <w:lang w:val="ru-RU"/>
        </w:rPr>
      </w:pPr>
      <w:r w:rsidRPr="008566BF">
        <w:rPr>
          <w:rFonts w:ascii="Arial" w:hAnsi="Arial" w:cs="Arial"/>
          <w:b/>
          <w:bCs/>
          <w:iCs/>
          <w:lang w:val="ru-RU"/>
        </w:rPr>
        <w:t>Предмет уговора</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center"/>
        <w:rPr>
          <w:rFonts w:ascii="Arial" w:hAnsi="Arial" w:cs="Arial"/>
          <w:b/>
          <w:bCs/>
          <w:iCs/>
          <w:lang w:val="ru-RU"/>
        </w:rPr>
      </w:pPr>
      <w:r w:rsidRPr="008566BF">
        <w:rPr>
          <w:rFonts w:ascii="Arial" w:hAnsi="Arial" w:cs="Arial"/>
          <w:b/>
          <w:bCs/>
          <w:iCs/>
          <w:lang w:val="ru-RU"/>
        </w:rPr>
        <w:t xml:space="preserve">Члан </w:t>
      </w:r>
      <w:r>
        <w:rPr>
          <w:rFonts w:ascii="Arial" w:hAnsi="Arial" w:cs="Arial"/>
          <w:b/>
          <w:bCs/>
          <w:iCs/>
          <w:lang w:val="ru-RU"/>
        </w:rPr>
        <w:t>1</w:t>
      </w:r>
      <w:r w:rsidRPr="008566BF">
        <w:rPr>
          <w:rFonts w:ascii="Arial" w:hAnsi="Arial" w:cs="Arial"/>
          <w:b/>
          <w:bCs/>
          <w:iCs/>
          <w:lang w:val="ru-RU"/>
        </w:rPr>
        <w:t>.</w:t>
      </w:r>
    </w:p>
    <w:p w:rsidR="00611C3D" w:rsidRPr="008566BF" w:rsidRDefault="00611C3D" w:rsidP="00611C3D">
      <w:pPr>
        <w:spacing w:line="240" w:lineRule="auto"/>
        <w:jc w:val="both"/>
        <w:rPr>
          <w:rFonts w:ascii="Arial" w:hAnsi="Arial" w:cs="Arial"/>
          <w:bCs/>
          <w:iCs/>
          <w:lang w:val="ru-RU"/>
        </w:rPr>
      </w:pPr>
    </w:p>
    <w:p w:rsidR="00611C3D" w:rsidRDefault="00611C3D" w:rsidP="00611C3D">
      <w:pPr>
        <w:spacing w:line="240" w:lineRule="auto"/>
        <w:ind w:firstLine="720"/>
        <w:jc w:val="both"/>
        <w:rPr>
          <w:rFonts w:ascii="Arial" w:hAnsi="Arial" w:cs="Arial"/>
          <w:lang w:val="sr-Cyrl-CS"/>
        </w:rPr>
      </w:pPr>
      <w:r w:rsidRPr="00602241">
        <w:rPr>
          <w:rFonts w:ascii="Arial" w:hAnsi="Arial" w:cs="Arial"/>
          <w:bCs/>
          <w:iCs/>
          <w:lang w:val="ru-RU"/>
        </w:rPr>
        <w:t xml:space="preserve">Предмет уговора је извођење радова на </w:t>
      </w:r>
      <w:r w:rsidR="003431C3">
        <w:rPr>
          <w:rFonts w:ascii="Arial" w:eastAsia="TimesNewRomanPS-BoldMT" w:hAnsi="Arial" w:cs="Arial"/>
          <w:b/>
          <w:bCs/>
          <w:lang w:val="ru-RU"/>
        </w:rPr>
        <w:t>рехабилитацији дела улице Александра Симића и дела улице Кнеза Милоша Обреновића у Баточини</w:t>
      </w:r>
      <w:r w:rsidRPr="00602241">
        <w:rPr>
          <w:rFonts w:ascii="Arial" w:hAnsi="Arial" w:cs="Arial"/>
        </w:rPr>
        <w:t xml:space="preserve">, </w:t>
      </w:r>
      <w:r w:rsidRPr="00602241">
        <w:rPr>
          <w:rFonts w:ascii="Arial" w:hAnsi="Arial" w:cs="Arial"/>
          <w:b/>
          <w:bCs/>
        </w:rPr>
        <w:t xml:space="preserve"> </w:t>
      </w:r>
      <w:r w:rsidRPr="00602241">
        <w:rPr>
          <w:rFonts w:ascii="Arial" w:hAnsi="Arial" w:cs="Arial"/>
          <w:lang w:val="sr-Cyrl-CS"/>
        </w:rPr>
        <w:t xml:space="preserve">на кп. бр. </w:t>
      </w:r>
      <w:r w:rsidR="006C62D4">
        <w:rPr>
          <w:rFonts w:ascii="Arial" w:hAnsi="Arial" w:cs="Arial"/>
          <w:lang w:val="sr-Cyrl-CS"/>
        </w:rPr>
        <w:t xml:space="preserve">1291, 538 и </w:t>
      </w:r>
      <w:r w:rsidR="005756A7">
        <w:rPr>
          <w:rFonts w:ascii="Arial" w:hAnsi="Arial" w:cs="Arial"/>
          <w:lang w:val="sr-Cyrl-CS"/>
        </w:rPr>
        <w:t>1210</w:t>
      </w:r>
      <w:r>
        <w:rPr>
          <w:rFonts w:ascii="Arial" w:hAnsi="Arial" w:cs="Arial"/>
          <w:lang w:val="sr-Cyrl-CS"/>
        </w:rPr>
        <w:t xml:space="preserve"> КО </w:t>
      </w:r>
      <w:r w:rsidR="005756A7">
        <w:rPr>
          <w:rFonts w:ascii="Arial" w:hAnsi="Arial" w:cs="Arial"/>
          <w:lang w:val="sr-Cyrl-CS"/>
        </w:rPr>
        <w:t>Баточина варошица</w:t>
      </w:r>
      <w:r>
        <w:rPr>
          <w:rFonts w:ascii="Arial" w:hAnsi="Arial" w:cs="Arial"/>
          <w:lang w:val="sr-Cyrl-CS"/>
        </w:rPr>
        <w:t>.</w:t>
      </w:r>
    </w:p>
    <w:p w:rsidR="00611C3D" w:rsidRPr="00602241" w:rsidRDefault="00611C3D" w:rsidP="00611C3D">
      <w:pPr>
        <w:spacing w:line="240" w:lineRule="auto"/>
        <w:jc w:val="both"/>
        <w:rPr>
          <w:rFonts w:ascii="Arial" w:hAnsi="Arial" w:cs="Arial"/>
          <w:lang w:val="sr-Cyrl-CS"/>
        </w:rPr>
      </w:pPr>
    </w:p>
    <w:p w:rsidR="00611C3D" w:rsidRPr="008566BF" w:rsidRDefault="00611C3D" w:rsidP="00611C3D">
      <w:pPr>
        <w:spacing w:line="240" w:lineRule="auto"/>
        <w:jc w:val="center"/>
        <w:rPr>
          <w:rFonts w:ascii="Arial" w:hAnsi="Arial" w:cs="Arial"/>
          <w:b/>
          <w:bCs/>
          <w:iCs/>
          <w:lang w:val="ru-RU"/>
        </w:rPr>
      </w:pPr>
      <w:r>
        <w:rPr>
          <w:rFonts w:ascii="Arial" w:hAnsi="Arial" w:cs="Arial"/>
          <w:b/>
          <w:bCs/>
          <w:iCs/>
          <w:lang w:val="ru-RU"/>
        </w:rPr>
        <w:t>Члан 2</w:t>
      </w:r>
      <w:r w:rsidRPr="008566BF">
        <w:rPr>
          <w:rFonts w:ascii="Arial" w:hAnsi="Arial" w:cs="Arial"/>
          <w:b/>
          <w:bCs/>
          <w:iCs/>
          <w:lang w:val="ru-RU"/>
        </w:rPr>
        <w:t>.</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ind w:firstLine="720"/>
        <w:jc w:val="both"/>
        <w:rPr>
          <w:rFonts w:ascii="Arial" w:hAnsi="Arial" w:cs="Arial"/>
          <w:bCs/>
          <w:iCs/>
          <w:lang w:val="ru-RU"/>
        </w:rPr>
      </w:pPr>
      <w:r w:rsidRPr="008566BF">
        <w:rPr>
          <w:rFonts w:ascii="Arial" w:hAnsi="Arial" w:cs="Arial"/>
          <w:bCs/>
          <w:iCs/>
          <w:lang w:val="ru-RU"/>
        </w:rPr>
        <w:t>Под извођењем радова се подразумева извођење свих радова обухваћених пројектом</w:t>
      </w:r>
      <w:r>
        <w:rPr>
          <w:rFonts w:ascii="Arial" w:hAnsi="Arial" w:cs="Arial"/>
          <w:bCs/>
          <w:iCs/>
          <w:lang w:val="ru-RU"/>
        </w:rPr>
        <w:t xml:space="preserve"> за извођење радова, </w:t>
      </w:r>
      <w:r w:rsidR="006C62D4">
        <w:rPr>
          <w:rFonts w:ascii="Arial" w:hAnsi="Arial" w:cs="Arial"/>
          <w:bCs/>
          <w:iCs/>
          <w:lang w:val="ru-RU"/>
        </w:rPr>
        <w:t>и</w:t>
      </w:r>
      <w:r>
        <w:rPr>
          <w:rFonts w:ascii="Arial" w:hAnsi="Arial" w:cs="Arial"/>
          <w:bCs/>
          <w:iCs/>
          <w:lang w:val="ru-RU"/>
        </w:rPr>
        <w:t xml:space="preserve"> у складу са издатим решењем Одсека</w:t>
      </w:r>
      <w:r w:rsidRPr="001A7FDA">
        <w:rPr>
          <w:rFonts w:ascii="Arial" w:hAnsi="Arial" w:cs="Arial"/>
          <w:bCs/>
          <w:iCs/>
          <w:lang w:val="ru-RU"/>
        </w:rPr>
        <w:t xml:space="preserve"> за спровођење обједињене процедуре,  имовинско-правне послове и </w:t>
      </w:r>
      <w:r w:rsidRPr="001A7FDA">
        <w:rPr>
          <w:rFonts w:ascii="Arial" w:hAnsi="Arial" w:cs="Arial"/>
          <w:bCs/>
          <w:iCs/>
          <w:lang w:val="ru-RU"/>
        </w:rPr>
        <w:lastRenderedPageBreak/>
        <w:t>урбанизам</w:t>
      </w:r>
      <w:r>
        <w:rPr>
          <w:rFonts w:ascii="Arial" w:hAnsi="Arial" w:cs="Arial"/>
          <w:bCs/>
          <w:iCs/>
          <w:lang w:val="ru-RU"/>
        </w:rPr>
        <w:t xml:space="preserve"> Општинске управе општине Баточина</w:t>
      </w:r>
      <w:r w:rsidRPr="008566BF">
        <w:rPr>
          <w:rFonts w:ascii="Arial" w:hAnsi="Arial" w:cs="Arial"/>
          <w:bCs/>
          <w:iCs/>
          <w:lang w:val="ru-RU"/>
        </w:rPr>
        <w:t xml:space="preserve">, </w:t>
      </w:r>
      <w:r w:rsidR="006C62D4">
        <w:rPr>
          <w:rFonts w:ascii="Arial" w:hAnsi="Arial" w:cs="Arial"/>
          <w:bCs/>
          <w:iCs/>
          <w:lang w:val="ru-RU"/>
        </w:rPr>
        <w:t>који ће бити достављени Извођачу радова приликом потписивања уговора.</w:t>
      </w:r>
    </w:p>
    <w:p w:rsidR="00611C3D" w:rsidRPr="008566BF" w:rsidRDefault="00611C3D" w:rsidP="00611C3D">
      <w:pPr>
        <w:spacing w:line="240" w:lineRule="auto"/>
        <w:ind w:firstLine="720"/>
        <w:jc w:val="both"/>
        <w:rPr>
          <w:rFonts w:ascii="Arial" w:eastAsia="TimesNewRomanPSMT" w:hAnsi="Arial" w:cs="Arial"/>
          <w:bCs/>
          <w:lang w:val="ru-RU"/>
        </w:rPr>
      </w:pPr>
      <w:r>
        <w:rPr>
          <w:rFonts w:ascii="Arial" w:hAnsi="Arial" w:cs="Arial"/>
          <w:bCs/>
          <w:iCs/>
          <w:lang w:val="ru-RU"/>
        </w:rPr>
        <w:t>Извођач се обавезује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t>асфалтирању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both"/>
        <w:rPr>
          <w:rFonts w:ascii="Arial" w:hAnsi="Arial" w:cs="Arial"/>
          <w:b/>
          <w:bCs/>
          <w:iCs/>
          <w:lang w:val="ru-RU"/>
        </w:rPr>
      </w:pPr>
      <w:r w:rsidRPr="008566BF">
        <w:rPr>
          <w:rFonts w:ascii="Arial" w:hAnsi="Arial" w:cs="Arial"/>
          <w:b/>
          <w:bCs/>
          <w:iCs/>
          <w:lang w:val="ru-RU"/>
        </w:rPr>
        <w:t xml:space="preserve">Цена и начин плаћања </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center"/>
        <w:rPr>
          <w:rFonts w:ascii="Arial" w:hAnsi="Arial" w:cs="Arial"/>
          <w:b/>
          <w:bCs/>
          <w:iCs/>
          <w:lang w:val="ru-RU"/>
        </w:rPr>
      </w:pPr>
      <w:r>
        <w:rPr>
          <w:rFonts w:ascii="Arial" w:hAnsi="Arial" w:cs="Arial"/>
          <w:b/>
          <w:bCs/>
          <w:iCs/>
          <w:lang w:val="ru-RU"/>
        </w:rPr>
        <w:t>Члан 3</w:t>
      </w:r>
      <w:r w:rsidRPr="008566BF">
        <w:rPr>
          <w:rFonts w:ascii="Arial" w:hAnsi="Arial" w:cs="Arial"/>
          <w:b/>
          <w:bCs/>
          <w:iCs/>
          <w:lang w:val="ru-RU"/>
        </w:rPr>
        <w:t>.</w:t>
      </w:r>
    </w:p>
    <w:p w:rsidR="00611C3D" w:rsidRPr="008566BF" w:rsidRDefault="00611C3D" w:rsidP="00611C3D">
      <w:pPr>
        <w:spacing w:line="240" w:lineRule="auto"/>
        <w:jc w:val="both"/>
        <w:rPr>
          <w:rFonts w:ascii="Arial" w:hAnsi="Arial" w:cs="Arial"/>
          <w:bCs/>
          <w:iCs/>
          <w:lang w:val="ru-RU"/>
        </w:rPr>
      </w:pPr>
    </w:p>
    <w:p w:rsidR="00611C3D" w:rsidRPr="00526010" w:rsidRDefault="00611C3D" w:rsidP="00611C3D">
      <w:pPr>
        <w:spacing w:line="240" w:lineRule="auto"/>
        <w:ind w:firstLine="720"/>
        <w:jc w:val="both"/>
        <w:rPr>
          <w:rFonts w:ascii="Arial" w:hAnsi="Arial" w:cs="Arial"/>
          <w:bCs/>
          <w:iCs/>
        </w:rPr>
      </w:pPr>
      <w:r w:rsidRPr="008566BF">
        <w:rPr>
          <w:rFonts w:ascii="Arial" w:hAnsi="Arial" w:cs="Arial"/>
          <w:bCs/>
          <w:iCs/>
          <w:lang w:val="ru-RU"/>
        </w:rPr>
        <w:t>Извођач ће наведене радове извести по укупној це</w:t>
      </w:r>
      <w:r>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Pr>
          <w:rFonts w:ascii="Arial" w:hAnsi="Arial" w:cs="Arial"/>
          <w:bCs/>
          <w:iCs/>
          <w:lang w:val="ru-RU"/>
        </w:rPr>
        <w:t>_________________ ) без ПДВ- а</w:t>
      </w:r>
      <w:r>
        <w:rPr>
          <w:rFonts w:ascii="Arial" w:hAnsi="Arial" w:cs="Arial"/>
          <w:bCs/>
          <w:iCs/>
        </w:rPr>
        <w:t xml:space="preserve">, односно ______________________ динара са ПДВ-ом (словима: __________________________________________________________________ ), </w:t>
      </w:r>
    </w:p>
    <w:p w:rsidR="00611C3D" w:rsidRPr="00526010" w:rsidRDefault="00611C3D" w:rsidP="00611C3D">
      <w:pPr>
        <w:jc w:val="both"/>
        <w:rPr>
          <w:rFonts w:ascii="Arial" w:hAnsi="Arial" w:cs="Arial"/>
        </w:rPr>
      </w:pPr>
      <w:r>
        <w:rPr>
          <w:rFonts w:ascii="Arial" w:hAnsi="Arial" w:cs="Arial"/>
          <w:lang w:val="ru-RU"/>
        </w:rPr>
        <w:t>која је</w:t>
      </w:r>
      <w:r w:rsidRPr="00526010">
        <w:rPr>
          <w:rFonts w:ascii="Arial" w:hAnsi="Arial" w:cs="Arial"/>
          <w:lang w:val="ru-RU"/>
        </w:rPr>
        <w:t xml:space="preserve"> добијена на основу јединичних цена из усвојене понуде Извођача радова број </w:t>
      </w:r>
      <w:r>
        <w:rPr>
          <w:rFonts w:ascii="Arial" w:hAnsi="Arial" w:cs="Arial"/>
        </w:rPr>
        <w:t>_________</w:t>
      </w:r>
      <w:r w:rsidRPr="00526010">
        <w:rPr>
          <w:rFonts w:ascii="Arial" w:hAnsi="Arial" w:cs="Arial"/>
          <w:lang w:val="ru-RU"/>
        </w:rPr>
        <w:t xml:space="preserve"> од </w:t>
      </w:r>
      <w:r w:rsidRPr="00526010">
        <w:rPr>
          <w:rFonts w:ascii="Arial" w:hAnsi="Arial" w:cs="Arial"/>
          <w:lang w:val="sr-Latn-CS"/>
        </w:rPr>
        <w:t xml:space="preserve"> </w:t>
      </w:r>
      <w:r>
        <w:rPr>
          <w:rFonts w:ascii="Arial" w:hAnsi="Arial" w:cs="Arial"/>
        </w:rPr>
        <w:t>_____</w:t>
      </w:r>
      <w:r w:rsidRPr="00526010">
        <w:rPr>
          <w:rFonts w:ascii="Arial" w:hAnsi="Arial" w:cs="Arial"/>
          <w:lang w:val="sr-Latn-CS"/>
        </w:rPr>
        <w:t>.</w:t>
      </w:r>
      <w:r w:rsidRPr="00526010">
        <w:rPr>
          <w:rFonts w:ascii="Arial" w:hAnsi="Arial" w:cs="Arial"/>
          <w:lang w:val="ru-RU"/>
        </w:rPr>
        <w:t>20</w:t>
      </w:r>
      <w:r w:rsidR="009B29C0">
        <w:rPr>
          <w:rFonts w:ascii="Arial" w:hAnsi="Arial" w:cs="Arial"/>
          <w:lang w:val="ru-RU"/>
        </w:rPr>
        <w:t>20</w:t>
      </w:r>
      <w:r>
        <w:rPr>
          <w:rFonts w:ascii="Arial" w:hAnsi="Arial" w:cs="Arial"/>
        </w:rPr>
        <w:t>.</w:t>
      </w:r>
      <w:r w:rsidRPr="00526010">
        <w:rPr>
          <w:rFonts w:ascii="Arial" w:hAnsi="Arial" w:cs="Arial"/>
          <w:lang w:val="ru-RU"/>
        </w:rPr>
        <w:t xml:space="preserve"> године.</w:t>
      </w:r>
    </w:p>
    <w:p w:rsidR="00611C3D" w:rsidRPr="00526010" w:rsidRDefault="00611C3D" w:rsidP="00611C3D">
      <w:pPr>
        <w:ind w:firstLine="720"/>
        <w:jc w:val="both"/>
        <w:rPr>
          <w:rFonts w:ascii="Arial" w:hAnsi="Arial" w:cs="Arial"/>
        </w:rPr>
      </w:pPr>
      <w:r w:rsidRPr="00526010">
        <w:rPr>
          <w:rFonts w:ascii="Arial" w:hAnsi="Arial" w:cs="Arial"/>
        </w:rPr>
        <w:t>Уговорена цена је фиксна по јединици мере и не може се мењати услед повећања цене елемената на основу којих је одређена.</w:t>
      </w:r>
    </w:p>
    <w:p w:rsidR="00611C3D" w:rsidRPr="00526010" w:rsidRDefault="00611C3D" w:rsidP="00611C3D">
      <w:pPr>
        <w:ind w:firstLine="720"/>
        <w:jc w:val="both"/>
        <w:rPr>
          <w:rFonts w:ascii="Arial" w:hAnsi="Arial" w:cs="Arial"/>
        </w:rPr>
      </w:pPr>
      <w:r w:rsidRPr="00526010">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611C3D" w:rsidRDefault="00611C3D" w:rsidP="00611C3D">
      <w:pPr>
        <w:spacing w:line="240" w:lineRule="auto"/>
        <w:ind w:firstLine="720"/>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порезу на додату вредност</w:t>
      </w:r>
      <w:r w:rsidRPr="00602241">
        <w:rPr>
          <w:rFonts w:ascii="Arial" w:hAnsi="Arial" w:cs="Arial"/>
          <w:bCs/>
          <w:iCs/>
          <w:lang w:val="ru-RU"/>
        </w:rPr>
        <w:t xml:space="preserve"> </w:t>
      </w:r>
      <w:r>
        <w:rPr>
          <w:rFonts w:ascii="Arial" w:hAnsi="Arial" w:cs="Arial"/>
          <w:bCs/>
          <w:iCs/>
          <w:lang w:val="ru-RU"/>
        </w:rPr>
        <w:t>(«Сл.гласник РС», бр.</w:t>
      </w:r>
      <w:r w:rsidR="00757277">
        <w:rPr>
          <w:rFonts w:ascii="Arial" w:hAnsi="Arial" w:cs="Arial"/>
          <w:bCs/>
          <w:iCs/>
          <w:lang w:val="ru-RU"/>
        </w:rPr>
        <w:t xml:space="preserve"> </w:t>
      </w:r>
      <w:r>
        <w:rPr>
          <w:rFonts w:ascii="Arial" w:hAnsi="Arial" w:cs="Arial"/>
          <w:bCs/>
          <w:iCs/>
          <w:lang w:val="ru-RU"/>
        </w:rPr>
        <w:t>84/2004, 86/2004-испр, 61/2005, 61/2007, 93/2012, 108/2013, 6/2014-усклађени дин.изн., 68/2014-др.закон, 142/2014, 5/2015-усклађени дин.изн., 83/2015, 5/2016-усклађени дин.изн., 108/2016, 7/2017-усклађени дин.изн, 113/2017, 13/2018-</w:t>
      </w:r>
      <w:r w:rsidR="00757277">
        <w:rPr>
          <w:rFonts w:ascii="Arial" w:hAnsi="Arial" w:cs="Arial"/>
          <w:bCs/>
          <w:iCs/>
          <w:lang w:val="ru-RU"/>
        </w:rPr>
        <w:t>усклађени дин.изн., 30/201, 4/2019–усклађени дин. изн, 72/2019 и 8/2020–усклађени дин. изн.)</w:t>
      </w:r>
      <w:r>
        <w:rPr>
          <w:rFonts w:ascii="Arial" w:hAnsi="Arial" w:cs="Arial"/>
          <w:bCs/>
          <w:iCs/>
          <w:lang w:val="ru-RU"/>
        </w:rPr>
        <w:t>.</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center"/>
        <w:rPr>
          <w:rFonts w:ascii="Arial" w:hAnsi="Arial" w:cs="Arial"/>
          <w:b/>
          <w:bCs/>
          <w:iCs/>
          <w:lang w:val="ru-RU"/>
        </w:rPr>
      </w:pPr>
      <w:r>
        <w:rPr>
          <w:rFonts w:ascii="Arial" w:hAnsi="Arial" w:cs="Arial"/>
          <w:b/>
          <w:bCs/>
          <w:iCs/>
          <w:lang w:val="ru-RU"/>
        </w:rPr>
        <w:t>Члан 4</w:t>
      </w:r>
      <w:r w:rsidRPr="008566BF">
        <w:rPr>
          <w:rFonts w:ascii="Arial" w:hAnsi="Arial" w:cs="Arial"/>
          <w:b/>
          <w:bCs/>
          <w:iCs/>
          <w:lang w:val="ru-RU"/>
        </w:rPr>
        <w:t>.</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ind w:firstLine="720"/>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w:t>
      </w:r>
      <w:r>
        <w:rPr>
          <w:rFonts w:ascii="Arial" w:hAnsi="Arial" w:cs="Arial"/>
          <w:bCs/>
          <w:iCs/>
          <w:lang w:val="ru-RU"/>
        </w:rPr>
        <w:t>туацијама и окончаној ситуацији. Ситуације се сачињавају</w:t>
      </w:r>
      <w:r w:rsidRPr="008566BF">
        <w:rPr>
          <w:rFonts w:ascii="Arial" w:hAnsi="Arial" w:cs="Arial"/>
          <w:bCs/>
          <w:iCs/>
          <w:lang w:val="ru-RU"/>
        </w:rPr>
        <w:t xml:space="preserve"> на основу оверене грађевинске књиге изведених радова и јединичних цена из усвојене понуде бр. _________ од ____________ 20</w:t>
      </w:r>
      <w:r w:rsidR="00757277">
        <w:rPr>
          <w:rFonts w:ascii="Arial" w:hAnsi="Arial" w:cs="Arial"/>
          <w:bCs/>
          <w:iCs/>
          <w:lang w:val="ru-RU"/>
        </w:rPr>
        <w:t>20</w:t>
      </w:r>
      <w:r w:rsidRPr="008566BF">
        <w:rPr>
          <w:rFonts w:ascii="Arial" w:hAnsi="Arial" w:cs="Arial"/>
          <w:bCs/>
          <w:iCs/>
          <w:lang w:val="ru-RU"/>
        </w:rPr>
        <w:t>.</w:t>
      </w:r>
      <w:r>
        <w:rPr>
          <w:rFonts w:ascii="Arial" w:hAnsi="Arial" w:cs="Arial"/>
          <w:bCs/>
          <w:iCs/>
          <w:lang w:val="sr-Cyrl-CS"/>
        </w:rPr>
        <w:t xml:space="preserve"> </w:t>
      </w:r>
      <w:r>
        <w:rPr>
          <w:rFonts w:ascii="Arial" w:hAnsi="Arial" w:cs="Arial"/>
          <w:bCs/>
          <w:iCs/>
          <w:lang w:val="ru-RU"/>
        </w:rPr>
        <w:t>године,</w:t>
      </w:r>
      <w:r w:rsidRPr="008566BF">
        <w:rPr>
          <w:rFonts w:ascii="Arial" w:hAnsi="Arial" w:cs="Arial"/>
          <w:bCs/>
          <w:iCs/>
          <w:lang w:val="ru-RU"/>
        </w:rPr>
        <w:t xml:space="preserve"> пот</w:t>
      </w:r>
      <w:r>
        <w:rPr>
          <w:rFonts w:ascii="Arial" w:hAnsi="Arial" w:cs="Arial"/>
          <w:bCs/>
          <w:iCs/>
          <w:lang w:val="ru-RU"/>
        </w:rPr>
        <w:t>писане</w:t>
      </w:r>
      <w:r w:rsidRPr="008566BF">
        <w:rPr>
          <w:rFonts w:ascii="Arial" w:hAnsi="Arial" w:cs="Arial"/>
          <w:bCs/>
          <w:iCs/>
          <w:lang w:val="ru-RU"/>
        </w:rPr>
        <w:t xml:space="preserve"> од стране стручног надзора, с тим што окончана ситуација мора износити </w:t>
      </w:r>
      <w:r w:rsidRPr="00757277">
        <w:rPr>
          <w:rFonts w:ascii="Arial" w:hAnsi="Arial" w:cs="Arial"/>
          <w:b/>
          <w:bCs/>
          <w:iCs/>
          <w:lang w:val="ru-RU"/>
        </w:rPr>
        <w:t>минимум 10% од уговорене вредности</w:t>
      </w:r>
      <w:r w:rsidRPr="008566BF">
        <w:rPr>
          <w:rFonts w:ascii="Arial" w:hAnsi="Arial" w:cs="Arial"/>
          <w:bCs/>
          <w:iCs/>
          <w:lang w:val="ru-RU"/>
        </w:rPr>
        <w:t>.</w:t>
      </w:r>
    </w:p>
    <w:p w:rsidR="00611C3D" w:rsidRPr="008566BF" w:rsidRDefault="00611C3D" w:rsidP="00611C3D">
      <w:pPr>
        <w:spacing w:line="240" w:lineRule="auto"/>
        <w:ind w:firstLine="720"/>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611C3D" w:rsidRPr="008566BF" w:rsidRDefault="00611C3D" w:rsidP="00611C3D">
      <w:pPr>
        <w:spacing w:line="240" w:lineRule="auto"/>
        <w:ind w:firstLine="720"/>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611C3D" w:rsidRPr="00526010" w:rsidRDefault="00611C3D" w:rsidP="00611C3D">
      <w:pPr>
        <w:ind w:firstLine="720"/>
        <w:jc w:val="both"/>
        <w:rPr>
          <w:rFonts w:ascii="Arial" w:hAnsi="Arial" w:cs="Arial"/>
          <w:bCs/>
          <w:lang w:val="ru-RU"/>
        </w:rPr>
      </w:pPr>
      <w:r w:rsidRPr="00526010">
        <w:rPr>
          <w:rFonts w:ascii="Arial" w:hAnsi="Arial" w:cs="Arial"/>
          <w:bCs/>
          <w:lang w:val="ru-RU"/>
        </w:rPr>
        <w:t>Услов за исплату оверене окончане ситуације је извршена примопредаја радова са позитивним мишљењем Комисије.</w:t>
      </w:r>
    </w:p>
    <w:p w:rsidR="00611C3D" w:rsidRDefault="00611C3D" w:rsidP="00757277">
      <w:pPr>
        <w:spacing w:line="240" w:lineRule="auto"/>
        <w:ind w:firstLine="720"/>
        <w:jc w:val="both"/>
        <w:rPr>
          <w:rFonts w:ascii="Arial" w:hAnsi="Arial" w:cs="Arial"/>
          <w:bCs/>
          <w:iCs/>
          <w:lang w:val="sr-Cyrl-CS"/>
        </w:rPr>
      </w:pPr>
      <w:r w:rsidRPr="008566BF">
        <w:rPr>
          <w:rFonts w:ascii="Arial" w:hAnsi="Arial" w:cs="Arial"/>
          <w:bCs/>
          <w:iCs/>
          <w:lang w:val="ru-RU"/>
        </w:rPr>
        <w:t>Комплетну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4F0449" w:rsidRPr="00757277" w:rsidRDefault="004F0449" w:rsidP="003431C3">
      <w:pPr>
        <w:spacing w:line="240" w:lineRule="auto"/>
        <w:jc w:val="both"/>
        <w:rPr>
          <w:rFonts w:ascii="Arial" w:hAnsi="Arial" w:cs="Arial"/>
          <w:bCs/>
          <w:iCs/>
          <w:lang w:val="sr-Cyrl-CS"/>
        </w:rPr>
      </w:pPr>
    </w:p>
    <w:p w:rsidR="00611C3D" w:rsidRPr="00857D00" w:rsidRDefault="00611C3D" w:rsidP="00611C3D">
      <w:pPr>
        <w:spacing w:line="240" w:lineRule="auto"/>
        <w:jc w:val="both"/>
        <w:rPr>
          <w:rFonts w:ascii="Arial" w:hAnsi="Arial" w:cs="Arial"/>
          <w:b/>
          <w:bCs/>
          <w:iCs/>
          <w:lang w:val="sr-Cyrl-CS"/>
        </w:rPr>
      </w:pPr>
      <w:r>
        <w:rPr>
          <w:rFonts w:ascii="Arial" w:hAnsi="Arial" w:cs="Arial"/>
          <w:b/>
          <w:bCs/>
          <w:iCs/>
          <w:lang w:val="sr-Cyrl-CS"/>
        </w:rPr>
        <w:lastRenderedPageBreak/>
        <w:t>Финансијско обезбеђење</w:t>
      </w:r>
    </w:p>
    <w:p w:rsidR="00611C3D" w:rsidRPr="008566BF" w:rsidRDefault="00611C3D" w:rsidP="00611C3D">
      <w:pPr>
        <w:spacing w:line="240" w:lineRule="auto"/>
        <w:jc w:val="both"/>
        <w:rPr>
          <w:rFonts w:ascii="Arial" w:hAnsi="Arial" w:cs="Arial"/>
          <w:b/>
          <w:bCs/>
          <w:i/>
          <w:iCs/>
          <w:u w:val="single"/>
          <w:lang w:val="ru-RU"/>
        </w:rPr>
      </w:pPr>
    </w:p>
    <w:p w:rsidR="00611C3D" w:rsidRPr="00914BB4" w:rsidRDefault="00611C3D" w:rsidP="00611C3D">
      <w:pPr>
        <w:spacing w:line="240" w:lineRule="auto"/>
        <w:jc w:val="center"/>
        <w:rPr>
          <w:rFonts w:ascii="Arial" w:hAnsi="Arial" w:cs="Arial"/>
          <w:b/>
          <w:bCs/>
          <w:iCs/>
          <w:lang w:val="ru-RU"/>
        </w:rPr>
      </w:pPr>
      <w:r w:rsidRPr="00914BB4">
        <w:rPr>
          <w:rFonts w:ascii="Arial" w:hAnsi="Arial" w:cs="Arial"/>
          <w:b/>
          <w:bCs/>
          <w:iCs/>
          <w:lang w:val="ru-RU"/>
        </w:rPr>
        <w:t>Члан</w:t>
      </w:r>
      <w:r>
        <w:rPr>
          <w:rFonts w:ascii="Arial" w:hAnsi="Arial" w:cs="Arial"/>
          <w:b/>
          <w:bCs/>
          <w:iCs/>
          <w:lang w:val="ru-RU"/>
        </w:rPr>
        <w:t xml:space="preserve"> 5</w:t>
      </w:r>
      <w:r w:rsidRPr="00914BB4">
        <w:rPr>
          <w:rFonts w:ascii="Arial" w:hAnsi="Arial" w:cs="Arial"/>
          <w:b/>
          <w:bCs/>
          <w:iCs/>
          <w:lang w:val="ru-RU"/>
        </w:rPr>
        <w:t>.</w:t>
      </w:r>
    </w:p>
    <w:p w:rsidR="00611C3D" w:rsidRPr="008566BF" w:rsidRDefault="00611C3D" w:rsidP="00611C3D">
      <w:pPr>
        <w:spacing w:line="240" w:lineRule="auto"/>
        <w:jc w:val="both"/>
        <w:rPr>
          <w:rFonts w:ascii="Arial" w:hAnsi="Arial" w:cs="Arial"/>
          <w:b/>
          <w:bCs/>
          <w:i/>
          <w:iCs/>
          <w:u w:val="single"/>
          <w:lang w:val="ru-RU"/>
        </w:rPr>
      </w:pPr>
    </w:p>
    <w:p w:rsidR="00611C3D" w:rsidRPr="008566BF" w:rsidRDefault="00611C3D" w:rsidP="00611C3D">
      <w:pPr>
        <w:spacing w:line="240" w:lineRule="auto"/>
        <w:ind w:firstLine="720"/>
        <w:jc w:val="both"/>
        <w:rPr>
          <w:rFonts w:ascii="Arial" w:hAnsi="Arial" w:cs="Arial"/>
          <w:bCs/>
          <w:iCs/>
          <w:lang w:val="ru-RU"/>
        </w:rPr>
      </w:pPr>
      <w:r w:rsidRPr="00937436">
        <w:rPr>
          <w:rFonts w:ascii="Arial" w:hAnsi="Arial" w:cs="Arial"/>
          <w:bCs/>
          <w:iCs/>
          <w:lang w:val="ru-RU"/>
        </w:rPr>
        <w:t xml:space="preserve">Извођач радова је дужан да у року не дужем од </w:t>
      </w:r>
      <w:r w:rsidRPr="00937436">
        <w:rPr>
          <w:rFonts w:ascii="Arial" w:hAnsi="Arial" w:cs="Arial"/>
          <w:color w:val="auto"/>
          <w:lang w:val="ru-RU"/>
        </w:rPr>
        <w:t xml:space="preserve">7 дана од дана закључења уговора </w:t>
      </w:r>
      <w:r w:rsidRPr="00937436">
        <w:rPr>
          <w:rFonts w:ascii="Arial" w:hAnsi="Arial" w:cs="Arial"/>
          <w:bCs/>
          <w:iCs/>
          <w:lang w:val="ru-RU"/>
        </w:rPr>
        <w:t xml:space="preserve">достави </w:t>
      </w:r>
      <w:r w:rsidRPr="00937436">
        <w:rPr>
          <w:rFonts w:ascii="Arial" w:hAnsi="Arial" w:cs="Arial"/>
          <w:bCs/>
          <w:iCs/>
          <w:lang w:val="sr-Cyrl-CS"/>
        </w:rPr>
        <w:t>банкарску гаранцију</w:t>
      </w:r>
      <w:r w:rsidRPr="00937436">
        <w:rPr>
          <w:rFonts w:ascii="Arial" w:hAnsi="Arial" w:cs="Arial"/>
          <w:bCs/>
          <w:iCs/>
          <w:lang w:val="ru-RU"/>
        </w:rPr>
        <w:t xml:space="preserve"> за добро извршење посла, која ће бити са клаузулама: безусловна и платива на први позив. </w:t>
      </w:r>
      <w:r w:rsidRPr="00937436">
        <w:rPr>
          <w:rFonts w:ascii="Arial" w:hAnsi="Arial" w:cs="Arial"/>
          <w:bCs/>
          <w:iCs/>
          <w:lang w:val="sr-Cyrl-CS"/>
        </w:rPr>
        <w:t>Гаранција</w:t>
      </w:r>
      <w:r w:rsidRPr="00937436">
        <w:rPr>
          <w:rFonts w:ascii="Arial" w:hAnsi="Arial" w:cs="Arial"/>
          <w:bCs/>
          <w:iCs/>
          <w:lang w:val="ru-RU"/>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w:t>
      </w:r>
      <w:r w:rsidRPr="008566BF">
        <w:rPr>
          <w:rFonts w:ascii="Arial" w:hAnsi="Arial" w:cs="Arial"/>
          <w:bCs/>
          <w:iCs/>
          <w:lang w:val="ru-RU"/>
        </w:rPr>
        <w:t xml:space="preserve"> </w:t>
      </w:r>
    </w:p>
    <w:p w:rsidR="00611C3D" w:rsidRPr="008566BF" w:rsidRDefault="00611C3D" w:rsidP="00611C3D">
      <w:pPr>
        <w:spacing w:line="240" w:lineRule="auto"/>
        <w:ind w:firstLine="720"/>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611C3D" w:rsidRPr="008566BF" w:rsidRDefault="00611C3D" w:rsidP="00611C3D">
      <w:pPr>
        <w:pStyle w:val="ListParagraph"/>
        <w:tabs>
          <w:tab w:val="left" w:pos="0"/>
        </w:tabs>
        <w:spacing w:line="240" w:lineRule="auto"/>
        <w:ind w:left="0"/>
        <w:jc w:val="both"/>
        <w:rPr>
          <w:rFonts w:ascii="Arial" w:eastAsia="TimesNewRomanPSMT" w:hAnsi="Arial" w:cs="Arial"/>
          <w:b/>
          <w:bCs/>
          <w:iCs/>
          <w:color w:val="auto"/>
          <w:lang w:val="ru-RU"/>
        </w:rPr>
      </w:pPr>
      <w:r>
        <w:rPr>
          <w:rFonts w:ascii="Arial" w:hAnsi="Arial" w:cs="Arial"/>
          <w:iCs/>
          <w:color w:val="auto"/>
          <w:lang w:val="ru-RU"/>
        </w:rPr>
        <w:tab/>
      </w:r>
      <w:r w:rsidRPr="008566BF">
        <w:rPr>
          <w:rFonts w:ascii="Arial" w:hAnsi="Arial" w:cs="Arial"/>
          <w:iCs/>
          <w:color w:val="auto"/>
          <w:lang w:val="ru-RU"/>
        </w:rPr>
        <w:t xml:space="preserve">Наручилац ће уновчити </w:t>
      </w:r>
      <w:r>
        <w:rPr>
          <w:rFonts w:ascii="Arial" w:hAnsi="Arial" w:cs="Arial"/>
          <w:iCs/>
          <w:color w:val="auto"/>
          <w:lang w:val="sr-Cyrl-CS"/>
        </w:rPr>
        <w:t>гаранцију</w:t>
      </w:r>
      <w:r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Pr="004304CA">
        <w:rPr>
          <w:rFonts w:ascii="Arial" w:eastAsia="TimesNewRomanPSMT" w:hAnsi="Arial" w:cs="Arial"/>
          <w:bCs/>
          <w:iCs/>
          <w:color w:val="auto"/>
          <w:lang w:val="sr-Cyrl-CS"/>
        </w:rPr>
        <w:t xml:space="preserve"> </w:t>
      </w:r>
    </w:p>
    <w:p w:rsidR="00611C3D" w:rsidRDefault="00611C3D" w:rsidP="00611C3D">
      <w:pPr>
        <w:spacing w:line="240" w:lineRule="auto"/>
        <w:ind w:firstLine="720"/>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611C3D" w:rsidRDefault="00611C3D" w:rsidP="00611C3D">
      <w:pPr>
        <w:pStyle w:val="Default"/>
        <w:ind w:firstLine="720"/>
        <w:jc w:val="both"/>
        <w:rPr>
          <w:color w:val="auto"/>
          <w:lang w:val="ru-RU"/>
        </w:rPr>
      </w:pPr>
      <w:r w:rsidRPr="00770E93">
        <w:rPr>
          <w:color w:val="auto"/>
          <w:lang w:val="ru-RU"/>
        </w:rPr>
        <w:t>Банкарска г</w:t>
      </w:r>
      <w:r>
        <w:rPr>
          <w:color w:val="auto"/>
          <w:lang w:val="ru-RU"/>
        </w:rPr>
        <w:t xml:space="preserve">аранција је наплатива у случају </w:t>
      </w:r>
      <w:r w:rsidRPr="00770E93">
        <w:rPr>
          <w:color w:val="auto"/>
          <w:lang w:val="ru-RU"/>
        </w:rPr>
        <w:t>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611C3D" w:rsidRDefault="00611C3D" w:rsidP="00611C3D">
      <w:pPr>
        <w:spacing w:line="240" w:lineRule="auto"/>
        <w:ind w:firstLine="720"/>
        <w:jc w:val="both"/>
        <w:rPr>
          <w:rFonts w:ascii="Arial" w:hAnsi="Arial" w:cs="Arial"/>
          <w:lang w:val="sr-Cyrl-CS"/>
        </w:rPr>
      </w:pPr>
      <w:r>
        <w:rPr>
          <w:rFonts w:ascii="Arial" w:hAnsi="Arial" w:cs="Arial"/>
          <w:lang w:val="sr-Cyrl-CS"/>
        </w:rPr>
        <w:t>Поднете банкарске гаранције не могу да садрже додатне услове за исплату, краће рокове од оних које одреди наручилац, мањи износ од онога који одреди наручилац или промењену месну надлежност за решавање спорова.</w:t>
      </w:r>
    </w:p>
    <w:p w:rsidR="00611C3D" w:rsidRDefault="00611C3D" w:rsidP="00611C3D">
      <w:pPr>
        <w:spacing w:line="240" w:lineRule="auto"/>
        <w:ind w:firstLine="720"/>
        <w:jc w:val="both"/>
        <w:rPr>
          <w:rFonts w:ascii="Arial" w:hAnsi="Arial" w:cs="Arial"/>
          <w:lang w:val="sr-Cyrl-CS"/>
        </w:rPr>
      </w:pPr>
      <w:r>
        <w:rPr>
          <w:rFonts w:ascii="Arial" w:hAnsi="Arial" w:cs="Arial"/>
          <w:lang w:val="sr-Cyrl-CS"/>
        </w:rPr>
        <w:t>Понуђач може поднети гаранције стране банке само ако је тој банци додељен кредитни рејтинг коме одговара најмањи ниво кредитног квалитета 3 (инвестициони ранг).</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both"/>
        <w:rPr>
          <w:rFonts w:ascii="Arial" w:hAnsi="Arial" w:cs="Arial"/>
          <w:b/>
          <w:bCs/>
          <w:iCs/>
          <w:lang w:val="ru-RU"/>
        </w:rPr>
      </w:pPr>
      <w:r w:rsidRPr="008566BF">
        <w:rPr>
          <w:rFonts w:ascii="Arial" w:hAnsi="Arial" w:cs="Arial"/>
          <w:b/>
          <w:bCs/>
          <w:iCs/>
          <w:lang w:val="ru-RU"/>
        </w:rPr>
        <w:t xml:space="preserve">Рок извођења радова </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center"/>
        <w:rPr>
          <w:rFonts w:ascii="Arial" w:hAnsi="Arial" w:cs="Arial"/>
          <w:b/>
          <w:bCs/>
          <w:iCs/>
          <w:lang w:val="ru-RU"/>
        </w:rPr>
      </w:pPr>
      <w:r>
        <w:rPr>
          <w:rFonts w:ascii="Arial" w:hAnsi="Arial" w:cs="Arial"/>
          <w:b/>
          <w:bCs/>
          <w:iCs/>
          <w:lang w:val="ru-RU"/>
        </w:rPr>
        <w:t>Члан 6</w:t>
      </w:r>
      <w:r w:rsidRPr="008566BF">
        <w:rPr>
          <w:rFonts w:ascii="Arial" w:hAnsi="Arial" w:cs="Arial"/>
          <w:b/>
          <w:bCs/>
          <w:iCs/>
          <w:lang w:val="ru-RU"/>
        </w:rPr>
        <w:t>.</w:t>
      </w:r>
    </w:p>
    <w:p w:rsidR="00611C3D" w:rsidRDefault="00611C3D" w:rsidP="00611C3D">
      <w:pPr>
        <w:spacing w:line="240" w:lineRule="auto"/>
        <w:jc w:val="both"/>
        <w:rPr>
          <w:rFonts w:ascii="Arial" w:hAnsi="Arial" w:cs="Arial"/>
          <w:bCs/>
          <w:iCs/>
          <w:lang w:val="sr-Cyrl-CS"/>
        </w:rPr>
      </w:pPr>
    </w:p>
    <w:p w:rsidR="00611C3D" w:rsidRPr="00526010" w:rsidRDefault="00611C3D" w:rsidP="00611C3D">
      <w:pPr>
        <w:ind w:firstLine="720"/>
        <w:jc w:val="both"/>
        <w:rPr>
          <w:rFonts w:ascii="Arial" w:hAnsi="Arial" w:cs="Arial"/>
          <w:noProof/>
        </w:rPr>
      </w:pPr>
      <w:r w:rsidRPr="00526010">
        <w:rPr>
          <w:rFonts w:ascii="Arial" w:hAnsi="Arial" w:cs="Arial"/>
          <w:lang w:val="ru-RU"/>
        </w:rPr>
        <w:t xml:space="preserve">Извођач радова се обавезује да уговорене радове изведе у року од </w:t>
      </w:r>
      <w:r>
        <w:rPr>
          <w:rFonts w:ascii="Arial" w:hAnsi="Arial" w:cs="Arial"/>
          <w:lang w:val="ru-RU"/>
        </w:rPr>
        <w:t>_____</w:t>
      </w:r>
      <w:r w:rsidRPr="00526010">
        <w:rPr>
          <w:rFonts w:ascii="Arial" w:hAnsi="Arial" w:cs="Arial"/>
          <w:lang w:val="ru-RU"/>
        </w:rPr>
        <w:t xml:space="preserve"> календарских дана рачунајући од дана увођења у посао, а према приложеном динамичком плану, који је саставни део Уговора.</w:t>
      </w:r>
      <w:r w:rsidRPr="00526010">
        <w:rPr>
          <w:rFonts w:ascii="Arial" w:hAnsi="Arial" w:cs="Arial"/>
          <w:noProof/>
        </w:rPr>
        <w:t xml:space="preserve"> У случају обуставе радова која се евидентира у грађевинском дневнику, рок за извођење радова се 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w:t>
      </w:r>
      <w:r>
        <w:rPr>
          <w:rFonts w:ascii="Arial" w:hAnsi="Arial" w:cs="Arial"/>
          <w:noProof/>
        </w:rPr>
        <w:t>7</w:t>
      </w:r>
      <w:r w:rsidRPr="00526010">
        <w:rPr>
          <w:rFonts w:ascii="Arial" w:hAnsi="Arial" w:cs="Arial"/>
          <w:noProof/>
        </w:rPr>
        <w:t>. овог уговора су:</w:t>
      </w:r>
    </w:p>
    <w:p w:rsidR="00611C3D" w:rsidRPr="00526010" w:rsidRDefault="00611C3D" w:rsidP="00611C3D">
      <w:pPr>
        <w:numPr>
          <w:ilvl w:val="0"/>
          <w:numId w:val="27"/>
        </w:numPr>
        <w:jc w:val="both"/>
        <w:rPr>
          <w:rFonts w:ascii="Arial" w:hAnsi="Arial" w:cs="Arial"/>
          <w:bCs/>
          <w:noProof/>
        </w:rPr>
      </w:pPr>
      <w:r w:rsidRPr="00526010">
        <w:rPr>
          <w:rFonts w:ascii="Arial" w:hAnsi="Arial" w:cs="Arial"/>
          <w:bCs/>
          <w:noProof/>
        </w:rPr>
        <w:t>природни догађаји (пожар, поплава, земљотрес, изузетно лоше време неуобичајено за годишње доба и за место на коме се радови изводе и сл.);</w:t>
      </w:r>
    </w:p>
    <w:p w:rsidR="00611C3D" w:rsidRPr="00526010" w:rsidRDefault="00611C3D" w:rsidP="00611C3D">
      <w:pPr>
        <w:numPr>
          <w:ilvl w:val="0"/>
          <w:numId w:val="27"/>
        </w:numPr>
        <w:jc w:val="both"/>
        <w:rPr>
          <w:rFonts w:ascii="Arial" w:hAnsi="Arial" w:cs="Arial"/>
          <w:bCs/>
          <w:noProof/>
        </w:rPr>
      </w:pPr>
      <w:r w:rsidRPr="00526010">
        <w:rPr>
          <w:rFonts w:ascii="Arial" w:hAnsi="Arial" w:cs="Arial"/>
          <w:bCs/>
          <w:noProof/>
        </w:rPr>
        <w:t>мере предвиђене актима надлежних органа;</w:t>
      </w:r>
    </w:p>
    <w:p w:rsidR="00611C3D" w:rsidRPr="00526010" w:rsidRDefault="00611C3D" w:rsidP="00611C3D">
      <w:pPr>
        <w:numPr>
          <w:ilvl w:val="0"/>
          <w:numId w:val="27"/>
        </w:numPr>
        <w:jc w:val="both"/>
        <w:rPr>
          <w:rFonts w:ascii="Arial" w:hAnsi="Arial" w:cs="Arial"/>
          <w:bCs/>
          <w:noProof/>
        </w:rPr>
      </w:pPr>
      <w:r w:rsidRPr="00526010">
        <w:rPr>
          <w:rFonts w:ascii="Arial" w:hAnsi="Arial" w:cs="Arial"/>
          <w:bCs/>
          <w:noProof/>
        </w:rPr>
        <w:t>услови за извођење радова у земљи или води, који нису предвиђени техничком документаци</w:t>
      </w:r>
      <w:r w:rsidRPr="00526010">
        <w:rPr>
          <w:rFonts w:ascii="Arial" w:hAnsi="Arial" w:cs="Arial"/>
          <w:bCs/>
          <w:noProof/>
          <w:lang w:val="sr-Cyrl-CS"/>
        </w:rPr>
        <w:t>ј</w:t>
      </w:r>
      <w:r w:rsidRPr="00526010">
        <w:rPr>
          <w:rFonts w:ascii="Arial" w:hAnsi="Arial" w:cs="Arial"/>
          <w:bCs/>
          <w:noProof/>
        </w:rPr>
        <w:t>ом;</w:t>
      </w:r>
    </w:p>
    <w:p w:rsidR="00611C3D" w:rsidRPr="00526010" w:rsidRDefault="00611C3D" w:rsidP="00611C3D">
      <w:pPr>
        <w:jc w:val="both"/>
        <w:rPr>
          <w:rFonts w:ascii="Arial" w:hAnsi="Arial" w:cs="Arial"/>
        </w:rPr>
      </w:pPr>
      <w:r w:rsidRPr="00526010">
        <w:rPr>
          <w:rFonts w:ascii="Arial" w:hAnsi="Arial" w:cs="Arial"/>
          <w:lang w:val="ru-RU"/>
        </w:rPr>
        <w:tab/>
        <w:t>Датум увођења у посао стручни надзор уписује у гра</w:t>
      </w:r>
      <w:r>
        <w:rPr>
          <w:rFonts w:ascii="Arial" w:hAnsi="Arial" w:cs="Arial"/>
          <w:lang w:val="ru-RU"/>
        </w:rPr>
        <w:t>ђевински дневник.</w:t>
      </w:r>
    </w:p>
    <w:p w:rsidR="00611C3D" w:rsidRPr="00526010" w:rsidRDefault="00611C3D" w:rsidP="00611C3D">
      <w:pPr>
        <w:ind w:firstLine="709"/>
        <w:jc w:val="both"/>
        <w:rPr>
          <w:rFonts w:ascii="Arial" w:hAnsi="Arial" w:cs="Arial"/>
          <w:lang w:val="ru-RU"/>
        </w:rPr>
      </w:pPr>
      <w:r w:rsidRPr="00526010">
        <w:rPr>
          <w:rFonts w:ascii="Arial" w:hAnsi="Arial" w:cs="Arial"/>
          <w:lang w:val="ru-RU"/>
        </w:rPr>
        <w:lastRenderedPageBreak/>
        <w:t>Под завршетком радова сматра се дан њихове спремности за</w:t>
      </w:r>
      <w:r w:rsidRPr="00526010">
        <w:rPr>
          <w:rFonts w:ascii="Arial" w:hAnsi="Arial" w:cs="Arial"/>
        </w:rPr>
        <w:t xml:space="preserve"> примопредају</w:t>
      </w:r>
      <w:r w:rsidRPr="00526010">
        <w:rPr>
          <w:rFonts w:ascii="Arial" w:hAnsi="Arial" w:cs="Arial"/>
          <w:lang w:val="ru-RU"/>
        </w:rPr>
        <w:t>, а што стручни надзор констатује у грађевинском дневнику.</w:t>
      </w:r>
    </w:p>
    <w:p w:rsidR="00611C3D" w:rsidRPr="00526010" w:rsidRDefault="00611C3D" w:rsidP="00611C3D">
      <w:pPr>
        <w:ind w:firstLine="709"/>
        <w:jc w:val="both"/>
        <w:rPr>
          <w:rFonts w:ascii="Arial" w:hAnsi="Arial" w:cs="Arial"/>
          <w:lang w:val="ru-RU"/>
        </w:rPr>
      </w:pPr>
      <w:r w:rsidRPr="00526010">
        <w:rPr>
          <w:rFonts w:ascii="Arial" w:hAnsi="Arial" w:cs="Arial"/>
          <w:lang w:val="ru-RU"/>
        </w:rPr>
        <w:t xml:space="preserve">Утврђени рокови су фиксни и не могу се мењати без сагласности Наручиоца. </w:t>
      </w:r>
    </w:p>
    <w:p w:rsidR="00611C3D" w:rsidRPr="00526010" w:rsidRDefault="00611C3D" w:rsidP="00611C3D">
      <w:pPr>
        <w:ind w:firstLine="709"/>
        <w:jc w:val="both"/>
        <w:rPr>
          <w:rFonts w:ascii="Arial" w:hAnsi="Arial" w:cs="Arial"/>
          <w:lang w:val="ru-RU"/>
        </w:rPr>
      </w:pPr>
      <w:r w:rsidRPr="00526010">
        <w:rPr>
          <w:rFonts w:ascii="Arial" w:hAnsi="Arial" w:cs="Arial"/>
          <w:lang w:val="ru-RU"/>
        </w:rPr>
        <w:t>Ако постоји оправдана сумња да ће радови бити изведени у уговореном року,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611C3D" w:rsidRPr="00526010" w:rsidRDefault="00611C3D" w:rsidP="00611C3D">
      <w:pPr>
        <w:spacing w:line="240" w:lineRule="auto"/>
        <w:jc w:val="both"/>
        <w:rPr>
          <w:rFonts w:ascii="Arial" w:hAnsi="Arial" w:cs="Arial"/>
          <w:bCs/>
          <w:iCs/>
        </w:rPr>
      </w:pPr>
    </w:p>
    <w:p w:rsidR="00611C3D" w:rsidRDefault="00611C3D" w:rsidP="00611C3D">
      <w:pPr>
        <w:spacing w:line="240" w:lineRule="auto"/>
        <w:jc w:val="center"/>
        <w:rPr>
          <w:rFonts w:ascii="Arial" w:hAnsi="Arial" w:cs="Arial"/>
          <w:b/>
          <w:bCs/>
          <w:iCs/>
          <w:lang w:val="ru-RU"/>
        </w:rPr>
      </w:pPr>
      <w:r w:rsidRPr="008566BF">
        <w:rPr>
          <w:rFonts w:ascii="Arial" w:hAnsi="Arial" w:cs="Arial"/>
          <w:b/>
          <w:bCs/>
          <w:iCs/>
          <w:lang w:val="ru-RU"/>
        </w:rPr>
        <w:t xml:space="preserve">Члан </w:t>
      </w:r>
      <w:r>
        <w:rPr>
          <w:rFonts w:ascii="Arial" w:hAnsi="Arial" w:cs="Arial"/>
          <w:b/>
          <w:bCs/>
          <w:iCs/>
          <w:lang w:val="ru-RU"/>
        </w:rPr>
        <w:t>7</w:t>
      </w:r>
      <w:r w:rsidRPr="008566BF">
        <w:rPr>
          <w:rFonts w:ascii="Arial" w:hAnsi="Arial" w:cs="Arial"/>
          <w:b/>
          <w:bCs/>
          <w:iCs/>
          <w:lang w:val="ru-RU"/>
        </w:rPr>
        <w:t>.</w:t>
      </w:r>
    </w:p>
    <w:p w:rsidR="00611C3D" w:rsidRPr="009A7A00" w:rsidRDefault="00611C3D" w:rsidP="00611C3D">
      <w:pPr>
        <w:spacing w:line="240" w:lineRule="auto"/>
        <w:jc w:val="center"/>
        <w:rPr>
          <w:rFonts w:ascii="Arial" w:hAnsi="Arial" w:cs="Arial"/>
          <w:b/>
          <w:bCs/>
          <w:iCs/>
          <w:lang w:val="ru-RU"/>
        </w:rPr>
      </w:pPr>
    </w:p>
    <w:p w:rsidR="00611C3D" w:rsidRPr="00253DD3" w:rsidRDefault="00611C3D" w:rsidP="00611C3D">
      <w:pPr>
        <w:ind w:firstLine="720"/>
        <w:jc w:val="both"/>
        <w:rPr>
          <w:rFonts w:ascii="Arial" w:hAnsi="Arial" w:cs="Arial"/>
          <w:bCs/>
          <w:lang w:val="ru-RU"/>
        </w:rPr>
      </w:pPr>
      <w:r w:rsidRPr="00253DD3">
        <w:rPr>
          <w:rFonts w:ascii="Arial" w:hAnsi="Arial" w:cs="Arial"/>
          <w:bCs/>
          <w:lang w:val="ru-RU"/>
        </w:rPr>
        <w:t>Извођач радова има право да з</w:t>
      </w:r>
      <w:r w:rsidR="00550C57">
        <w:rPr>
          <w:rFonts w:ascii="Arial" w:hAnsi="Arial" w:cs="Arial"/>
          <w:bCs/>
        </w:rPr>
        <w:t>а</w:t>
      </w:r>
      <w:r w:rsidRPr="00253DD3">
        <w:rPr>
          <w:rFonts w:ascii="Arial" w:hAnsi="Arial" w:cs="Arial"/>
          <w:bCs/>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611C3D" w:rsidRPr="00253DD3" w:rsidRDefault="00611C3D" w:rsidP="00611C3D">
      <w:pPr>
        <w:ind w:firstLine="720"/>
        <w:jc w:val="both"/>
        <w:rPr>
          <w:rFonts w:ascii="Arial" w:hAnsi="Arial" w:cs="Arial"/>
          <w:bCs/>
        </w:rPr>
      </w:pPr>
      <w:r w:rsidRPr="00253DD3">
        <w:rPr>
          <w:rFonts w:ascii="Arial" w:hAnsi="Arial" w:cs="Arial"/>
          <w:bCs/>
          <w:lang w:val="ru-RU"/>
        </w:rPr>
        <w:t>Као разлози због којих се, у смислу става 1. овог члана, може захтевати продужење рокова, сматрају се нарочито:</w:t>
      </w:r>
    </w:p>
    <w:p w:rsidR="00611C3D" w:rsidRPr="00253DD3" w:rsidRDefault="00611C3D" w:rsidP="00611C3D">
      <w:pPr>
        <w:numPr>
          <w:ilvl w:val="0"/>
          <w:numId w:val="28"/>
        </w:numPr>
        <w:jc w:val="both"/>
        <w:rPr>
          <w:rFonts w:ascii="Arial" w:hAnsi="Arial" w:cs="Arial"/>
          <w:bCs/>
        </w:rPr>
      </w:pPr>
      <w:r w:rsidRPr="00253DD3">
        <w:rPr>
          <w:rFonts w:ascii="Arial" w:hAnsi="Arial" w:cs="Arial"/>
          <w:bCs/>
        </w:rPr>
        <w:t>природни догађаји (пожар, поплава, земљотрес, изузетно лоше време неуобичајено за годишње доба и за место на коме се радови изводе и сл.);</w:t>
      </w:r>
    </w:p>
    <w:p w:rsidR="00611C3D" w:rsidRPr="00253DD3" w:rsidRDefault="00611C3D" w:rsidP="00611C3D">
      <w:pPr>
        <w:numPr>
          <w:ilvl w:val="0"/>
          <w:numId w:val="28"/>
        </w:numPr>
        <w:jc w:val="both"/>
        <w:rPr>
          <w:rFonts w:ascii="Arial" w:hAnsi="Arial" w:cs="Arial"/>
          <w:bCs/>
        </w:rPr>
      </w:pPr>
      <w:r w:rsidRPr="00253DD3">
        <w:rPr>
          <w:rFonts w:ascii="Arial" w:hAnsi="Arial" w:cs="Arial"/>
          <w:bCs/>
        </w:rPr>
        <w:t>мере предвиђене актима надлежних органа;</w:t>
      </w:r>
    </w:p>
    <w:p w:rsidR="00611C3D" w:rsidRPr="00253DD3" w:rsidRDefault="00611C3D" w:rsidP="00611C3D">
      <w:pPr>
        <w:numPr>
          <w:ilvl w:val="0"/>
          <w:numId w:val="28"/>
        </w:numPr>
        <w:jc w:val="both"/>
        <w:rPr>
          <w:rFonts w:ascii="Arial" w:hAnsi="Arial" w:cs="Arial"/>
          <w:bCs/>
        </w:rPr>
      </w:pPr>
      <w:r w:rsidRPr="00253DD3">
        <w:rPr>
          <w:rFonts w:ascii="Arial" w:hAnsi="Arial" w:cs="Arial"/>
          <w:bCs/>
        </w:rPr>
        <w:t>услови за извођење радова у земљи или води, који нису предвиђени техничком документациком;</w:t>
      </w:r>
    </w:p>
    <w:p w:rsidR="00611C3D" w:rsidRPr="00253DD3" w:rsidRDefault="00611C3D" w:rsidP="00611C3D">
      <w:pPr>
        <w:numPr>
          <w:ilvl w:val="0"/>
          <w:numId w:val="28"/>
        </w:numPr>
        <w:jc w:val="both"/>
        <w:rPr>
          <w:rFonts w:ascii="Arial" w:hAnsi="Arial" w:cs="Arial"/>
          <w:bCs/>
          <w:kern w:val="2"/>
        </w:rPr>
      </w:pPr>
      <w:r>
        <w:rPr>
          <w:rFonts w:ascii="Arial" w:hAnsi="Arial" w:cs="Arial"/>
          <w:bCs/>
          <w:kern w:val="2"/>
        </w:rPr>
        <w:t>непредвиђени</w:t>
      </w:r>
      <w:r w:rsidRPr="00253DD3">
        <w:rPr>
          <w:rFonts w:ascii="Arial" w:hAnsi="Arial" w:cs="Arial"/>
          <w:bCs/>
          <w:kern w:val="2"/>
        </w:rPr>
        <w:t xml:space="preserve"> радов</w:t>
      </w:r>
      <w:r>
        <w:rPr>
          <w:rFonts w:ascii="Arial" w:hAnsi="Arial" w:cs="Arial"/>
          <w:bCs/>
          <w:kern w:val="2"/>
        </w:rPr>
        <w:t>и</w:t>
      </w:r>
      <w:r w:rsidRPr="00253DD3">
        <w:rPr>
          <w:rFonts w:ascii="Arial" w:hAnsi="Arial" w:cs="Arial"/>
          <w:bCs/>
          <w:kern w:val="2"/>
        </w:rPr>
        <w:t xml:space="preserve">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611C3D" w:rsidRPr="00253DD3" w:rsidRDefault="00611C3D" w:rsidP="00611C3D">
      <w:pPr>
        <w:numPr>
          <w:ilvl w:val="0"/>
          <w:numId w:val="28"/>
        </w:numPr>
        <w:jc w:val="both"/>
        <w:rPr>
          <w:rFonts w:ascii="Arial" w:hAnsi="Arial" w:cs="Arial"/>
          <w:bCs/>
          <w:kern w:val="2"/>
        </w:rPr>
      </w:pPr>
      <w:r>
        <w:rPr>
          <w:rFonts w:ascii="Arial" w:hAnsi="Arial" w:cs="Arial"/>
          <w:bCs/>
          <w:kern w:val="2"/>
          <w:lang w:val="sr-Cyrl-CS"/>
        </w:rPr>
        <w:t>н</w:t>
      </w:r>
      <w:r>
        <w:rPr>
          <w:rFonts w:ascii="Arial" w:hAnsi="Arial" w:cs="Arial"/>
          <w:bCs/>
          <w:kern w:val="2"/>
        </w:rPr>
        <w:t>акнадни</w:t>
      </w:r>
      <w:r w:rsidRPr="00253DD3">
        <w:rPr>
          <w:rFonts w:ascii="Arial" w:hAnsi="Arial" w:cs="Arial"/>
          <w:bCs/>
          <w:kern w:val="2"/>
        </w:rPr>
        <w:t xml:space="preserve"> радов</w:t>
      </w:r>
      <w:r>
        <w:rPr>
          <w:rFonts w:ascii="Arial" w:hAnsi="Arial" w:cs="Arial"/>
          <w:bCs/>
          <w:kern w:val="2"/>
        </w:rPr>
        <w:t>и</w:t>
      </w:r>
      <w:r w:rsidRPr="00253DD3">
        <w:rPr>
          <w:rFonts w:ascii="Arial" w:hAnsi="Arial" w:cs="Arial"/>
          <w:bCs/>
          <w:kern w:val="2"/>
        </w:rPr>
        <w:t xml:space="preserve"> према члану </w:t>
      </w:r>
      <w:r w:rsidRPr="001A7FDA">
        <w:rPr>
          <w:rFonts w:ascii="Arial" w:hAnsi="Arial" w:cs="Arial"/>
          <w:bCs/>
          <w:kern w:val="2"/>
        </w:rPr>
        <w:t>14. уговора</w:t>
      </w:r>
      <w:r w:rsidRPr="00253DD3">
        <w:rPr>
          <w:rFonts w:ascii="Arial" w:hAnsi="Arial" w:cs="Arial"/>
          <w:bCs/>
          <w:kern w:val="2"/>
        </w:rPr>
        <w:t xml:space="preserve">, </w:t>
      </w:r>
      <w:r w:rsidRPr="00253DD3">
        <w:rPr>
          <w:rFonts w:ascii="Arial" w:eastAsia="Calibri-Bold" w:hAnsi="Arial" w:cs="Arial"/>
          <w:bCs/>
        </w:rPr>
        <w:t>без чијег извођења циљ закљученог уговора не би био остварен у потпуности</w:t>
      </w:r>
      <w:r w:rsidRPr="00253DD3">
        <w:rPr>
          <w:rFonts w:ascii="Arial" w:eastAsia="Calibri-Bold" w:hAnsi="Arial" w:cs="Arial"/>
          <w:bCs/>
          <w:lang w:val="sr-Cyrl-CS"/>
        </w:rPr>
        <w:t>.</w:t>
      </w:r>
    </w:p>
    <w:p w:rsidR="00611C3D" w:rsidRPr="00253DD3" w:rsidRDefault="00611C3D" w:rsidP="00611C3D">
      <w:pPr>
        <w:pStyle w:val="ListParagraph"/>
        <w:ind w:left="0" w:firstLine="720"/>
        <w:jc w:val="both"/>
        <w:rPr>
          <w:bCs/>
          <w:lang w:val="ru-RU"/>
        </w:rPr>
      </w:pPr>
      <w:r w:rsidRPr="00253DD3">
        <w:rPr>
          <w:rFonts w:ascii="Arial" w:hAnsi="Arial" w:cs="Arial"/>
          <w:bCs/>
          <w:lang w:val="ru-RU"/>
        </w:rPr>
        <w:t>Наручилац одлучује да ли ће и за колико продужити рок за завршетак радова у 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изазвано овим пропустом се неће разматрати приликом одређивања новог рока за завршетак радова</w:t>
      </w:r>
      <w:r w:rsidRPr="00253DD3">
        <w:rPr>
          <w:bCs/>
          <w:lang w:val="ru-RU"/>
        </w:rPr>
        <w:t>.</w:t>
      </w:r>
    </w:p>
    <w:p w:rsidR="00611C3D" w:rsidRDefault="00611C3D" w:rsidP="00611C3D">
      <w:pPr>
        <w:spacing w:line="240" w:lineRule="auto"/>
        <w:ind w:firstLine="720"/>
        <w:jc w:val="both"/>
        <w:rPr>
          <w:rFonts w:ascii="Arial" w:hAnsi="Arial" w:cs="Arial"/>
          <w:bCs/>
          <w:iCs/>
          <w:lang w:val="ru-RU"/>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w:t>
      </w:r>
    </w:p>
    <w:p w:rsidR="00611C3D" w:rsidRPr="00253DD3" w:rsidRDefault="00611C3D" w:rsidP="00611C3D">
      <w:pPr>
        <w:ind w:firstLine="709"/>
        <w:jc w:val="both"/>
        <w:rPr>
          <w:rFonts w:ascii="Arial" w:hAnsi="Arial" w:cs="Arial"/>
          <w:lang w:val="ru-RU"/>
        </w:rPr>
      </w:pPr>
      <w:r w:rsidRPr="00253DD3">
        <w:rPr>
          <w:rFonts w:ascii="Arial" w:hAnsi="Arial" w:cs="Arial"/>
          <w:lang w:val="ru-RU"/>
        </w:rPr>
        <w:t>Уговорени рок је продужен када уговорне стране закључе Анекс уговора у складу са одлуком коју Наручилац донесе на начин и под условима прописаним чланом 115. Закона.</w:t>
      </w:r>
    </w:p>
    <w:p w:rsidR="00611C3D" w:rsidRPr="00253DD3" w:rsidRDefault="00611C3D" w:rsidP="00611C3D">
      <w:pPr>
        <w:ind w:firstLine="709"/>
        <w:jc w:val="both"/>
        <w:rPr>
          <w:rFonts w:ascii="Arial" w:hAnsi="Arial" w:cs="Arial"/>
        </w:rPr>
      </w:pPr>
      <w:r w:rsidRPr="00253DD3">
        <w:rPr>
          <w:rFonts w:ascii="Arial" w:hAnsi="Arial" w:cs="Arial"/>
          <w:lang w:val="ru-RU"/>
        </w:rPr>
        <w:t>У случају да Извођач радова не испуњава предвиђену динамику, обавезан је да уведе у рад више извршилаца, без права на захтевање повећаних трошкова или посебне накнаде.</w:t>
      </w:r>
    </w:p>
    <w:p w:rsidR="00611C3D" w:rsidRDefault="00611C3D" w:rsidP="00611C3D">
      <w:pPr>
        <w:ind w:firstLine="709"/>
        <w:jc w:val="both"/>
        <w:rPr>
          <w:rFonts w:ascii="Arial" w:hAnsi="Arial" w:cs="Arial"/>
        </w:rPr>
      </w:pPr>
      <w:r w:rsidRPr="00253DD3">
        <w:rPr>
          <w:rFonts w:ascii="Arial" w:hAnsi="Arial" w:cs="Arial"/>
        </w:rPr>
        <w:t xml:space="preserve">Ако </w:t>
      </w:r>
      <w:r w:rsidRPr="00253DD3">
        <w:rPr>
          <w:rFonts w:ascii="Arial" w:hAnsi="Arial" w:cs="Arial"/>
          <w:lang w:val="ru-RU"/>
        </w:rPr>
        <w:t xml:space="preserve">Извођач радова </w:t>
      </w:r>
      <w:r w:rsidRPr="00253DD3">
        <w:rPr>
          <w:rFonts w:ascii="Arial" w:hAnsi="Arial" w:cs="Arial"/>
        </w:rPr>
        <w:t>падне у доцњу са извођењем радова, нема право на продужење уговореног рока због околности које су настале у време доцње.</w:t>
      </w:r>
    </w:p>
    <w:p w:rsidR="00611C3D" w:rsidRDefault="00611C3D" w:rsidP="00611C3D">
      <w:pPr>
        <w:spacing w:line="240" w:lineRule="auto"/>
        <w:jc w:val="both"/>
        <w:rPr>
          <w:rFonts w:ascii="Arial" w:hAnsi="Arial" w:cs="Arial"/>
          <w:bCs/>
          <w:iCs/>
          <w:lang w:val="sr-Cyrl-CS"/>
        </w:rPr>
      </w:pPr>
    </w:p>
    <w:p w:rsidR="00611C3D" w:rsidRDefault="00611C3D" w:rsidP="00611C3D">
      <w:pPr>
        <w:spacing w:line="240" w:lineRule="auto"/>
        <w:jc w:val="both"/>
        <w:rPr>
          <w:rFonts w:ascii="Arial" w:hAnsi="Arial" w:cs="Arial"/>
          <w:bCs/>
          <w:iCs/>
          <w:lang w:val="sr-Cyrl-CS"/>
        </w:rPr>
      </w:pPr>
    </w:p>
    <w:p w:rsidR="00611C3D" w:rsidRDefault="00611C3D" w:rsidP="00611C3D">
      <w:pPr>
        <w:spacing w:line="240" w:lineRule="auto"/>
        <w:jc w:val="both"/>
        <w:rPr>
          <w:rFonts w:ascii="Arial" w:hAnsi="Arial" w:cs="Arial"/>
          <w:bCs/>
          <w:iCs/>
          <w:lang w:val="sr-Cyrl-CS"/>
        </w:rPr>
      </w:pPr>
    </w:p>
    <w:p w:rsidR="00611C3D" w:rsidRDefault="00611C3D" w:rsidP="00611C3D">
      <w:pPr>
        <w:spacing w:line="240" w:lineRule="auto"/>
        <w:jc w:val="both"/>
        <w:rPr>
          <w:rFonts w:ascii="Arial" w:hAnsi="Arial" w:cs="Arial"/>
          <w:bCs/>
          <w:iCs/>
          <w:lang w:val="sr-Cyrl-CS"/>
        </w:rPr>
      </w:pPr>
    </w:p>
    <w:p w:rsidR="00611C3D" w:rsidRPr="002C3F3D" w:rsidRDefault="00611C3D" w:rsidP="00611C3D">
      <w:pPr>
        <w:spacing w:line="240" w:lineRule="auto"/>
        <w:jc w:val="both"/>
        <w:rPr>
          <w:rFonts w:ascii="Arial" w:hAnsi="Arial" w:cs="Arial"/>
          <w:bCs/>
          <w:iCs/>
          <w:lang w:val="sr-Cyrl-CS"/>
        </w:rPr>
      </w:pPr>
    </w:p>
    <w:p w:rsidR="00611C3D" w:rsidRPr="008566BF" w:rsidRDefault="00611C3D" w:rsidP="00611C3D">
      <w:pPr>
        <w:spacing w:line="240" w:lineRule="auto"/>
        <w:jc w:val="center"/>
        <w:rPr>
          <w:rFonts w:ascii="Arial" w:hAnsi="Arial" w:cs="Arial"/>
          <w:b/>
          <w:bCs/>
          <w:iCs/>
          <w:lang w:val="ru-RU"/>
        </w:rPr>
      </w:pPr>
      <w:r>
        <w:rPr>
          <w:rFonts w:ascii="Arial" w:hAnsi="Arial" w:cs="Arial"/>
          <w:b/>
          <w:bCs/>
          <w:iCs/>
          <w:lang w:val="ru-RU"/>
        </w:rPr>
        <w:lastRenderedPageBreak/>
        <w:t>Члан 8</w:t>
      </w:r>
      <w:r w:rsidRPr="008566BF">
        <w:rPr>
          <w:rFonts w:ascii="Arial" w:hAnsi="Arial" w:cs="Arial"/>
          <w:b/>
          <w:bCs/>
          <w:iCs/>
          <w:lang w:val="ru-RU"/>
        </w:rPr>
        <w:t>.</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ind w:firstLine="720"/>
        <w:jc w:val="both"/>
        <w:rPr>
          <w:rFonts w:ascii="Arial" w:hAnsi="Arial" w:cs="Arial"/>
          <w:bCs/>
          <w:iCs/>
          <w:lang w:val="ru-RU"/>
        </w:rPr>
      </w:pPr>
      <w:r>
        <w:rPr>
          <w:rFonts w:ascii="Arial" w:hAnsi="Arial" w:cs="Arial"/>
          <w:bCs/>
          <w:iCs/>
          <w:lang w:val="ru-RU"/>
        </w:rPr>
        <w:t>Уколико И</w:t>
      </w:r>
      <w:r w:rsidRPr="008566BF">
        <w:rPr>
          <w:rFonts w:ascii="Arial" w:hAnsi="Arial" w:cs="Arial"/>
          <w:bCs/>
          <w:iCs/>
          <w:lang w:val="ru-RU"/>
        </w:rPr>
        <w:t xml:space="preserve">звођач не </w:t>
      </w:r>
      <w:r>
        <w:rPr>
          <w:rFonts w:ascii="Arial" w:hAnsi="Arial" w:cs="Arial"/>
          <w:bCs/>
          <w:iCs/>
          <w:lang w:val="ru-RU"/>
        </w:rPr>
        <w:t>испуни своје обавезе или касни са извршењем истих</w:t>
      </w:r>
      <w:r w:rsidRPr="008566BF">
        <w:rPr>
          <w:rFonts w:ascii="Arial" w:hAnsi="Arial" w:cs="Arial"/>
          <w:bCs/>
          <w:iCs/>
          <w:lang w:val="ru-RU"/>
        </w:rPr>
        <w:t xml:space="preserve">, </w:t>
      </w:r>
      <w:r>
        <w:rPr>
          <w:rFonts w:ascii="Arial" w:hAnsi="Arial" w:cs="Arial"/>
          <w:bCs/>
          <w:iCs/>
          <w:lang w:val="ru-RU"/>
        </w:rPr>
        <w:t xml:space="preserve">а под условом да до кашњења није дошло кривицом Наручиоца, нити услед дејства више силе, </w:t>
      </w:r>
      <w:r w:rsidRPr="008566BF">
        <w:rPr>
          <w:rFonts w:ascii="Arial" w:hAnsi="Arial" w:cs="Arial"/>
          <w:bCs/>
          <w:iCs/>
          <w:lang w:val="ru-RU"/>
        </w:rPr>
        <w:t>дужан је да плати Наручиоцу казну у висини 0,1% од укупне вредности за сваки дан закашњења, с тим да укупа</w:t>
      </w:r>
      <w:r>
        <w:rPr>
          <w:rFonts w:ascii="Arial" w:hAnsi="Arial" w:cs="Arial"/>
          <w:bCs/>
          <w:iCs/>
          <w:lang w:val="sr-Cyrl-CS"/>
        </w:rPr>
        <w:t>н</w:t>
      </w:r>
      <w:r w:rsidRPr="008566BF">
        <w:rPr>
          <w:rFonts w:ascii="Arial" w:hAnsi="Arial" w:cs="Arial"/>
          <w:bCs/>
          <w:iCs/>
          <w:lang w:val="ru-RU"/>
        </w:rPr>
        <w:t xml:space="preserve"> износ уговорене казне не буде већи од 5% укупне вредности уговорених радова. </w:t>
      </w:r>
    </w:p>
    <w:p w:rsidR="00611C3D" w:rsidRPr="008566BF" w:rsidRDefault="00611C3D" w:rsidP="00611C3D">
      <w:pPr>
        <w:spacing w:line="240" w:lineRule="auto"/>
        <w:ind w:firstLine="720"/>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611C3D" w:rsidRPr="008566BF" w:rsidRDefault="00611C3D" w:rsidP="00611C3D">
      <w:pPr>
        <w:spacing w:line="240" w:lineRule="auto"/>
        <w:ind w:firstLine="720"/>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both"/>
        <w:rPr>
          <w:rFonts w:ascii="Arial" w:hAnsi="Arial" w:cs="Arial"/>
          <w:b/>
          <w:bCs/>
          <w:iCs/>
          <w:lang w:val="ru-RU"/>
        </w:rPr>
      </w:pPr>
      <w:r w:rsidRPr="008566BF">
        <w:rPr>
          <w:rFonts w:ascii="Arial" w:hAnsi="Arial" w:cs="Arial"/>
          <w:b/>
          <w:bCs/>
          <w:iCs/>
          <w:lang w:val="ru-RU"/>
        </w:rPr>
        <w:t>Обавезе Извођача</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center"/>
        <w:rPr>
          <w:rFonts w:ascii="Arial" w:hAnsi="Arial" w:cs="Arial"/>
          <w:b/>
          <w:bCs/>
          <w:iCs/>
          <w:lang w:val="ru-RU"/>
        </w:rPr>
      </w:pPr>
      <w:r>
        <w:rPr>
          <w:rFonts w:ascii="Arial" w:hAnsi="Arial" w:cs="Arial"/>
          <w:b/>
          <w:bCs/>
          <w:iCs/>
          <w:lang w:val="ru-RU"/>
        </w:rPr>
        <w:t>Члан 9</w:t>
      </w:r>
      <w:r w:rsidRPr="008566BF">
        <w:rPr>
          <w:rFonts w:ascii="Arial" w:hAnsi="Arial" w:cs="Arial"/>
          <w:b/>
          <w:bCs/>
          <w:iCs/>
          <w:lang w:val="ru-RU"/>
        </w:rPr>
        <w:t>.</w:t>
      </w:r>
    </w:p>
    <w:p w:rsidR="00611C3D" w:rsidRPr="008566BF" w:rsidRDefault="00611C3D" w:rsidP="00611C3D">
      <w:pPr>
        <w:spacing w:line="240" w:lineRule="auto"/>
        <w:jc w:val="both"/>
        <w:rPr>
          <w:rFonts w:ascii="Arial" w:hAnsi="Arial" w:cs="Arial"/>
          <w:bCs/>
          <w:iCs/>
          <w:lang w:val="ru-RU"/>
        </w:rPr>
      </w:pPr>
    </w:p>
    <w:p w:rsidR="00611C3D" w:rsidRDefault="00611C3D" w:rsidP="00611C3D">
      <w:pPr>
        <w:spacing w:line="240" w:lineRule="auto"/>
        <w:ind w:firstLine="540"/>
        <w:jc w:val="both"/>
        <w:rPr>
          <w:rFonts w:ascii="Arial" w:hAnsi="Arial" w:cs="Arial"/>
          <w:bCs/>
          <w:iCs/>
          <w:lang w:val="ru-RU"/>
        </w:rPr>
      </w:pPr>
      <w:r w:rsidRPr="008566BF">
        <w:rPr>
          <w:rFonts w:ascii="Arial" w:hAnsi="Arial" w:cs="Arial"/>
          <w:bCs/>
          <w:iCs/>
          <w:lang w:val="ru-RU"/>
        </w:rPr>
        <w:t>Извођач се обавезује:</w:t>
      </w:r>
    </w:p>
    <w:p w:rsidR="00611C3D" w:rsidRPr="00E0256E" w:rsidRDefault="00611C3D" w:rsidP="00611C3D">
      <w:pPr>
        <w:pStyle w:val="ListParagraph"/>
        <w:numPr>
          <w:ilvl w:val="0"/>
          <w:numId w:val="29"/>
        </w:numPr>
        <w:tabs>
          <w:tab w:val="left" w:pos="0"/>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пре почетка радова Наручиоцу достави решење о именовању одговорног Извођача радова;    </w:t>
      </w:r>
    </w:p>
    <w:p w:rsidR="00611C3D" w:rsidRPr="00E0256E" w:rsidRDefault="00611C3D" w:rsidP="00611C3D">
      <w:pPr>
        <w:pStyle w:val="ListParagraph"/>
        <w:numPr>
          <w:ilvl w:val="0"/>
          <w:numId w:val="29"/>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о свом трошку обезбеди и истакне на видном месту таблу која мора да садржи податке о радовима који се изводе, податке о </w:t>
      </w:r>
      <w:r w:rsidRPr="00E0256E">
        <w:rPr>
          <w:rFonts w:ascii="Arial" w:hAnsi="Arial" w:cs="Arial"/>
        </w:rPr>
        <w:t>Наручиоцу</w:t>
      </w:r>
      <w:r w:rsidRPr="00E0256E">
        <w:rPr>
          <w:rFonts w:ascii="Arial" w:hAnsi="Arial" w:cs="Arial"/>
          <w:bCs/>
          <w:iCs/>
          <w:lang w:val="ru-RU"/>
        </w:rPr>
        <w:t>, Извођачу и надзорном органу, као и податке о почетку и року завршетка радова на асвалтирању;</w:t>
      </w:r>
    </w:p>
    <w:p w:rsidR="00611C3D" w:rsidRPr="00E0256E" w:rsidRDefault="00611C3D" w:rsidP="00611C3D">
      <w:pPr>
        <w:pStyle w:val="ListParagraph"/>
        <w:numPr>
          <w:ilvl w:val="0"/>
          <w:numId w:val="29"/>
        </w:numPr>
        <w:tabs>
          <w:tab w:val="left" w:pos="540"/>
        </w:tabs>
        <w:spacing w:line="240" w:lineRule="auto"/>
        <w:ind w:left="540" w:hanging="540"/>
        <w:jc w:val="both"/>
        <w:rPr>
          <w:rFonts w:ascii="Arial" w:hAnsi="Arial" w:cs="Arial"/>
          <w:bCs/>
          <w:iCs/>
          <w:lang w:val="ru-RU"/>
        </w:rPr>
      </w:pPr>
      <w:r>
        <w:rPr>
          <w:rFonts w:ascii="Arial" w:hAnsi="Arial" w:cs="Arial"/>
        </w:rPr>
        <w:t>Д</w:t>
      </w:r>
      <w:r w:rsidRPr="00E0256E">
        <w:rPr>
          <w:rFonts w:ascii="Arial" w:hAnsi="Arial" w:cs="Arial"/>
        </w:rPr>
        <w:t xml:space="preserve">а </w:t>
      </w:r>
      <w:r>
        <w:rPr>
          <w:rFonts w:ascii="Arial" w:hAnsi="Arial" w:cs="Arial"/>
        </w:rPr>
        <w:t>приликом</w:t>
      </w:r>
      <w:r w:rsidRPr="00E0256E">
        <w:rPr>
          <w:rFonts w:ascii="Arial" w:hAnsi="Arial" w:cs="Arial"/>
        </w:rPr>
        <w:t xml:space="preserve"> потписивања уговора достави динамични план извођења радова; </w:t>
      </w:r>
    </w:p>
    <w:p w:rsidR="00611C3D" w:rsidRPr="00426AF2" w:rsidRDefault="00611C3D" w:rsidP="00611C3D">
      <w:pPr>
        <w:pStyle w:val="ListParagraph"/>
        <w:numPr>
          <w:ilvl w:val="0"/>
          <w:numId w:val="29"/>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w:t>
      </w:r>
      <w:r w:rsidRPr="00426AF2">
        <w:rPr>
          <w:rFonts w:ascii="Arial" w:hAnsi="Arial" w:cs="Arial"/>
          <w:bCs/>
          <w:iCs/>
          <w:lang w:val="ru-RU"/>
        </w:rPr>
        <w:t>динамици;</w:t>
      </w:r>
    </w:p>
    <w:p w:rsidR="00611C3D" w:rsidRPr="00426AF2" w:rsidRDefault="00611C3D" w:rsidP="00611C3D">
      <w:pPr>
        <w:pStyle w:val="ListParagraph"/>
        <w:numPr>
          <w:ilvl w:val="0"/>
          <w:numId w:val="29"/>
        </w:numPr>
        <w:tabs>
          <w:tab w:val="left" w:pos="540"/>
        </w:tabs>
        <w:spacing w:line="240" w:lineRule="auto"/>
        <w:ind w:left="540" w:hanging="540"/>
        <w:jc w:val="both"/>
        <w:rPr>
          <w:rFonts w:ascii="Arial" w:hAnsi="Arial" w:cs="Arial"/>
          <w:bCs/>
          <w:iCs/>
          <w:lang w:val="ru-RU"/>
        </w:rPr>
      </w:pPr>
      <w:r w:rsidRPr="00426AF2">
        <w:rPr>
          <w:rFonts w:ascii="Arial" w:hAnsi="Arial" w:cs="Arial"/>
          <w:bCs/>
          <w:iCs/>
          <w:lang w:val="ru-RU"/>
        </w:rPr>
        <w:t>Да радове изве</w:t>
      </w:r>
      <w:r w:rsidRPr="00426AF2">
        <w:rPr>
          <w:rFonts w:ascii="Arial" w:hAnsi="Arial" w:cs="Arial"/>
          <w:bCs/>
          <w:iCs/>
          <w:lang w:val="sr-Cyrl-CS"/>
        </w:rPr>
        <w:t>д</w:t>
      </w:r>
      <w:r w:rsidRPr="00426AF2">
        <w:rPr>
          <w:rFonts w:ascii="Arial" w:hAnsi="Arial" w:cs="Arial"/>
          <w:bCs/>
          <w:iCs/>
          <w:lang w:val="ru-RU"/>
        </w:rPr>
        <w:t>е квалитетно, у уговореном року, да води грађевинску књигу и грађевински дневник;</w:t>
      </w:r>
    </w:p>
    <w:p w:rsidR="00611C3D" w:rsidRPr="00E0256E" w:rsidRDefault="00611C3D" w:rsidP="00611C3D">
      <w:pPr>
        <w:pStyle w:val="ListParagraph"/>
        <w:numPr>
          <w:ilvl w:val="0"/>
          <w:numId w:val="29"/>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sidRPr="00E0256E">
        <w:rPr>
          <w:rFonts w:ascii="Arial" w:hAnsi="Arial" w:cs="Arial"/>
          <w:bCs/>
          <w:iCs/>
          <w:lang w:val="sr-Cyrl-CS"/>
        </w:rPr>
        <w:t>тклонити</w:t>
      </w:r>
      <w:r w:rsidRPr="00E0256E">
        <w:rPr>
          <w:rFonts w:ascii="Arial" w:hAnsi="Arial" w:cs="Arial"/>
          <w:bCs/>
          <w:iCs/>
          <w:lang w:val="ru-RU"/>
        </w:rPr>
        <w:t xml:space="preserve"> благовремено, тако да тиме не омета динамику изв</w:t>
      </w:r>
      <w:r w:rsidR="00441C01">
        <w:rPr>
          <w:rFonts w:ascii="Arial" w:hAnsi="Arial" w:cs="Arial"/>
          <w:bCs/>
          <w:iCs/>
          <w:lang w:val="ru-RU"/>
        </w:rPr>
        <w:t>о</w:t>
      </w:r>
      <w:r w:rsidRPr="00E0256E">
        <w:rPr>
          <w:rFonts w:ascii="Arial" w:hAnsi="Arial" w:cs="Arial"/>
          <w:bCs/>
          <w:iCs/>
          <w:lang w:val="ru-RU"/>
        </w:rPr>
        <w:t>ђења радова;</w:t>
      </w:r>
    </w:p>
    <w:p w:rsidR="00611C3D" w:rsidRPr="00E0256E" w:rsidRDefault="00611C3D" w:rsidP="00611C3D">
      <w:pPr>
        <w:pStyle w:val="ListParagraph"/>
        <w:numPr>
          <w:ilvl w:val="0"/>
          <w:numId w:val="29"/>
        </w:numPr>
        <w:tabs>
          <w:tab w:val="left" w:pos="540"/>
        </w:tabs>
        <w:spacing w:line="240" w:lineRule="auto"/>
        <w:ind w:left="540" w:hanging="630"/>
        <w:jc w:val="both"/>
        <w:rPr>
          <w:rFonts w:ascii="Arial" w:hAnsi="Arial" w:cs="Arial"/>
          <w:bCs/>
          <w:iCs/>
          <w:lang w:val="ru-RU"/>
        </w:rPr>
      </w:pPr>
      <w:r w:rsidRPr="00E0256E">
        <w:rPr>
          <w:rFonts w:ascii="Arial" w:hAnsi="Arial" w:cs="Arial"/>
          <w:bCs/>
          <w:iCs/>
          <w:lang w:val="ru-RU"/>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611C3D" w:rsidRPr="00E0256E" w:rsidRDefault="00611C3D" w:rsidP="00611C3D">
      <w:pPr>
        <w:pStyle w:val="ListParagraph"/>
        <w:numPr>
          <w:ilvl w:val="0"/>
          <w:numId w:val="29"/>
        </w:numPr>
        <w:tabs>
          <w:tab w:val="left" w:pos="540"/>
          <w:tab w:val="left" w:pos="630"/>
        </w:tabs>
        <w:spacing w:line="240" w:lineRule="auto"/>
        <w:ind w:left="540" w:hanging="540"/>
        <w:jc w:val="both"/>
        <w:rPr>
          <w:rFonts w:ascii="Arial" w:hAnsi="Arial" w:cs="Arial"/>
          <w:bCs/>
          <w:iCs/>
          <w:lang w:val="ru-RU"/>
        </w:rPr>
      </w:pPr>
      <w:r w:rsidRPr="00E0256E">
        <w:rPr>
          <w:rFonts w:ascii="Arial" w:hAnsi="Arial" w:cs="Arial"/>
          <w:bCs/>
          <w:iCs/>
          <w:lang w:val="ru-RU"/>
        </w:rPr>
        <w:t>Да за уграђе</w:t>
      </w:r>
      <w:r>
        <w:rPr>
          <w:rFonts w:ascii="Arial" w:hAnsi="Arial" w:cs="Arial"/>
          <w:bCs/>
          <w:iCs/>
          <w:lang w:val="ru-RU"/>
        </w:rPr>
        <w:t>ну опрему и материјале достави</w:t>
      </w:r>
      <w:r w:rsidRPr="00E0256E">
        <w:rPr>
          <w:rFonts w:ascii="Arial" w:hAnsi="Arial" w:cs="Arial"/>
          <w:bCs/>
          <w:iCs/>
          <w:lang w:val="ru-RU"/>
        </w:rPr>
        <w:t xml:space="preserve"> атесте произвођача, потребне сертификате, гарантне листове и упутства у вези експлотације и техничког одржавања;</w:t>
      </w:r>
    </w:p>
    <w:p w:rsidR="00611C3D" w:rsidRPr="00E0256E" w:rsidRDefault="00611C3D" w:rsidP="00611C3D">
      <w:pPr>
        <w:pStyle w:val="ListParagraph"/>
        <w:numPr>
          <w:ilvl w:val="0"/>
          <w:numId w:val="29"/>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w:t>
      </w:r>
      <w:r>
        <w:rPr>
          <w:rFonts w:ascii="Arial" w:hAnsi="Arial" w:cs="Arial"/>
          <w:bCs/>
          <w:iCs/>
          <w:lang w:val="ru-RU"/>
        </w:rPr>
        <w:t>о</w:t>
      </w:r>
      <w:r w:rsidRPr="00E0256E">
        <w:rPr>
          <w:rFonts w:ascii="Arial" w:hAnsi="Arial" w:cs="Arial"/>
          <w:bCs/>
          <w:iCs/>
          <w:lang w:val="ru-RU"/>
        </w:rPr>
        <w:t>ђења радова причини лицима и стварима;</w:t>
      </w:r>
    </w:p>
    <w:p w:rsidR="00611C3D" w:rsidRPr="00207852" w:rsidRDefault="00611C3D" w:rsidP="00611C3D">
      <w:pPr>
        <w:pStyle w:val="ListParagraph"/>
        <w:numPr>
          <w:ilvl w:val="0"/>
          <w:numId w:val="29"/>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по </w:t>
      </w:r>
      <w:r w:rsidRPr="00E0256E">
        <w:rPr>
          <w:rFonts w:ascii="Arial" w:hAnsi="Arial" w:cs="Arial"/>
          <w:bCs/>
        </w:rPr>
        <w:t>завршеним</w:t>
      </w:r>
      <w:r w:rsidRPr="00E0256E">
        <w:rPr>
          <w:rFonts w:ascii="Arial" w:hAnsi="Arial" w:cs="Arial"/>
        </w:rPr>
        <w:t xml:space="preserve"> радовима одмах обавести Наручиоц</w:t>
      </w:r>
      <w:r w:rsidR="00550C57">
        <w:rPr>
          <w:rFonts w:ascii="Arial" w:hAnsi="Arial" w:cs="Arial"/>
        </w:rPr>
        <w:t>а</w:t>
      </w:r>
      <w:r w:rsidRPr="00E0256E">
        <w:rPr>
          <w:rFonts w:ascii="Arial" w:hAnsi="Arial" w:cs="Arial"/>
        </w:rPr>
        <w:t xml:space="preserve"> радова да је завршио радове и да је спреман за њихову примопредају;</w:t>
      </w:r>
    </w:p>
    <w:p w:rsidR="00611C3D" w:rsidRPr="00E0256E" w:rsidRDefault="00611C3D" w:rsidP="00611C3D">
      <w:pPr>
        <w:pStyle w:val="ListParagraph"/>
        <w:numPr>
          <w:ilvl w:val="0"/>
          <w:numId w:val="29"/>
        </w:numPr>
        <w:tabs>
          <w:tab w:val="left" w:pos="540"/>
        </w:tabs>
        <w:spacing w:line="240" w:lineRule="auto"/>
        <w:ind w:left="540" w:hanging="630"/>
        <w:jc w:val="both"/>
        <w:rPr>
          <w:rFonts w:ascii="Arial" w:hAnsi="Arial" w:cs="Arial"/>
          <w:bCs/>
          <w:iCs/>
          <w:lang w:val="ru-RU"/>
        </w:rPr>
      </w:pPr>
      <w:r w:rsidRPr="00426AF2">
        <w:rPr>
          <w:rFonts w:ascii="Arial" w:hAnsi="Arial" w:cs="Arial"/>
        </w:rPr>
        <w:lastRenderedPageBreak/>
        <w:t>Да омогући сталан и несметан приступ грађевинском дневнику на захтев</w:t>
      </w:r>
      <w:r w:rsidRPr="00E0256E">
        <w:rPr>
          <w:rFonts w:ascii="Arial" w:hAnsi="Arial" w:cs="Arial"/>
        </w:rPr>
        <w:t xml:space="preserve"> Стручног надзора или Наручиоца</w:t>
      </w:r>
      <w:r>
        <w:rPr>
          <w:rFonts w:ascii="Arial" w:hAnsi="Arial" w:cs="Arial"/>
        </w:rPr>
        <w:t>;</w:t>
      </w:r>
    </w:p>
    <w:p w:rsidR="00611C3D" w:rsidRPr="00E0256E" w:rsidRDefault="00611C3D" w:rsidP="00611C3D">
      <w:pPr>
        <w:pStyle w:val="ListParagraph"/>
        <w:numPr>
          <w:ilvl w:val="0"/>
          <w:numId w:val="29"/>
        </w:numPr>
        <w:tabs>
          <w:tab w:val="left" w:pos="540"/>
        </w:tabs>
        <w:suppressAutoHyphens w:val="0"/>
        <w:spacing w:line="240" w:lineRule="auto"/>
        <w:ind w:left="540" w:hanging="540"/>
        <w:jc w:val="both"/>
        <w:rPr>
          <w:rFonts w:ascii="Arial" w:hAnsi="Arial" w:cs="Arial"/>
        </w:rPr>
      </w:pPr>
      <w:r>
        <w:rPr>
          <w:rFonts w:ascii="Arial" w:hAnsi="Arial" w:cs="Arial"/>
        </w:rPr>
        <w:t>Да омогући Н</w:t>
      </w:r>
      <w:r w:rsidRPr="00E0256E">
        <w:rPr>
          <w:rFonts w:ascii="Arial" w:hAnsi="Arial" w:cs="Arial"/>
        </w:rPr>
        <w:t>аручиоцу сталан надзор над радовима и контролу количине и квалитета употребљеног материјала;</w:t>
      </w:r>
    </w:p>
    <w:p w:rsidR="00611C3D" w:rsidRPr="00E0256E" w:rsidRDefault="00611C3D" w:rsidP="00611C3D">
      <w:pPr>
        <w:pStyle w:val="ListParagraph"/>
        <w:numPr>
          <w:ilvl w:val="0"/>
          <w:numId w:val="29"/>
        </w:numPr>
        <w:tabs>
          <w:tab w:val="left" w:pos="540"/>
        </w:tabs>
        <w:suppressAutoHyphens w:val="0"/>
        <w:spacing w:line="240" w:lineRule="auto"/>
        <w:ind w:left="540" w:hanging="630"/>
        <w:jc w:val="both"/>
        <w:rPr>
          <w:rFonts w:ascii="Arial" w:hAnsi="Arial" w:cs="Arial"/>
        </w:rPr>
      </w:pPr>
      <w:r>
        <w:rPr>
          <w:rFonts w:ascii="Arial" w:hAnsi="Arial" w:cs="Arial"/>
          <w:bCs/>
        </w:rPr>
        <w:t>Д</w:t>
      </w:r>
      <w:r w:rsidRPr="00E0256E">
        <w:rPr>
          <w:rFonts w:ascii="Arial" w:hAnsi="Arial" w:cs="Arial"/>
          <w:bCs/>
        </w:rPr>
        <w:t xml:space="preserve">а </w:t>
      </w:r>
      <w:r w:rsidRPr="00E0256E">
        <w:rPr>
          <w:rFonts w:ascii="Arial" w:hAnsi="Arial" w:cs="Arial"/>
        </w:rPr>
        <w:t>поступи</w:t>
      </w:r>
      <w:r w:rsidRPr="00E0256E">
        <w:rPr>
          <w:rFonts w:ascii="Arial" w:hAnsi="Arial" w:cs="Arial"/>
          <w:bCs/>
        </w:rPr>
        <w:t xml:space="preserve"> по свим основаним примедбама и захтевима </w:t>
      </w:r>
      <w:r w:rsidRPr="00E0256E">
        <w:rPr>
          <w:rFonts w:ascii="Arial" w:hAnsi="Arial" w:cs="Arial"/>
        </w:rPr>
        <w:t xml:space="preserve">Наручиоца </w:t>
      </w:r>
      <w:r w:rsidRPr="00E0256E">
        <w:rPr>
          <w:rFonts w:ascii="Arial" w:hAnsi="Arial" w:cs="Arial"/>
          <w:bCs/>
        </w:rPr>
        <w:t xml:space="preserve">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w:t>
      </w:r>
      <w:r>
        <w:rPr>
          <w:rFonts w:ascii="Arial" w:hAnsi="Arial" w:cs="Arial"/>
          <w:bCs/>
        </w:rPr>
        <w:t>уређаја и постројења или убрза</w:t>
      </w:r>
      <w:r w:rsidRPr="00E0256E">
        <w:rPr>
          <w:rFonts w:ascii="Arial" w:hAnsi="Arial" w:cs="Arial"/>
          <w:bCs/>
        </w:rPr>
        <w:t xml:space="preserve"> извођењ</w:t>
      </w:r>
      <w:r>
        <w:rPr>
          <w:rFonts w:ascii="Arial" w:hAnsi="Arial" w:cs="Arial"/>
          <w:bCs/>
        </w:rPr>
        <w:t>е</w:t>
      </w:r>
      <w:r w:rsidRPr="00E0256E">
        <w:rPr>
          <w:rFonts w:ascii="Arial" w:hAnsi="Arial" w:cs="Arial"/>
          <w:bCs/>
        </w:rPr>
        <w:t xml:space="preserve"> радова када је запао у доцњу у погледу уговорених рокова извођења радова;</w:t>
      </w:r>
    </w:p>
    <w:p w:rsidR="00611C3D" w:rsidRPr="00E0256E" w:rsidRDefault="00611C3D" w:rsidP="00611C3D">
      <w:pPr>
        <w:pStyle w:val="ListParagraph"/>
        <w:numPr>
          <w:ilvl w:val="0"/>
          <w:numId w:val="29"/>
        </w:numPr>
        <w:tabs>
          <w:tab w:val="left" w:pos="540"/>
        </w:tabs>
        <w:suppressAutoHyphens w:val="0"/>
        <w:spacing w:line="240" w:lineRule="auto"/>
        <w:ind w:left="540" w:hanging="630"/>
        <w:jc w:val="both"/>
        <w:rPr>
          <w:rFonts w:ascii="Arial" w:hAnsi="Arial" w:cs="Arial"/>
          <w:bCs/>
        </w:rPr>
      </w:pPr>
      <w:r>
        <w:rPr>
          <w:rFonts w:ascii="Arial" w:hAnsi="Arial" w:cs="Arial"/>
          <w:bCs/>
        </w:rPr>
        <w:t>Д</w:t>
      </w:r>
      <w:r w:rsidRPr="00E0256E">
        <w:rPr>
          <w:rFonts w:ascii="Arial" w:hAnsi="Arial" w:cs="Arial"/>
          <w:bCs/>
        </w:rPr>
        <w:t>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611C3D" w:rsidRPr="00E0256E" w:rsidRDefault="00611C3D" w:rsidP="00611C3D">
      <w:pPr>
        <w:pStyle w:val="ListParagraph"/>
        <w:numPr>
          <w:ilvl w:val="0"/>
          <w:numId w:val="29"/>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а сноси трошкове накнадних прегледа комисије за пријем радова уколико се утврде неправилности и недостаци;</w:t>
      </w:r>
    </w:p>
    <w:p w:rsidR="00611C3D" w:rsidRPr="00426AF2" w:rsidRDefault="00611C3D" w:rsidP="00611C3D">
      <w:pPr>
        <w:pStyle w:val="ListParagraph"/>
        <w:numPr>
          <w:ilvl w:val="0"/>
          <w:numId w:val="29"/>
        </w:numPr>
        <w:tabs>
          <w:tab w:val="left" w:pos="540"/>
        </w:tabs>
        <w:suppressAutoHyphens w:val="0"/>
        <w:spacing w:line="240" w:lineRule="auto"/>
        <w:ind w:left="540" w:hanging="540"/>
        <w:jc w:val="both"/>
        <w:rPr>
          <w:rFonts w:ascii="Arial" w:hAnsi="Arial" w:cs="Arial"/>
        </w:rPr>
      </w:pPr>
      <w:r w:rsidRPr="00426AF2">
        <w:rPr>
          <w:rFonts w:ascii="Arial" w:hAnsi="Arial" w:cs="Arial"/>
        </w:rPr>
        <w:t>Да гарантује квалитет изведених радова и употребљеног материјала, с тим да отклањању недостатка у гарантном року мора да приступи у року од 5 дана.</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both"/>
        <w:rPr>
          <w:rFonts w:ascii="Arial" w:hAnsi="Arial" w:cs="Arial"/>
          <w:b/>
          <w:bCs/>
          <w:iCs/>
          <w:lang w:val="ru-RU"/>
        </w:rPr>
      </w:pPr>
      <w:r w:rsidRPr="008566BF">
        <w:rPr>
          <w:rFonts w:ascii="Arial" w:hAnsi="Arial" w:cs="Arial"/>
          <w:b/>
          <w:bCs/>
          <w:iCs/>
          <w:lang w:val="ru-RU"/>
        </w:rPr>
        <w:t>Обавезе Наручиоца</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0</w:t>
      </w:r>
      <w:r w:rsidRPr="008566BF">
        <w:rPr>
          <w:rFonts w:ascii="Arial" w:hAnsi="Arial" w:cs="Arial"/>
          <w:b/>
          <w:bCs/>
          <w:iCs/>
          <w:lang w:val="ru-RU"/>
        </w:rPr>
        <w:t>.</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ind w:firstLine="540"/>
        <w:jc w:val="both"/>
        <w:rPr>
          <w:rFonts w:ascii="Arial" w:hAnsi="Arial" w:cs="Arial"/>
          <w:bCs/>
          <w:iCs/>
          <w:lang w:val="ru-RU"/>
        </w:rPr>
      </w:pPr>
      <w:r w:rsidRPr="008566BF">
        <w:rPr>
          <w:rFonts w:ascii="Arial" w:hAnsi="Arial" w:cs="Arial"/>
          <w:bCs/>
          <w:iCs/>
          <w:lang w:val="ru-RU"/>
        </w:rPr>
        <w:t>Наручилац се обавезује:</w:t>
      </w:r>
    </w:p>
    <w:p w:rsidR="00611C3D" w:rsidRPr="002060C3" w:rsidRDefault="00611C3D" w:rsidP="00611C3D">
      <w:pPr>
        <w:pStyle w:val="ListParagraph"/>
        <w:numPr>
          <w:ilvl w:val="0"/>
          <w:numId w:val="30"/>
        </w:numPr>
        <w:spacing w:line="240" w:lineRule="auto"/>
        <w:ind w:left="540" w:hanging="540"/>
        <w:jc w:val="both"/>
        <w:rPr>
          <w:rFonts w:ascii="Arial" w:hAnsi="Arial" w:cs="Arial"/>
          <w:bCs/>
          <w:iCs/>
          <w:lang w:val="ru-RU"/>
        </w:rPr>
      </w:pPr>
      <w:r w:rsidRPr="002060C3">
        <w:rPr>
          <w:rFonts w:ascii="Arial" w:hAnsi="Arial" w:cs="Arial"/>
          <w:bCs/>
          <w:iCs/>
          <w:lang w:val="ru-RU"/>
        </w:rPr>
        <w:t>Да Извођача уведе у посао</w:t>
      </w:r>
      <w:r>
        <w:rPr>
          <w:rFonts w:ascii="Arial" w:hAnsi="Arial" w:cs="Arial"/>
          <w:bCs/>
          <w:iCs/>
          <w:lang w:val="ru-RU"/>
        </w:rPr>
        <w:t>,</w:t>
      </w:r>
      <w:r w:rsidRPr="002060C3">
        <w:rPr>
          <w:rFonts w:ascii="Arial" w:hAnsi="Arial" w:cs="Arial"/>
          <w:bCs/>
          <w:iCs/>
          <w:lang w:val="ru-RU"/>
        </w:rPr>
        <w:t xml:space="preserve"> </w:t>
      </w:r>
      <w:r w:rsidRPr="00ED24E3">
        <w:rPr>
          <w:rFonts w:ascii="Arial" w:hAnsi="Arial" w:cs="Arial"/>
          <w:lang w:val="ru-RU"/>
        </w:rPr>
        <w:t>преда техничку документацију</w:t>
      </w:r>
      <w:r w:rsidRPr="002060C3">
        <w:rPr>
          <w:rFonts w:ascii="Arial" w:hAnsi="Arial" w:cs="Arial"/>
          <w:bCs/>
          <w:iCs/>
          <w:lang w:val="ru-RU"/>
        </w:rPr>
        <w:t xml:space="preserve"> и омогући му несметан приступ</w:t>
      </w:r>
      <w:r>
        <w:rPr>
          <w:rFonts w:ascii="Arial" w:hAnsi="Arial" w:cs="Arial"/>
          <w:bCs/>
          <w:iCs/>
          <w:lang w:val="ru-RU"/>
        </w:rPr>
        <w:t xml:space="preserve"> градилишту</w:t>
      </w:r>
      <w:r w:rsidRPr="002060C3">
        <w:rPr>
          <w:rFonts w:ascii="Arial" w:hAnsi="Arial" w:cs="Arial"/>
          <w:bCs/>
          <w:iCs/>
          <w:lang w:val="ru-RU"/>
        </w:rPr>
        <w:t>;</w:t>
      </w:r>
    </w:p>
    <w:p w:rsidR="00611C3D" w:rsidRPr="002060C3" w:rsidRDefault="00611C3D" w:rsidP="00611C3D">
      <w:pPr>
        <w:pStyle w:val="ListParagraph"/>
        <w:numPr>
          <w:ilvl w:val="0"/>
          <w:numId w:val="30"/>
        </w:numPr>
        <w:spacing w:line="240" w:lineRule="auto"/>
        <w:ind w:left="540" w:hanging="540"/>
        <w:jc w:val="both"/>
        <w:rPr>
          <w:rFonts w:ascii="Arial" w:hAnsi="Arial" w:cs="Arial"/>
          <w:bCs/>
          <w:iCs/>
          <w:lang w:val="ru-RU"/>
        </w:rPr>
      </w:pPr>
      <w:r w:rsidRPr="002060C3">
        <w:rPr>
          <w:rFonts w:ascii="Arial" w:hAnsi="Arial" w:cs="Arial"/>
          <w:bCs/>
          <w:iCs/>
          <w:lang w:val="ru-RU"/>
        </w:rPr>
        <w:t>Да одреди стручни надзор над извођењем радова и о томе обавести Извођача, односно достави одговарајуће решење;</w:t>
      </w:r>
    </w:p>
    <w:p w:rsidR="00611C3D" w:rsidRPr="002060C3" w:rsidRDefault="00611C3D" w:rsidP="00611C3D">
      <w:pPr>
        <w:pStyle w:val="ListParagraph"/>
        <w:numPr>
          <w:ilvl w:val="0"/>
          <w:numId w:val="30"/>
        </w:numPr>
        <w:spacing w:line="240" w:lineRule="auto"/>
        <w:ind w:left="540" w:hanging="540"/>
        <w:jc w:val="both"/>
        <w:rPr>
          <w:rFonts w:ascii="Arial" w:hAnsi="Arial" w:cs="Arial"/>
          <w:bCs/>
          <w:iCs/>
          <w:lang w:val="ru-RU"/>
        </w:rPr>
      </w:pPr>
      <w:r w:rsidRPr="002060C3">
        <w:rPr>
          <w:rFonts w:ascii="Arial" w:hAnsi="Arial" w:cs="Arial"/>
          <w:bCs/>
          <w:iCs/>
          <w:lang w:val="ru-RU"/>
        </w:rPr>
        <w:t>Да са Извођачем изврши примопредају изведених радова и изврши коначни обрачун стварно изведених радова и испорученог материјала;</w:t>
      </w:r>
    </w:p>
    <w:p w:rsidR="00611C3D" w:rsidRPr="002060C3" w:rsidRDefault="00611C3D" w:rsidP="00611C3D">
      <w:pPr>
        <w:pStyle w:val="ListParagraph"/>
        <w:numPr>
          <w:ilvl w:val="0"/>
          <w:numId w:val="30"/>
        </w:numPr>
        <w:spacing w:line="240" w:lineRule="auto"/>
        <w:ind w:left="540" w:hanging="540"/>
        <w:jc w:val="both"/>
        <w:rPr>
          <w:rFonts w:ascii="Arial" w:hAnsi="Arial" w:cs="Arial"/>
          <w:bCs/>
          <w:iCs/>
          <w:sz w:val="22"/>
          <w:lang w:val="ru-RU"/>
        </w:rPr>
      </w:pPr>
      <w:r w:rsidRPr="002060C3">
        <w:rPr>
          <w:rFonts w:ascii="Arial" w:hAnsi="Arial" w:cs="Arial"/>
          <w:bCs/>
          <w:iCs/>
          <w:lang w:val="ru-RU"/>
        </w:rPr>
        <w:t xml:space="preserve">Да у складу са Законом о планирању и изградњи прибави одобрење за изградњу објекта који </w:t>
      </w:r>
      <w:r>
        <w:rPr>
          <w:rFonts w:ascii="Arial" w:hAnsi="Arial" w:cs="Arial"/>
          <w:bCs/>
          <w:iCs/>
          <w:lang w:val="ru-RU"/>
        </w:rPr>
        <w:t>је</w:t>
      </w:r>
      <w:r w:rsidRPr="002060C3">
        <w:rPr>
          <w:rFonts w:ascii="Arial" w:hAnsi="Arial" w:cs="Arial"/>
          <w:bCs/>
          <w:iCs/>
          <w:lang w:val="ru-RU"/>
        </w:rPr>
        <w:t xml:space="preserve"> предмет овог уговора</w:t>
      </w:r>
      <w:r w:rsidRPr="002060C3">
        <w:rPr>
          <w:rFonts w:ascii="Arial" w:hAnsi="Arial" w:cs="Arial"/>
          <w:bCs/>
          <w:iCs/>
          <w:sz w:val="22"/>
          <w:lang w:val="ru-RU"/>
        </w:rPr>
        <w:t>;</w:t>
      </w:r>
    </w:p>
    <w:p w:rsidR="00611C3D" w:rsidRPr="002060C3" w:rsidRDefault="00611C3D" w:rsidP="00611C3D">
      <w:pPr>
        <w:pStyle w:val="ListParagraph"/>
        <w:numPr>
          <w:ilvl w:val="0"/>
          <w:numId w:val="30"/>
        </w:numPr>
        <w:spacing w:line="240" w:lineRule="auto"/>
        <w:ind w:left="540" w:hanging="540"/>
        <w:jc w:val="both"/>
        <w:rPr>
          <w:rFonts w:ascii="Arial" w:hAnsi="Arial" w:cs="Arial"/>
          <w:bCs/>
          <w:iCs/>
          <w:lang w:val="ru-RU"/>
        </w:rPr>
      </w:pPr>
      <w:r w:rsidRPr="002060C3">
        <w:rPr>
          <w:rFonts w:ascii="Arial" w:hAnsi="Arial" w:cs="Arial"/>
          <w:bCs/>
          <w:iCs/>
          <w:lang w:val="ru-RU"/>
        </w:rPr>
        <w:t>Да Извођачу плати уговорну цену на начин и под условима дефинисаним овим уговором</w:t>
      </w:r>
      <w:r>
        <w:rPr>
          <w:rFonts w:ascii="Arial" w:hAnsi="Arial" w:cs="Arial"/>
          <w:bCs/>
          <w:iCs/>
          <w:lang w:val="ru-RU"/>
        </w:rPr>
        <w:t>.</w:t>
      </w:r>
    </w:p>
    <w:p w:rsidR="00611C3D" w:rsidRPr="00510CF1" w:rsidRDefault="00611C3D" w:rsidP="00611C3D">
      <w:pPr>
        <w:pStyle w:val="a"/>
        <w:jc w:val="left"/>
        <w:rPr>
          <w:rFonts w:ascii="Arial" w:hAnsi="Arial" w:cs="Arial"/>
        </w:rPr>
      </w:pPr>
      <w:r w:rsidRPr="00510CF1">
        <w:rPr>
          <w:rFonts w:ascii="Arial" w:hAnsi="Arial" w:cs="Arial"/>
        </w:rPr>
        <w:t>Квалитет уграђеног материјала</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1</w:t>
      </w:r>
      <w:r w:rsidRPr="008566BF">
        <w:rPr>
          <w:rFonts w:ascii="Arial" w:hAnsi="Arial" w:cs="Arial"/>
          <w:b/>
          <w:bCs/>
          <w:iCs/>
          <w:lang w:val="ru-RU"/>
        </w:rPr>
        <w:t>.</w:t>
      </w:r>
    </w:p>
    <w:p w:rsidR="00611C3D" w:rsidRPr="008566BF" w:rsidRDefault="00611C3D" w:rsidP="00611C3D">
      <w:pPr>
        <w:spacing w:line="240" w:lineRule="auto"/>
        <w:jc w:val="both"/>
        <w:rPr>
          <w:rFonts w:ascii="Arial" w:hAnsi="Arial" w:cs="Arial"/>
          <w:bCs/>
          <w:iCs/>
          <w:lang w:val="ru-RU"/>
        </w:rPr>
      </w:pPr>
    </w:p>
    <w:p w:rsidR="00611C3D" w:rsidRPr="00510CF1" w:rsidRDefault="00611C3D" w:rsidP="00611C3D">
      <w:pPr>
        <w:ind w:firstLine="709"/>
        <w:jc w:val="both"/>
        <w:rPr>
          <w:rFonts w:ascii="Arial" w:hAnsi="Arial" w:cs="Arial"/>
          <w:bCs/>
          <w:lang w:val="ru-RU"/>
        </w:rPr>
      </w:pPr>
      <w:r w:rsidRPr="00510CF1">
        <w:rPr>
          <w:rFonts w:ascii="Arial" w:hAnsi="Arial" w:cs="Arial"/>
          <w:bCs/>
          <w:lang w:val="ru-RU"/>
        </w:rPr>
        <w:t xml:space="preserve">За укупан уграђени материјал </w:t>
      </w:r>
      <w:r w:rsidRPr="00510CF1">
        <w:rPr>
          <w:rFonts w:ascii="Arial" w:hAnsi="Arial" w:cs="Arial"/>
          <w:lang w:val="ru-RU"/>
        </w:rPr>
        <w:t xml:space="preserve">Извођач радова </w:t>
      </w:r>
      <w:r w:rsidRPr="00510CF1">
        <w:rPr>
          <w:rFonts w:ascii="Arial" w:hAnsi="Arial" w:cs="Arial"/>
          <w:bCs/>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611C3D" w:rsidRPr="00510CF1" w:rsidRDefault="00611C3D" w:rsidP="00611C3D">
      <w:pPr>
        <w:ind w:firstLine="709"/>
        <w:jc w:val="both"/>
        <w:rPr>
          <w:rFonts w:ascii="Arial" w:hAnsi="Arial" w:cs="Arial"/>
          <w:bCs/>
          <w:lang w:val="ru-RU"/>
        </w:rPr>
      </w:pPr>
      <w:r w:rsidRPr="00510CF1">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rsidR="00611C3D" w:rsidRPr="00510CF1" w:rsidRDefault="00611C3D" w:rsidP="00611C3D">
      <w:pPr>
        <w:ind w:firstLine="709"/>
        <w:jc w:val="both"/>
        <w:rPr>
          <w:rFonts w:ascii="Arial" w:hAnsi="Arial" w:cs="Arial"/>
          <w:bCs/>
          <w:lang w:val="ru-RU"/>
        </w:rPr>
      </w:pPr>
      <w:r w:rsidRPr="00510CF1">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611C3D" w:rsidRPr="00510CF1" w:rsidRDefault="00611C3D" w:rsidP="00611C3D">
      <w:pPr>
        <w:ind w:firstLine="709"/>
        <w:jc w:val="both"/>
        <w:rPr>
          <w:rFonts w:ascii="Arial" w:hAnsi="Arial" w:cs="Arial"/>
          <w:bCs/>
          <w:lang w:val="ru-RU"/>
        </w:rPr>
      </w:pPr>
      <w:r w:rsidRPr="00510CF1">
        <w:rPr>
          <w:rFonts w:ascii="Arial" w:hAnsi="Arial" w:cs="Arial"/>
          <w:bCs/>
          <w:lang w:val="ru-RU"/>
        </w:rPr>
        <w:lastRenderedPageBreak/>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611C3D" w:rsidRPr="00510CF1" w:rsidRDefault="00611C3D" w:rsidP="00611C3D">
      <w:pPr>
        <w:ind w:firstLine="709"/>
        <w:jc w:val="both"/>
        <w:rPr>
          <w:rFonts w:ascii="Arial" w:hAnsi="Arial" w:cs="Arial"/>
          <w:bCs/>
          <w:lang w:val="ru-RU"/>
        </w:rPr>
      </w:pPr>
      <w:r w:rsidRPr="00510CF1">
        <w:rPr>
          <w:rFonts w:ascii="Arial" w:hAnsi="Arial" w:cs="Arial"/>
          <w:bCs/>
          <w:lang w:val="ru-RU"/>
        </w:rPr>
        <w:t>У случају да је због употребе неквалитетног материјала угрожена безбедност</w:t>
      </w:r>
      <w:r w:rsidRPr="00510CF1">
        <w:rPr>
          <w:rFonts w:ascii="Arial" w:hAnsi="Arial" w:cs="Arial"/>
          <w:bCs/>
        </w:rPr>
        <w:t xml:space="preserve"> и функционалност</w:t>
      </w:r>
      <w:r w:rsidRPr="00510CF1">
        <w:rPr>
          <w:rFonts w:ascii="Arial" w:hAnsi="Arial" w:cs="Arial"/>
          <w:bCs/>
          <w:lang w:val="ru-RU"/>
        </w:rPr>
        <w:t xml:space="preserve"> објекта, Наручилац има право да тражи од </w:t>
      </w:r>
      <w:r w:rsidRPr="00510CF1">
        <w:rPr>
          <w:rFonts w:ascii="Arial" w:hAnsi="Arial" w:cs="Arial"/>
          <w:lang w:val="ru-RU"/>
        </w:rPr>
        <w:t xml:space="preserve">Извођача радова да </w:t>
      </w:r>
      <w:r w:rsidRPr="00510CF1">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510CF1">
        <w:rPr>
          <w:rFonts w:ascii="Arial" w:hAnsi="Arial" w:cs="Arial"/>
          <w:lang w:val="ru-RU"/>
        </w:rPr>
        <w:t xml:space="preserve">Извођач радова </w:t>
      </w:r>
      <w:r w:rsidRPr="00510CF1">
        <w:rPr>
          <w:rFonts w:ascii="Arial" w:hAnsi="Arial" w:cs="Arial"/>
          <w:bCs/>
          <w:lang w:val="ru-RU"/>
        </w:rPr>
        <w:t>у одређеном року то не учини, Наручилац има право да ангажује друго лице на терет Извођача радова.</w:t>
      </w:r>
    </w:p>
    <w:p w:rsidR="00611C3D" w:rsidRPr="00510CF1" w:rsidRDefault="00611C3D" w:rsidP="00611C3D">
      <w:pPr>
        <w:ind w:firstLine="709"/>
        <w:jc w:val="both"/>
        <w:rPr>
          <w:rFonts w:ascii="Arial" w:hAnsi="Arial" w:cs="Arial"/>
          <w:bCs/>
          <w:lang w:val="ru-RU"/>
        </w:rPr>
      </w:pPr>
      <w:r w:rsidRPr="00510CF1">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rsidR="00611C3D" w:rsidRDefault="00611C3D" w:rsidP="00611C3D">
      <w:pPr>
        <w:ind w:firstLine="709"/>
        <w:jc w:val="both"/>
        <w:rPr>
          <w:rFonts w:ascii="Arial" w:hAnsi="Arial" w:cs="Arial"/>
          <w:bCs/>
          <w:lang w:val="ru-RU"/>
        </w:rPr>
      </w:pPr>
      <w:r w:rsidRPr="00510CF1">
        <w:rPr>
          <w:rFonts w:ascii="Arial" w:hAnsi="Arial" w:cs="Arial"/>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611C3D" w:rsidRPr="00510CF1" w:rsidRDefault="00611C3D" w:rsidP="00611C3D">
      <w:pPr>
        <w:ind w:firstLine="709"/>
        <w:jc w:val="both"/>
        <w:rPr>
          <w:rFonts w:ascii="Arial" w:hAnsi="Arial" w:cs="Arial"/>
          <w:bCs/>
          <w:lang w:val="ru-RU"/>
        </w:rPr>
      </w:pPr>
    </w:p>
    <w:p w:rsidR="00611C3D" w:rsidRPr="00510CF1" w:rsidRDefault="00611C3D" w:rsidP="00611C3D">
      <w:pPr>
        <w:pStyle w:val="a"/>
        <w:spacing w:before="0" w:after="0"/>
        <w:jc w:val="left"/>
        <w:rPr>
          <w:rFonts w:ascii="Arial" w:hAnsi="Arial" w:cs="Arial"/>
        </w:rPr>
      </w:pPr>
      <w:r w:rsidRPr="00510CF1">
        <w:rPr>
          <w:rFonts w:ascii="Arial" w:hAnsi="Arial" w:cs="Arial"/>
        </w:rPr>
        <w:t>Вишкови и мањкови радова</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center"/>
        <w:rPr>
          <w:rFonts w:ascii="Arial" w:hAnsi="Arial" w:cs="Arial"/>
          <w:b/>
          <w:bCs/>
          <w:iCs/>
          <w:lang w:val="ru-RU"/>
        </w:rPr>
      </w:pPr>
      <w:r>
        <w:rPr>
          <w:rFonts w:ascii="Arial" w:hAnsi="Arial" w:cs="Arial"/>
          <w:b/>
          <w:bCs/>
          <w:iCs/>
          <w:lang w:val="ru-RU"/>
        </w:rPr>
        <w:t>Члан 12</w:t>
      </w:r>
      <w:r w:rsidRPr="008566BF">
        <w:rPr>
          <w:rFonts w:ascii="Arial" w:hAnsi="Arial" w:cs="Arial"/>
          <w:b/>
          <w:bCs/>
          <w:iCs/>
          <w:lang w:val="ru-RU"/>
        </w:rPr>
        <w:t>.</w:t>
      </w:r>
    </w:p>
    <w:p w:rsidR="00611C3D" w:rsidRPr="00C36DB4" w:rsidRDefault="00611C3D" w:rsidP="00611C3D">
      <w:pPr>
        <w:spacing w:line="240" w:lineRule="auto"/>
        <w:jc w:val="both"/>
        <w:rPr>
          <w:rFonts w:ascii="Arial" w:hAnsi="Arial" w:cs="Arial"/>
          <w:bCs/>
          <w:iCs/>
          <w:lang w:val="ru-RU"/>
        </w:rPr>
      </w:pPr>
    </w:p>
    <w:p w:rsidR="00611C3D" w:rsidRPr="00C36DB4" w:rsidRDefault="00611C3D" w:rsidP="00611C3D">
      <w:pPr>
        <w:spacing w:line="240" w:lineRule="auto"/>
        <w:ind w:firstLine="720"/>
        <w:jc w:val="both"/>
        <w:rPr>
          <w:rFonts w:ascii="Arial" w:hAnsi="Arial" w:cs="Arial"/>
          <w:bCs/>
          <w:iCs/>
          <w:lang w:val="ru-RU"/>
        </w:rPr>
      </w:pPr>
      <w:r w:rsidRPr="00C36DB4">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611C3D" w:rsidRPr="00C36DB4" w:rsidRDefault="00611C3D" w:rsidP="00611C3D">
      <w:pPr>
        <w:spacing w:line="240" w:lineRule="auto"/>
        <w:ind w:firstLine="720"/>
        <w:jc w:val="both"/>
        <w:rPr>
          <w:rFonts w:ascii="Arial" w:hAnsi="Arial" w:cs="Arial"/>
          <w:bCs/>
          <w:iCs/>
          <w:lang w:val="ru-RU"/>
        </w:rPr>
      </w:pPr>
      <w:r w:rsidRPr="00C36DB4">
        <w:rPr>
          <w:rFonts w:ascii="Arial" w:hAnsi="Arial" w:cs="Arial"/>
          <w:bCs/>
          <w:lang w:val="ru-RU"/>
        </w:rPr>
        <w:t>Извођач радова не може захтевати повећање уговорене цене за радове које је извршио без сагласности Наручиоца</w:t>
      </w:r>
      <w:r w:rsidRPr="00C36DB4">
        <w:rPr>
          <w:rFonts w:ascii="Arial" w:hAnsi="Arial" w:cs="Arial"/>
          <w:bCs/>
          <w:iCs/>
          <w:lang w:val="ru-RU"/>
        </w:rPr>
        <w:t>.</w:t>
      </w:r>
    </w:p>
    <w:p w:rsidR="00441C01" w:rsidRPr="00CE1AA0" w:rsidRDefault="00611C3D" w:rsidP="00611C3D">
      <w:pPr>
        <w:spacing w:line="240" w:lineRule="auto"/>
        <w:ind w:firstLine="720"/>
        <w:jc w:val="both"/>
        <w:rPr>
          <w:rFonts w:ascii="Arial" w:hAnsi="Arial" w:cs="Arial"/>
          <w:bCs/>
          <w:iCs/>
          <w:lang w:val="ru-RU"/>
        </w:rPr>
      </w:pPr>
      <w:r w:rsidRPr="00C36DB4">
        <w:rPr>
          <w:rFonts w:ascii="Arial" w:hAnsi="Arial" w:cs="Arial"/>
          <w:bCs/>
          <w:iCs/>
          <w:lang w:val="ru-RU"/>
        </w:rPr>
        <w:t xml:space="preserve">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w:t>
      </w:r>
      <w:r w:rsidRPr="00CE1AA0">
        <w:rPr>
          <w:rFonts w:ascii="Arial" w:hAnsi="Arial" w:cs="Arial"/>
          <w:bCs/>
          <w:iCs/>
          <w:lang w:val="ru-RU"/>
        </w:rPr>
        <w:t>радова остају фиксне и непроменљиве</w:t>
      </w:r>
      <w:r w:rsidR="00441C01" w:rsidRPr="00CE1AA0">
        <w:rPr>
          <w:rFonts w:ascii="Arial" w:hAnsi="Arial" w:cs="Arial"/>
          <w:bCs/>
          <w:iCs/>
          <w:lang w:val="ru-RU"/>
        </w:rPr>
        <w:t>.</w:t>
      </w:r>
    </w:p>
    <w:p w:rsidR="00CE1AA0" w:rsidRPr="00CE1AA0" w:rsidRDefault="00CE1AA0" w:rsidP="003776D7">
      <w:pPr>
        <w:spacing w:line="240" w:lineRule="auto"/>
        <w:ind w:firstLine="720"/>
        <w:jc w:val="both"/>
        <w:rPr>
          <w:rFonts w:ascii="Arial" w:hAnsi="Arial" w:cs="Arial"/>
          <w:bCs/>
          <w:iCs/>
          <w:lang w:val="sr-Cyrl-RS"/>
        </w:rPr>
      </w:pPr>
      <w:r w:rsidRPr="00CE1AA0">
        <w:rPr>
          <w:rFonts w:ascii="Arial" w:hAnsi="Arial" w:cs="Arial"/>
          <w:bCs/>
          <w:iCs/>
          <w:lang w:val="sr-Cyrl-RS"/>
        </w:rPr>
        <w:t>Дозвољени вишак радова који неће утицати на продужење рока завршетка радова износи максимално 10% уговорених количина укупно, с тим да прекорачење уговорене количине за сваку позицију појединачно такође не може прелазити 10% првобитно уговорене количине за предметну позицију.</w:t>
      </w:r>
    </w:p>
    <w:p w:rsidR="00611C3D" w:rsidRPr="003D5CC7" w:rsidRDefault="00611C3D" w:rsidP="00CE1AA0">
      <w:pPr>
        <w:spacing w:line="240" w:lineRule="auto"/>
        <w:jc w:val="both"/>
        <w:rPr>
          <w:rFonts w:ascii="Arial" w:hAnsi="Arial" w:cs="Arial"/>
          <w:bCs/>
          <w:iCs/>
          <w:lang w:val="sr-Cyrl-CS"/>
        </w:rPr>
      </w:pPr>
    </w:p>
    <w:p w:rsidR="00611C3D" w:rsidRDefault="00611C3D" w:rsidP="00611C3D">
      <w:pPr>
        <w:pStyle w:val="a"/>
        <w:spacing w:before="0" w:after="0"/>
        <w:jc w:val="left"/>
        <w:rPr>
          <w:rFonts w:ascii="Arial" w:hAnsi="Arial" w:cs="Arial"/>
        </w:rPr>
      </w:pPr>
      <w:r w:rsidRPr="009575A6">
        <w:rPr>
          <w:rFonts w:ascii="Arial" w:hAnsi="Arial" w:cs="Arial"/>
        </w:rPr>
        <w:t>Хитни непредвиђени радови</w:t>
      </w:r>
    </w:p>
    <w:p w:rsidR="00611C3D" w:rsidRPr="009575A6" w:rsidRDefault="00611C3D" w:rsidP="00611C3D">
      <w:pPr>
        <w:pStyle w:val="a"/>
        <w:spacing w:before="0" w:after="0"/>
        <w:jc w:val="left"/>
        <w:rPr>
          <w:rFonts w:ascii="Arial" w:hAnsi="Arial" w:cs="Arial"/>
        </w:rPr>
      </w:pPr>
    </w:p>
    <w:p w:rsidR="00611C3D" w:rsidRDefault="00611C3D" w:rsidP="00611C3D">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13</w:t>
      </w:r>
      <w:r w:rsidRPr="009575A6">
        <w:rPr>
          <w:rFonts w:ascii="Arial" w:hAnsi="Arial" w:cs="Arial"/>
          <w:b/>
          <w:lang w:val="ru-RU"/>
        </w:rPr>
        <w:t>.</w:t>
      </w:r>
    </w:p>
    <w:p w:rsidR="00611C3D" w:rsidRPr="009575A6" w:rsidRDefault="00611C3D" w:rsidP="00611C3D">
      <w:pPr>
        <w:pStyle w:val="a0"/>
        <w:spacing w:before="0" w:after="0"/>
        <w:rPr>
          <w:rFonts w:ascii="Arial" w:hAnsi="Arial" w:cs="Arial"/>
          <w:b/>
          <w:lang w:val="ru-RU"/>
        </w:rPr>
      </w:pPr>
    </w:p>
    <w:p w:rsidR="00611C3D" w:rsidRPr="009575A6" w:rsidRDefault="00611C3D" w:rsidP="00611C3D">
      <w:pPr>
        <w:ind w:firstLine="709"/>
        <w:jc w:val="both"/>
        <w:rPr>
          <w:rFonts w:ascii="Arial" w:hAnsi="Arial" w:cs="Arial"/>
          <w:bCs/>
          <w:lang w:val="ru-RU"/>
        </w:rPr>
      </w:pPr>
      <w:r w:rsidRPr="009575A6">
        <w:rPr>
          <w:rFonts w:ascii="Arial" w:hAnsi="Arial" w:cs="Arial"/>
          <w:bCs/>
          <w:lang w:val="ru-RU"/>
        </w:rPr>
        <w:t>Хитни непредвиђени радови (према члану 634. Закона о облигационим односима)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rsidR="00611C3D" w:rsidRPr="009575A6" w:rsidRDefault="00611C3D" w:rsidP="00611C3D">
      <w:pPr>
        <w:ind w:firstLine="709"/>
        <w:jc w:val="both"/>
        <w:rPr>
          <w:rFonts w:ascii="Arial" w:hAnsi="Arial" w:cs="Arial"/>
          <w:bCs/>
          <w:lang w:val="ru-RU"/>
        </w:rPr>
      </w:pPr>
      <w:r w:rsidRPr="009575A6">
        <w:rPr>
          <w:rFonts w:ascii="Arial" w:hAnsi="Arial" w:cs="Arial"/>
          <w:bCs/>
          <w:lang w:val="ru-RU"/>
        </w:rPr>
        <w:t xml:space="preserve">Хитни 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611C3D" w:rsidRPr="009575A6" w:rsidRDefault="00611C3D" w:rsidP="00611C3D">
      <w:pPr>
        <w:ind w:firstLine="709"/>
        <w:jc w:val="both"/>
        <w:rPr>
          <w:rFonts w:ascii="Arial" w:hAnsi="Arial" w:cs="Arial"/>
          <w:bCs/>
          <w:lang w:val="ru-RU"/>
        </w:rPr>
      </w:pPr>
      <w:r w:rsidRPr="009575A6">
        <w:rPr>
          <w:rFonts w:ascii="Arial" w:hAnsi="Arial" w:cs="Arial"/>
          <w:bCs/>
          <w:lang w:val="ru-RU"/>
        </w:rPr>
        <w:t xml:space="preserve">Извођач радова </w:t>
      </w:r>
      <w:r>
        <w:rPr>
          <w:rFonts w:ascii="Arial" w:hAnsi="Arial" w:cs="Arial"/>
          <w:bCs/>
          <w:lang w:val="ru-RU"/>
        </w:rPr>
        <w:t>је дужан без одлагања обавести</w:t>
      </w:r>
      <w:r w:rsidRPr="009575A6">
        <w:rPr>
          <w:rFonts w:ascii="Arial" w:hAnsi="Arial" w:cs="Arial"/>
          <w:bCs/>
          <w:lang w:val="ru-RU"/>
        </w:rPr>
        <w:t xml:space="preserve"> Наручиоца о разлозима за извођење хитних непредвиђених радова и о предузетим мерама. </w:t>
      </w:r>
    </w:p>
    <w:p w:rsidR="00611C3D" w:rsidRPr="009575A6" w:rsidRDefault="00611C3D" w:rsidP="00611C3D">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хитне непредвиђене радове који су морали бити обављени.</w:t>
      </w:r>
    </w:p>
    <w:p w:rsidR="00611C3D" w:rsidRPr="009575A6" w:rsidRDefault="00611C3D" w:rsidP="00611C3D">
      <w:pPr>
        <w:ind w:firstLine="709"/>
        <w:jc w:val="both"/>
        <w:rPr>
          <w:rFonts w:ascii="Arial" w:hAnsi="Arial" w:cs="Arial"/>
          <w:lang w:val="ru-RU"/>
        </w:rPr>
      </w:pPr>
      <w:r w:rsidRPr="009575A6">
        <w:rPr>
          <w:rFonts w:ascii="Arial" w:hAnsi="Arial" w:cs="Arial"/>
          <w:bCs/>
          <w:lang w:val="ru-RU"/>
        </w:rPr>
        <w:lastRenderedPageBreak/>
        <w:t>Наручилац може раскинути овај уговор ако би услед хитних непредвиђених радова уговорена це</w:t>
      </w:r>
      <w:r>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611C3D" w:rsidRDefault="00611C3D" w:rsidP="00611C3D">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w:t>
      </w:r>
      <w:r>
        <w:rPr>
          <w:rFonts w:ascii="Arial" w:hAnsi="Arial" w:cs="Arial"/>
          <w:lang w:val="ru-RU"/>
        </w:rPr>
        <w:t>зведене</w:t>
      </w:r>
      <w:r w:rsidRPr="009575A6">
        <w:rPr>
          <w:rFonts w:ascii="Arial" w:hAnsi="Arial" w:cs="Arial"/>
          <w:lang w:val="ru-RU"/>
        </w:rPr>
        <w:t xml:space="preserve"> радове, као и правичну накнаду за учињене неопходне трошкове.</w:t>
      </w:r>
    </w:p>
    <w:p w:rsidR="00611C3D" w:rsidRPr="009575A6" w:rsidRDefault="00611C3D" w:rsidP="00611C3D">
      <w:pPr>
        <w:ind w:firstLine="720"/>
        <w:jc w:val="both"/>
        <w:rPr>
          <w:rFonts w:ascii="Arial" w:hAnsi="Arial" w:cs="Arial"/>
          <w:lang w:val="ru-RU"/>
        </w:rPr>
      </w:pPr>
    </w:p>
    <w:p w:rsidR="00611C3D" w:rsidRDefault="00611C3D" w:rsidP="00611C3D">
      <w:pPr>
        <w:pStyle w:val="a"/>
        <w:spacing w:before="0" w:after="0"/>
        <w:jc w:val="left"/>
        <w:rPr>
          <w:rFonts w:ascii="Arial" w:hAnsi="Arial" w:cs="Arial"/>
        </w:rPr>
      </w:pPr>
      <w:r w:rsidRPr="009575A6">
        <w:rPr>
          <w:rFonts w:ascii="Arial" w:hAnsi="Arial" w:cs="Arial"/>
        </w:rPr>
        <w:t>Непредвиђени радови</w:t>
      </w:r>
    </w:p>
    <w:p w:rsidR="00611C3D" w:rsidRPr="009575A6" w:rsidRDefault="00611C3D" w:rsidP="00611C3D">
      <w:pPr>
        <w:pStyle w:val="a"/>
        <w:spacing w:before="0" w:after="0"/>
        <w:jc w:val="left"/>
        <w:rPr>
          <w:rFonts w:ascii="Arial" w:hAnsi="Arial" w:cs="Arial"/>
        </w:rPr>
      </w:pPr>
    </w:p>
    <w:p w:rsidR="00611C3D" w:rsidRDefault="00611C3D" w:rsidP="00611C3D">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w:t>
      </w:r>
      <w:r>
        <w:rPr>
          <w:rFonts w:ascii="Arial" w:hAnsi="Arial" w:cs="Arial"/>
          <w:b/>
        </w:rPr>
        <w:t>4</w:t>
      </w:r>
      <w:r w:rsidRPr="009575A6">
        <w:rPr>
          <w:rFonts w:ascii="Arial" w:hAnsi="Arial" w:cs="Arial"/>
          <w:b/>
          <w:lang w:val="ru-RU"/>
        </w:rPr>
        <w:t>.</w:t>
      </w:r>
    </w:p>
    <w:p w:rsidR="00611C3D" w:rsidRPr="009575A6" w:rsidRDefault="00611C3D" w:rsidP="00611C3D">
      <w:pPr>
        <w:pStyle w:val="a0"/>
        <w:spacing w:before="0" w:after="0"/>
        <w:rPr>
          <w:rFonts w:ascii="Arial" w:hAnsi="Arial" w:cs="Arial"/>
          <w:b/>
          <w:lang w:val="ru-RU"/>
        </w:rPr>
      </w:pPr>
    </w:p>
    <w:p w:rsidR="00611C3D" w:rsidRPr="009575A6" w:rsidRDefault="00611C3D" w:rsidP="00611C3D">
      <w:pPr>
        <w:ind w:firstLine="720"/>
        <w:jc w:val="both"/>
        <w:rPr>
          <w:rFonts w:ascii="Arial" w:eastAsia="Calibri-Bold" w:hAnsi="Arial" w:cs="Arial"/>
          <w:bCs/>
        </w:rPr>
      </w:pPr>
      <w:r w:rsidRPr="009575A6">
        <w:rPr>
          <w:rFonts w:ascii="Arial" w:hAnsi="Arial" w:cs="Arial"/>
          <w:bCs/>
          <w:lang w:val="ru-RU"/>
        </w:rPr>
        <w:t xml:space="preserve">Непредвиђени радови </w:t>
      </w:r>
      <w:r w:rsidRPr="009575A6">
        <w:rPr>
          <w:rFonts w:ascii="Arial" w:hAnsi="Arial" w:cs="Arial"/>
          <w:bCs/>
        </w:rPr>
        <w:t xml:space="preserve">према члану 9. Посебних Узанси о грађењу („Сл. Лист СФРЈ“ бр. 18/77 у даљем тексту: Узансе) </w:t>
      </w:r>
      <w:r w:rsidRPr="009575A6">
        <w:rPr>
          <w:rFonts w:ascii="Arial" w:hAnsi="Arial" w:cs="Arial"/>
          <w:bCs/>
          <w:lang w:val="ru-RU"/>
        </w:rPr>
        <w:t>су они радови који нису уговорени, ни предвиђени пројектом, али су се јавили као</w:t>
      </w:r>
      <w:r w:rsidRPr="009575A6">
        <w:rPr>
          <w:rFonts w:ascii="Arial" w:eastAsia="Calibri-Bold" w:hAnsi="Arial" w:cs="Arial"/>
          <w:bCs/>
        </w:rPr>
        <w:t xml:space="preserve"> последица околности које су уочене у току реализације уговора и без чијег извођења циљ закљученог уговора не би био остварен у потпуности. У ове радове не спа</w:t>
      </w:r>
      <w:r>
        <w:rPr>
          <w:rFonts w:ascii="Arial" w:eastAsia="Calibri-Bold" w:hAnsi="Arial" w:cs="Arial"/>
          <w:bCs/>
        </w:rPr>
        <w:t>дају радови дефинисани чланом 12</w:t>
      </w:r>
      <w:r w:rsidRPr="009575A6">
        <w:rPr>
          <w:rFonts w:ascii="Arial" w:eastAsia="Calibri-Bold" w:hAnsi="Arial" w:cs="Arial"/>
          <w:bCs/>
        </w:rPr>
        <w:t>. и 1</w:t>
      </w:r>
      <w:r>
        <w:rPr>
          <w:rFonts w:ascii="Arial" w:eastAsia="Calibri-Bold" w:hAnsi="Arial" w:cs="Arial"/>
          <w:bCs/>
        </w:rPr>
        <w:t>3</w:t>
      </w:r>
      <w:r w:rsidRPr="009575A6">
        <w:rPr>
          <w:rFonts w:ascii="Arial" w:eastAsia="Calibri-Bold" w:hAnsi="Arial" w:cs="Arial"/>
          <w:bCs/>
        </w:rPr>
        <w:t>. овог уговора.</w:t>
      </w:r>
    </w:p>
    <w:p w:rsidR="00611C3D" w:rsidRPr="009575A6" w:rsidRDefault="00611C3D" w:rsidP="00611C3D">
      <w:pPr>
        <w:ind w:firstLine="709"/>
        <w:jc w:val="both"/>
        <w:rPr>
          <w:rFonts w:ascii="Arial" w:hAnsi="Arial" w:cs="Arial"/>
          <w:bCs/>
          <w:lang w:val="ru-RU"/>
        </w:rPr>
      </w:pPr>
      <w:r w:rsidRPr="009575A6">
        <w:rPr>
          <w:rFonts w:ascii="Arial" w:hAnsi="Arial" w:cs="Arial"/>
          <w:bCs/>
          <w:lang w:val="ru-RU"/>
        </w:rPr>
        <w:t xml:space="preserve">Непредвиђене радове Извођач радова не може да изведе без претходне сагласности наручиоца. </w:t>
      </w:r>
    </w:p>
    <w:p w:rsidR="00611C3D" w:rsidRPr="009575A6" w:rsidRDefault="00611C3D" w:rsidP="00611C3D">
      <w:pPr>
        <w:ind w:firstLine="709"/>
        <w:jc w:val="both"/>
        <w:rPr>
          <w:rFonts w:ascii="Arial" w:hAnsi="Arial" w:cs="Arial"/>
          <w:bCs/>
          <w:lang w:val="ru-RU"/>
        </w:rPr>
      </w:pPr>
      <w:r w:rsidRPr="009575A6">
        <w:rPr>
          <w:rFonts w:ascii="Arial" w:hAnsi="Arial" w:cs="Arial"/>
          <w:bCs/>
          <w:lang w:val="ru-RU"/>
        </w:rPr>
        <w:t>Извођач радова је дужан без одлагања обавестити Наручиоца о разлозима за извођење непредвиђених радова.</w:t>
      </w:r>
    </w:p>
    <w:p w:rsidR="00611C3D" w:rsidRPr="009575A6" w:rsidRDefault="00611C3D" w:rsidP="00611C3D">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непредвиђене радове који су морали бити обављени.</w:t>
      </w:r>
    </w:p>
    <w:p w:rsidR="00611C3D" w:rsidRPr="009575A6" w:rsidRDefault="00611C3D" w:rsidP="00611C3D">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непредвиђених радова уговорена цена морала бити повећана за 5,0% и више, о чему је дужан без одлагања обавестити</w:t>
      </w:r>
      <w:r w:rsidRPr="009575A6">
        <w:rPr>
          <w:rFonts w:ascii="Arial" w:hAnsi="Arial" w:cs="Arial"/>
          <w:lang w:val="ru-RU"/>
        </w:rPr>
        <w:t xml:space="preserve"> Извођача радова. </w:t>
      </w:r>
    </w:p>
    <w:p w:rsidR="00611C3D" w:rsidRPr="009575A6" w:rsidRDefault="00611C3D" w:rsidP="00611C3D">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изве</w:t>
      </w:r>
      <w:r>
        <w:rPr>
          <w:rFonts w:ascii="Arial" w:hAnsi="Arial" w:cs="Arial"/>
          <w:lang w:val="ru-RU"/>
        </w:rPr>
        <w:t>дене</w:t>
      </w:r>
      <w:r w:rsidRPr="009575A6">
        <w:rPr>
          <w:rFonts w:ascii="Arial" w:hAnsi="Arial" w:cs="Arial"/>
          <w:lang w:val="ru-RU"/>
        </w:rPr>
        <w:t xml:space="preserve"> радове, као и правичну накнаду за учињене неопходне трошкове.</w:t>
      </w:r>
    </w:p>
    <w:p w:rsidR="00611C3D" w:rsidRPr="00587AA5" w:rsidRDefault="00611C3D" w:rsidP="00611C3D">
      <w:pPr>
        <w:spacing w:line="240" w:lineRule="auto"/>
        <w:jc w:val="both"/>
        <w:rPr>
          <w:rFonts w:ascii="Arial" w:hAnsi="Arial" w:cs="Arial"/>
          <w:bCs/>
          <w:iCs/>
          <w:lang w:val="sr-Cyrl-CS"/>
        </w:rPr>
      </w:pPr>
    </w:p>
    <w:p w:rsidR="00611C3D" w:rsidRPr="008566BF" w:rsidRDefault="00611C3D" w:rsidP="00611C3D">
      <w:pPr>
        <w:spacing w:line="240" w:lineRule="auto"/>
        <w:jc w:val="both"/>
        <w:rPr>
          <w:rFonts w:ascii="Arial" w:hAnsi="Arial" w:cs="Arial"/>
          <w:b/>
          <w:bCs/>
          <w:iCs/>
          <w:lang w:val="ru-RU"/>
        </w:rPr>
      </w:pPr>
      <w:r w:rsidRPr="008566BF">
        <w:rPr>
          <w:rFonts w:ascii="Arial" w:hAnsi="Arial" w:cs="Arial"/>
          <w:b/>
          <w:bCs/>
          <w:iCs/>
          <w:lang w:val="ru-RU"/>
        </w:rPr>
        <w:t xml:space="preserve">Примопредаја радова </w:t>
      </w:r>
    </w:p>
    <w:p w:rsidR="00611C3D" w:rsidRPr="00AA4610" w:rsidRDefault="00611C3D" w:rsidP="00611C3D">
      <w:pPr>
        <w:spacing w:line="240" w:lineRule="auto"/>
        <w:jc w:val="both"/>
        <w:rPr>
          <w:rFonts w:ascii="Arial" w:hAnsi="Arial" w:cs="Arial"/>
          <w:bCs/>
          <w:iCs/>
          <w:lang w:val="sr-Cyrl-CS"/>
        </w:rPr>
      </w:pPr>
    </w:p>
    <w:p w:rsidR="00611C3D" w:rsidRPr="008566BF" w:rsidRDefault="00611C3D" w:rsidP="00611C3D">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5</w:t>
      </w:r>
      <w:r w:rsidRPr="008566BF">
        <w:rPr>
          <w:rFonts w:ascii="Arial" w:hAnsi="Arial" w:cs="Arial"/>
          <w:b/>
          <w:bCs/>
          <w:iCs/>
          <w:lang w:val="ru-RU"/>
        </w:rPr>
        <w:t>.</w:t>
      </w:r>
    </w:p>
    <w:p w:rsidR="00611C3D" w:rsidRPr="008566BF" w:rsidRDefault="00611C3D" w:rsidP="00611C3D">
      <w:pPr>
        <w:spacing w:line="240" w:lineRule="auto"/>
        <w:jc w:val="both"/>
        <w:rPr>
          <w:rFonts w:ascii="Arial" w:hAnsi="Arial" w:cs="Arial"/>
          <w:bCs/>
          <w:iCs/>
          <w:lang w:val="ru-RU"/>
        </w:rPr>
      </w:pPr>
    </w:p>
    <w:p w:rsidR="00611C3D" w:rsidRPr="009575A6" w:rsidRDefault="00611C3D" w:rsidP="00611C3D">
      <w:pPr>
        <w:ind w:firstLine="708"/>
        <w:jc w:val="both"/>
        <w:rPr>
          <w:rFonts w:ascii="Arial" w:hAnsi="Arial" w:cs="Arial"/>
          <w:lang w:val="ru-RU"/>
        </w:rPr>
      </w:pPr>
      <w:r w:rsidRPr="009575A6">
        <w:rPr>
          <w:rFonts w:ascii="Arial" w:hAnsi="Arial" w:cs="Arial"/>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радова може да се врши и упоредо са извођењем радова на захтев Наручиоца, ако по завршетку </w:t>
      </w:r>
      <w:r w:rsidRPr="009575A6">
        <w:rPr>
          <w:rFonts w:ascii="Arial" w:hAnsi="Arial" w:cs="Arial"/>
        </w:rPr>
        <w:t>извођења свих радова на</w:t>
      </w:r>
      <w:r w:rsidRPr="009575A6">
        <w:rPr>
          <w:rFonts w:ascii="Arial" w:hAnsi="Arial" w:cs="Arial"/>
          <w:lang w:val="ru-RU"/>
        </w:rPr>
        <w:t xml:space="preserve"> објекту не би могла да се изврши контрола дела изведених радова.</w:t>
      </w:r>
    </w:p>
    <w:p w:rsidR="00611C3D" w:rsidRPr="009575A6" w:rsidRDefault="00611C3D" w:rsidP="00611C3D">
      <w:pPr>
        <w:ind w:firstLine="708"/>
        <w:jc w:val="both"/>
        <w:rPr>
          <w:rFonts w:ascii="Arial" w:hAnsi="Arial" w:cs="Arial"/>
          <w:lang w:val="ru-RU"/>
        </w:rPr>
      </w:pPr>
      <w:r w:rsidRPr="009575A6">
        <w:rPr>
          <w:rFonts w:ascii="Arial" w:hAnsi="Arial" w:cs="Arial"/>
          <w:lang w:val="ru-RU"/>
        </w:rPr>
        <w:t>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изводе уговорени радови, као и са техничким прописима и стандардима који се односе на поједине врсте радова, односно материјала, опреме и инсталација.</w:t>
      </w:r>
    </w:p>
    <w:p w:rsidR="00611C3D" w:rsidRPr="009575A6" w:rsidRDefault="00611C3D" w:rsidP="00611C3D">
      <w:pPr>
        <w:ind w:firstLine="708"/>
        <w:jc w:val="both"/>
        <w:rPr>
          <w:rFonts w:ascii="Arial" w:hAnsi="Arial" w:cs="Arial"/>
          <w:lang w:val="ru-RU"/>
        </w:rPr>
      </w:pPr>
      <w:r w:rsidRPr="009575A6">
        <w:rPr>
          <w:rFonts w:ascii="Arial" w:hAnsi="Arial" w:cs="Arial"/>
          <w:lang w:val="ru-RU"/>
        </w:rPr>
        <w:t>Извођач радова о завршетку уговорених радова обавештава Наручиоца и стручни надзор, а дан завршетка радова уписује се у грађевински дневник.</w:t>
      </w:r>
    </w:p>
    <w:p w:rsidR="00611C3D" w:rsidRPr="009575A6" w:rsidRDefault="00611C3D" w:rsidP="00611C3D">
      <w:pPr>
        <w:ind w:firstLine="708"/>
        <w:jc w:val="both"/>
        <w:rPr>
          <w:rFonts w:ascii="Arial" w:hAnsi="Arial" w:cs="Arial"/>
          <w:lang w:val="ru-RU"/>
        </w:rPr>
      </w:pPr>
      <w:r w:rsidRPr="009575A6">
        <w:rPr>
          <w:rFonts w:ascii="Arial" w:hAnsi="Arial" w:cs="Arial"/>
          <w:lang w:val="ru-RU"/>
        </w:rPr>
        <w:t>Примопредаја радова се врши комисијски најкасније у року од 15 (петнаест) дана од завршетка радова.</w:t>
      </w:r>
    </w:p>
    <w:p w:rsidR="00611C3D" w:rsidRPr="009575A6" w:rsidRDefault="00611C3D" w:rsidP="00611C3D">
      <w:pPr>
        <w:ind w:firstLine="708"/>
        <w:jc w:val="both"/>
        <w:rPr>
          <w:rFonts w:ascii="Arial" w:hAnsi="Arial" w:cs="Arial"/>
          <w:lang w:val="ru-RU"/>
        </w:rPr>
      </w:pPr>
      <w:r w:rsidRPr="009575A6">
        <w:rPr>
          <w:rFonts w:ascii="Arial" w:hAnsi="Arial" w:cs="Arial"/>
          <w:lang w:val="ru-RU"/>
        </w:rPr>
        <w:lastRenderedPageBreak/>
        <w:t>Комисију за примопредају радова именоваће Наручилац, а обавезно је чине 3 (три) представника Наручиоца, 1 (један) представник Стручног надзора, уз присуство Извођача радова.</w:t>
      </w:r>
    </w:p>
    <w:p w:rsidR="00611C3D" w:rsidRPr="009575A6" w:rsidRDefault="00611C3D" w:rsidP="00611C3D">
      <w:pPr>
        <w:ind w:firstLine="708"/>
        <w:jc w:val="both"/>
        <w:rPr>
          <w:rFonts w:ascii="Arial" w:hAnsi="Arial" w:cs="Arial"/>
          <w:lang w:val="ru-RU"/>
        </w:rPr>
      </w:pPr>
      <w:r w:rsidRPr="009575A6">
        <w:rPr>
          <w:rFonts w:ascii="Arial" w:hAnsi="Arial" w:cs="Arial"/>
          <w:lang w:val="ru-RU"/>
        </w:rPr>
        <w:t>Комисија сачињава записник о примопредаји.</w:t>
      </w:r>
    </w:p>
    <w:p w:rsidR="00611C3D" w:rsidRPr="009575A6" w:rsidRDefault="00611C3D" w:rsidP="00611C3D">
      <w:pPr>
        <w:ind w:firstLine="708"/>
        <w:jc w:val="both"/>
        <w:rPr>
          <w:rFonts w:ascii="Arial" w:hAnsi="Arial" w:cs="Arial"/>
          <w:lang w:val="ru-RU"/>
        </w:rPr>
      </w:pPr>
      <w:r w:rsidRPr="009575A6">
        <w:rPr>
          <w:rFonts w:ascii="Arial" w:hAnsi="Arial" w:cs="Arial"/>
          <w:lang w:val="ru-RU"/>
        </w:rPr>
        <w:t>Извођач радова 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611C3D" w:rsidRPr="009575A6" w:rsidRDefault="00611C3D" w:rsidP="00611C3D">
      <w:pPr>
        <w:ind w:firstLine="708"/>
        <w:jc w:val="both"/>
        <w:rPr>
          <w:rFonts w:ascii="Arial" w:hAnsi="Arial" w:cs="Arial"/>
          <w:bCs/>
          <w:lang w:val="ru-RU"/>
        </w:rPr>
      </w:pPr>
      <w:r w:rsidRPr="009575A6">
        <w:rPr>
          <w:rFonts w:ascii="Arial" w:hAnsi="Arial" w:cs="Arial"/>
          <w:lang w:val="ru-RU"/>
        </w:rPr>
        <w:t>Грешке</w:t>
      </w:r>
      <w:r w:rsidRPr="009575A6">
        <w:rPr>
          <w:rFonts w:ascii="Arial" w:hAnsi="Arial" w:cs="Arial"/>
          <w:bCs/>
          <w:lang w:val="ru-RU"/>
        </w:rPr>
        <w:t xml:space="preserve">, односно недостатке које утврди Наручилац у току извођења или приликом преузимања и предаје радова, </w:t>
      </w:r>
      <w:r w:rsidRPr="009575A6">
        <w:rPr>
          <w:rFonts w:ascii="Arial" w:hAnsi="Arial" w:cs="Arial"/>
          <w:lang w:val="ru-RU"/>
        </w:rPr>
        <w:t xml:space="preserve">Извођач радова </w:t>
      </w:r>
      <w:r w:rsidRPr="009575A6">
        <w:rPr>
          <w:rFonts w:ascii="Arial" w:hAnsi="Arial" w:cs="Arial"/>
          <w:bCs/>
          <w:lang w:val="ru-RU"/>
        </w:rPr>
        <w:t xml:space="preserve">мора да отклони без одлагања. Уколико те недостатке </w:t>
      </w:r>
      <w:r w:rsidRPr="009575A6">
        <w:rPr>
          <w:rFonts w:ascii="Arial" w:hAnsi="Arial" w:cs="Arial"/>
          <w:lang w:val="ru-RU"/>
        </w:rPr>
        <w:t xml:space="preserve">Извођач радова </w:t>
      </w:r>
      <w:r w:rsidRPr="009575A6">
        <w:rPr>
          <w:rFonts w:ascii="Arial" w:hAnsi="Arial" w:cs="Arial"/>
          <w:bCs/>
          <w:lang w:val="ru-RU"/>
        </w:rPr>
        <w:t xml:space="preserve">не почне да отклања у року од </w:t>
      </w:r>
      <w:r>
        <w:rPr>
          <w:rFonts w:ascii="Arial" w:hAnsi="Arial" w:cs="Arial"/>
          <w:bCs/>
          <w:lang w:val="ru-RU"/>
        </w:rPr>
        <w:t>5 (пет</w:t>
      </w:r>
      <w:r w:rsidRPr="009575A6">
        <w:rPr>
          <w:rFonts w:ascii="Arial" w:hAnsi="Arial" w:cs="Arial"/>
          <w:bCs/>
          <w:lang w:val="ru-RU"/>
        </w:rPr>
        <w:t>) дана и ако их не отклони у разумно утврђеном року, Наручилац има право да те недостатке отклони преко другог лица на терет Извођача радова.</w:t>
      </w:r>
    </w:p>
    <w:p w:rsidR="00611C3D" w:rsidRPr="009575A6" w:rsidRDefault="00611C3D" w:rsidP="00611C3D">
      <w:pPr>
        <w:ind w:firstLine="708"/>
        <w:jc w:val="both"/>
        <w:rPr>
          <w:rFonts w:ascii="Arial" w:hAnsi="Arial" w:cs="Arial"/>
          <w:bCs/>
        </w:rPr>
      </w:pPr>
      <w:r w:rsidRPr="009575A6">
        <w:rPr>
          <w:rFonts w:ascii="Arial" w:hAnsi="Arial" w:cs="Arial"/>
          <w:bCs/>
          <w:lang w:val="ru-RU"/>
        </w:rPr>
        <w:t xml:space="preserve">Евентуално уступање отклањања недостатака другом лицу, Наручилац ће учинити по тржишним ценама и са пажњом доброг привредника. </w:t>
      </w:r>
    </w:p>
    <w:p w:rsidR="00611C3D" w:rsidRPr="009575A6" w:rsidRDefault="00611C3D" w:rsidP="00611C3D">
      <w:pPr>
        <w:ind w:firstLine="720"/>
        <w:jc w:val="both"/>
        <w:rPr>
          <w:rFonts w:ascii="Arial" w:hAnsi="Arial" w:cs="Arial"/>
          <w:bCs/>
          <w:lang w:val="ru-RU"/>
        </w:rPr>
      </w:pPr>
      <w:r w:rsidRPr="009575A6">
        <w:rPr>
          <w:rFonts w:ascii="Arial" w:hAnsi="Arial" w:cs="Arial"/>
          <w:bCs/>
          <w:lang w:val="ru-RU"/>
        </w:rPr>
        <w:t xml:space="preserve">Наручилац </w:t>
      </w:r>
      <w:r w:rsidRPr="009575A6">
        <w:rPr>
          <w:rFonts w:ascii="Arial" w:hAnsi="Arial" w:cs="Arial"/>
          <w:bCs/>
        </w:rPr>
        <w:t xml:space="preserve">ће </w:t>
      </w:r>
      <w:r w:rsidRPr="009575A6">
        <w:rPr>
          <w:rFonts w:ascii="Arial" w:hAnsi="Arial" w:cs="Arial"/>
          <w:bCs/>
          <w:lang w:val="ru-RU"/>
        </w:rPr>
        <w:t xml:space="preserve">у моменту </w:t>
      </w:r>
      <w:r w:rsidRPr="009575A6">
        <w:rPr>
          <w:rFonts w:ascii="Arial" w:hAnsi="Arial" w:cs="Arial"/>
          <w:bCs/>
        </w:rPr>
        <w:t>у</w:t>
      </w:r>
      <w:r w:rsidRPr="009575A6">
        <w:rPr>
          <w:rFonts w:ascii="Arial" w:hAnsi="Arial" w:cs="Arial"/>
          <w:bCs/>
          <w:lang w:val="ru-RU"/>
        </w:rPr>
        <w:t xml:space="preserve"> примопредаје радова од стране Извођача радова примити на коришћење изведене радове.</w:t>
      </w:r>
    </w:p>
    <w:p w:rsidR="00611C3D" w:rsidRPr="008566BF" w:rsidRDefault="00611C3D" w:rsidP="00611C3D">
      <w:pPr>
        <w:spacing w:line="240" w:lineRule="auto"/>
        <w:ind w:firstLine="720"/>
        <w:jc w:val="both"/>
        <w:rPr>
          <w:rFonts w:ascii="Arial" w:hAnsi="Arial" w:cs="Arial"/>
          <w:bCs/>
          <w:iCs/>
          <w:lang w:val="ru-RU"/>
        </w:rPr>
      </w:pPr>
    </w:p>
    <w:p w:rsidR="00611C3D" w:rsidRDefault="00611C3D" w:rsidP="00611C3D">
      <w:pPr>
        <w:pStyle w:val="a"/>
        <w:spacing w:before="0" w:after="0"/>
        <w:jc w:val="left"/>
        <w:rPr>
          <w:rFonts w:ascii="Arial" w:hAnsi="Arial" w:cs="Arial"/>
        </w:rPr>
      </w:pPr>
      <w:r w:rsidRPr="009575A6">
        <w:rPr>
          <w:rFonts w:ascii="Arial" w:hAnsi="Arial" w:cs="Arial"/>
        </w:rPr>
        <w:t>Коначни обрачун</w:t>
      </w:r>
    </w:p>
    <w:p w:rsidR="00611C3D" w:rsidRPr="009575A6" w:rsidRDefault="00611C3D" w:rsidP="00611C3D">
      <w:pPr>
        <w:pStyle w:val="a"/>
        <w:spacing w:before="0" w:after="0"/>
        <w:jc w:val="left"/>
        <w:rPr>
          <w:rFonts w:ascii="Arial" w:hAnsi="Arial" w:cs="Arial"/>
        </w:rPr>
      </w:pPr>
    </w:p>
    <w:p w:rsidR="00611C3D" w:rsidRDefault="00611C3D" w:rsidP="00611C3D">
      <w:pPr>
        <w:pStyle w:val="a0"/>
        <w:spacing w:before="0" w:after="0"/>
        <w:rPr>
          <w:rFonts w:ascii="Arial" w:hAnsi="Arial" w:cs="Arial"/>
          <w:b/>
          <w:lang w:val="ru-RU"/>
        </w:rPr>
      </w:pPr>
      <w:r w:rsidRPr="009575A6">
        <w:rPr>
          <w:rFonts w:ascii="Arial" w:hAnsi="Arial" w:cs="Arial"/>
          <w:b/>
          <w:lang w:val="ru-RU"/>
        </w:rPr>
        <w:t>Члан 1</w:t>
      </w:r>
      <w:r>
        <w:rPr>
          <w:rFonts w:ascii="Arial" w:hAnsi="Arial" w:cs="Arial"/>
          <w:b/>
          <w:lang w:val="ru-RU"/>
        </w:rPr>
        <w:t>6</w:t>
      </w:r>
      <w:r w:rsidRPr="009575A6">
        <w:rPr>
          <w:rFonts w:ascii="Arial" w:hAnsi="Arial" w:cs="Arial"/>
          <w:b/>
          <w:lang w:val="ru-RU"/>
        </w:rPr>
        <w:t>.</w:t>
      </w:r>
    </w:p>
    <w:p w:rsidR="00611C3D" w:rsidRPr="009575A6" w:rsidRDefault="00611C3D" w:rsidP="00611C3D">
      <w:pPr>
        <w:pStyle w:val="a0"/>
        <w:spacing w:before="0" w:after="0"/>
        <w:rPr>
          <w:rFonts w:ascii="Arial" w:hAnsi="Arial" w:cs="Arial"/>
          <w:b/>
          <w:lang w:val="ru-RU"/>
        </w:rPr>
      </w:pPr>
    </w:p>
    <w:p w:rsidR="00611C3D" w:rsidRPr="009575A6" w:rsidRDefault="00611C3D" w:rsidP="00611C3D">
      <w:pPr>
        <w:ind w:firstLine="720"/>
        <w:jc w:val="both"/>
        <w:rPr>
          <w:rFonts w:ascii="Arial" w:hAnsi="Arial" w:cs="Arial"/>
          <w:bCs/>
          <w:lang w:val="ru-RU"/>
        </w:rPr>
      </w:pPr>
      <w:r w:rsidRPr="009575A6">
        <w:rPr>
          <w:rFonts w:ascii="Arial" w:hAnsi="Arial" w:cs="Arial"/>
          <w:bCs/>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9575A6">
        <w:rPr>
          <w:rFonts w:ascii="Arial" w:hAnsi="Arial" w:cs="Arial"/>
          <w:bCs/>
          <w:lang w:val="sr-Cyrl-BA"/>
        </w:rPr>
        <w:t>.</w:t>
      </w:r>
      <w:r w:rsidRPr="009575A6">
        <w:rPr>
          <w:rFonts w:ascii="Arial" w:hAnsi="Arial" w:cs="Arial"/>
          <w:bCs/>
          <w:lang w:val="ru-RU"/>
        </w:rPr>
        <w:t xml:space="preserve"> </w:t>
      </w:r>
    </w:p>
    <w:p w:rsidR="00611C3D" w:rsidRPr="009575A6" w:rsidRDefault="00611C3D" w:rsidP="00611C3D">
      <w:pPr>
        <w:ind w:firstLine="720"/>
        <w:jc w:val="both"/>
        <w:rPr>
          <w:rFonts w:ascii="Arial" w:hAnsi="Arial" w:cs="Arial"/>
          <w:bCs/>
          <w:lang w:val="ru-RU"/>
        </w:rPr>
      </w:pPr>
      <w:r w:rsidRPr="009575A6">
        <w:rPr>
          <w:rFonts w:ascii="Arial" w:hAnsi="Arial" w:cs="Arial"/>
          <w:bCs/>
          <w:lang w:val="ru-RU"/>
        </w:rPr>
        <w:t>Комисију за коначни обрачун именоваће Наручилац радова</w:t>
      </w:r>
      <w:r w:rsidRPr="009575A6">
        <w:rPr>
          <w:rFonts w:ascii="Arial" w:hAnsi="Arial" w:cs="Arial"/>
          <w:lang w:val="ru-RU"/>
        </w:rPr>
        <w:t xml:space="preserve"> а обавезно је чине 3 (три) представника Наручиоца, 1 (један) представник Стручног надзора, уз присуство Извођача радова.</w:t>
      </w:r>
    </w:p>
    <w:p w:rsidR="00611C3D" w:rsidRPr="009575A6" w:rsidRDefault="00611C3D" w:rsidP="00611C3D">
      <w:pPr>
        <w:ind w:firstLine="720"/>
        <w:jc w:val="both"/>
        <w:rPr>
          <w:rFonts w:ascii="Arial" w:hAnsi="Arial" w:cs="Arial"/>
          <w:bCs/>
          <w:lang w:val="ru-RU"/>
        </w:rPr>
      </w:pPr>
      <w:r w:rsidRPr="009575A6">
        <w:rPr>
          <w:rFonts w:ascii="Arial" w:hAnsi="Arial" w:cs="Arial"/>
          <w:bCs/>
          <w:lang w:val="ru-RU"/>
        </w:rPr>
        <w:t>Комисија сачињава Записник о коначном обрачуну изведених радова.</w:t>
      </w:r>
    </w:p>
    <w:p w:rsidR="00611C3D" w:rsidRDefault="00611C3D" w:rsidP="00611C3D">
      <w:pPr>
        <w:spacing w:line="240" w:lineRule="auto"/>
        <w:jc w:val="both"/>
        <w:rPr>
          <w:rFonts w:ascii="Arial" w:hAnsi="Arial" w:cs="Arial"/>
          <w:bCs/>
          <w:iCs/>
          <w:lang w:val="sr-Cyrl-CS"/>
        </w:rPr>
      </w:pPr>
    </w:p>
    <w:p w:rsidR="00611C3D" w:rsidRDefault="00611C3D" w:rsidP="00611C3D">
      <w:pPr>
        <w:spacing w:line="240" w:lineRule="auto"/>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611C3D" w:rsidRDefault="00611C3D" w:rsidP="00611C3D">
      <w:pPr>
        <w:spacing w:line="240" w:lineRule="auto"/>
        <w:jc w:val="center"/>
        <w:rPr>
          <w:rFonts w:ascii="Arial" w:hAnsi="Arial" w:cs="Arial"/>
          <w:b/>
          <w:bCs/>
          <w:iCs/>
          <w:lang w:val="ru-RU"/>
        </w:rPr>
      </w:pPr>
    </w:p>
    <w:p w:rsidR="00611C3D" w:rsidRPr="008566BF" w:rsidRDefault="00611C3D" w:rsidP="00611C3D">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7</w:t>
      </w:r>
      <w:r w:rsidRPr="008566BF">
        <w:rPr>
          <w:rFonts w:ascii="Arial" w:hAnsi="Arial" w:cs="Arial"/>
          <w:b/>
          <w:bCs/>
          <w:iCs/>
          <w:lang w:val="ru-RU"/>
        </w:rPr>
        <w:t>.</w:t>
      </w:r>
    </w:p>
    <w:p w:rsidR="00611C3D" w:rsidRDefault="00611C3D" w:rsidP="00611C3D">
      <w:pPr>
        <w:spacing w:line="240" w:lineRule="auto"/>
        <w:jc w:val="both"/>
        <w:rPr>
          <w:rFonts w:ascii="Arial" w:hAnsi="Arial" w:cs="Arial"/>
          <w:bCs/>
          <w:iCs/>
          <w:lang w:val="sr-Cyrl-CS"/>
        </w:rPr>
      </w:pPr>
    </w:p>
    <w:p w:rsidR="00611C3D" w:rsidRPr="009575A6" w:rsidRDefault="00611C3D" w:rsidP="00611C3D">
      <w:pPr>
        <w:ind w:firstLine="720"/>
        <w:jc w:val="both"/>
        <w:rPr>
          <w:rFonts w:ascii="Arial" w:eastAsia="Calibri-Bold" w:hAnsi="Arial" w:cs="Arial"/>
          <w:bCs/>
        </w:rPr>
      </w:pPr>
      <w:r w:rsidRPr="009575A6">
        <w:rPr>
          <w:rFonts w:ascii="Arial" w:hAnsi="Arial" w:cs="Arial"/>
          <w:bCs/>
          <w:lang w:val="ru-RU"/>
        </w:rPr>
        <w:t>Наручилац</w:t>
      </w:r>
      <w:r w:rsidRPr="009575A6">
        <w:rPr>
          <w:rFonts w:ascii="Arial" w:eastAsia="Calibri-Bold" w:hAnsi="Arial" w:cs="Arial"/>
          <w:bCs/>
        </w:rPr>
        <w:t xml:space="preserve"> може, након закључења овог уговора, без спровођења поступка јавне набавке, да повећа обим радова који су предмет уговора, ако је то повећање последица околности које су уочене у току реализације уговора и без чијег извођења циљ закљученог уговора не би био остварен у потпуности, а у складу су </w:t>
      </w:r>
      <w:r>
        <w:rPr>
          <w:rFonts w:ascii="Arial" w:eastAsia="Calibri-Bold" w:hAnsi="Arial" w:cs="Arial"/>
          <w:bCs/>
        </w:rPr>
        <w:t>са дефиницијама датим у члану 13. и 14</w:t>
      </w:r>
      <w:r w:rsidRPr="009575A6">
        <w:rPr>
          <w:rFonts w:ascii="Arial" w:eastAsia="Calibri-Bold" w:hAnsi="Arial" w:cs="Arial"/>
          <w:bCs/>
        </w:rPr>
        <w:t>. овог уговора. Вредност повећаног обима радова не може бити већа од 5% укупн</w:t>
      </w:r>
      <w:r>
        <w:rPr>
          <w:rFonts w:ascii="Arial" w:eastAsia="Calibri-Bold" w:hAnsi="Arial" w:cs="Arial"/>
          <w:bCs/>
        </w:rPr>
        <w:t>е вредности закљученог уговора</w:t>
      </w:r>
      <w:r w:rsidRPr="009575A6">
        <w:rPr>
          <w:rFonts w:ascii="Arial" w:eastAsia="Calibri-Bold" w:hAnsi="Arial" w:cs="Arial"/>
          <w:bCs/>
        </w:rPr>
        <w:t xml:space="preserve">. Наведено ограничење не односи се на вишкове радова уколико су ти радови уговорени. (члан 115. ст. 1. и  3. Закона). </w:t>
      </w:r>
    </w:p>
    <w:p w:rsidR="00611C3D" w:rsidRPr="009575A6" w:rsidRDefault="00611C3D" w:rsidP="00611C3D">
      <w:pPr>
        <w:ind w:firstLine="720"/>
        <w:jc w:val="both"/>
        <w:rPr>
          <w:rFonts w:ascii="Arial" w:eastAsia="Calibri-Bold" w:hAnsi="Arial" w:cs="Arial"/>
          <w:bCs/>
        </w:rPr>
      </w:pPr>
      <w:r w:rsidRPr="009575A6">
        <w:rPr>
          <w:rFonts w:ascii="Arial" w:eastAsia="Calibri-Bold" w:hAnsi="Arial" w:cs="Arial"/>
          <w:bCs/>
        </w:rPr>
        <w:t xml:space="preserve">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 </w:t>
      </w:r>
    </w:p>
    <w:p w:rsidR="00611C3D" w:rsidRPr="009575A6" w:rsidRDefault="00611C3D" w:rsidP="00611C3D">
      <w:pPr>
        <w:autoSpaceDE w:val="0"/>
        <w:autoSpaceDN w:val="0"/>
        <w:adjustRightInd w:val="0"/>
        <w:ind w:firstLine="708"/>
        <w:jc w:val="both"/>
        <w:rPr>
          <w:rFonts w:ascii="Arial" w:eastAsia="Calibri-Bold" w:hAnsi="Arial" w:cs="Arial"/>
          <w:bCs/>
        </w:rPr>
      </w:pPr>
      <w:r w:rsidRPr="009575A6">
        <w:rPr>
          <w:rFonts w:ascii="Arial" w:eastAsia="Calibri-Bold" w:hAnsi="Arial" w:cs="Arial"/>
          <w:bCs/>
        </w:rPr>
        <w:t xml:space="preserve"> Наручилац ће дозволити продужетак рока за извођење радова, ако наступе околности на које извођач радова није могао да утиче, а које се односе на:</w:t>
      </w:r>
    </w:p>
    <w:p w:rsidR="00611C3D" w:rsidRPr="009575A6" w:rsidRDefault="00611C3D" w:rsidP="00611C3D">
      <w:pPr>
        <w:numPr>
          <w:ilvl w:val="0"/>
          <w:numId w:val="31"/>
        </w:numPr>
        <w:suppressAutoHyphens w:val="0"/>
        <w:autoSpaceDE w:val="0"/>
        <w:autoSpaceDN w:val="0"/>
        <w:adjustRightInd w:val="0"/>
        <w:spacing w:line="240" w:lineRule="auto"/>
        <w:jc w:val="both"/>
        <w:rPr>
          <w:rFonts w:ascii="Arial" w:hAnsi="Arial" w:cs="Arial"/>
          <w:bCs/>
          <w:kern w:val="2"/>
        </w:rPr>
      </w:pPr>
      <w:r w:rsidRPr="009575A6">
        <w:rPr>
          <w:rFonts w:ascii="Arial" w:hAnsi="Arial" w:cs="Arial"/>
          <w:bCs/>
          <w:kern w:val="2"/>
        </w:rPr>
        <w:lastRenderedPageBreak/>
        <w:t>природни догађај (пожар, поплава, земљотрес, изузетно лоше време неуобичајено за годишње доба и за место на коме се радови изводе и сл.);</w:t>
      </w:r>
    </w:p>
    <w:p w:rsidR="00611C3D" w:rsidRPr="009575A6" w:rsidRDefault="00611C3D" w:rsidP="00611C3D">
      <w:pPr>
        <w:numPr>
          <w:ilvl w:val="0"/>
          <w:numId w:val="31"/>
        </w:numPr>
        <w:jc w:val="both"/>
        <w:rPr>
          <w:rFonts w:ascii="Arial" w:hAnsi="Arial" w:cs="Arial"/>
          <w:bCs/>
          <w:kern w:val="2"/>
        </w:rPr>
      </w:pPr>
      <w:r w:rsidRPr="009575A6">
        <w:rPr>
          <w:rFonts w:ascii="Arial" w:hAnsi="Arial" w:cs="Arial"/>
          <w:bCs/>
          <w:kern w:val="2"/>
        </w:rPr>
        <w:t>мере које буду предвиђене актима надлежних органа;</w:t>
      </w:r>
    </w:p>
    <w:p w:rsidR="00611C3D" w:rsidRPr="009575A6" w:rsidRDefault="00611C3D" w:rsidP="00611C3D">
      <w:pPr>
        <w:numPr>
          <w:ilvl w:val="0"/>
          <w:numId w:val="31"/>
        </w:numPr>
        <w:jc w:val="both"/>
        <w:rPr>
          <w:rFonts w:ascii="Arial" w:hAnsi="Arial" w:cs="Arial"/>
          <w:bCs/>
          <w:kern w:val="2"/>
        </w:rPr>
      </w:pPr>
      <w:r w:rsidRPr="009575A6">
        <w:rPr>
          <w:rFonts w:ascii="Arial" w:hAnsi="Arial" w:cs="Arial"/>
          <w:bCs/>
          <w:kern w:val="2"/>
        </w:rPr>
        <w:t>услови за извођење радова у земљи или води, који нису предвиђени техничком документацијом;</w:t>
      </w:r>
    </w:p>
    <w:p w:rsidR="00611C3D" w:rsidRPr="009575A6" w:rsidRDefault="00611C3D" w:rsidP="00611C3D">
      <w:pPr>
        <w:numPr>
          <w:ilvl w:val="0"/>
          <w:numId w:val="31"/>
        </w:numPr>
        <w:jc w:val="both"/>
        <w:rPr>
          <w:rFonts w:ascii="Arial" w:hAnsi="Arial" w:cs="Arial"/>
          <w:bCs/>
          <w:kern w:val="2"/>
        </w:rPr>
      </w:pPr>
      <w:bookmarkStart w:id="3" w:name="_Hlk499071084"/>
      <w:r w:rsidRPr="009575A6">
        <w:rPr>
          <w:rFonts w:ascii="Arial" w:hAnsi="Arial" w:cs="Arial"/>
          <w:bCs/>
          <w:kern w:val="2"/>
        </w:rPr>
        <w:t>хитне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bookmarkEnd w:id="3"/>
    </w:p>
    <w:p w:rsidR="00611C3D" w:rsidRPr="00AE4E2C" w:rsidRDefault="00611C3D" w:rsidP="00AE4E2C">
      <w:pPr>
        <w:numPr>
          <w:ilvl w:val="0"/>
          <w:numId w:val="31"/>
        </w:numPr>
        <w:jc w:val="both"/>
        <w:rPr>
          <w:rFonts w:ascii="Arial" w:hAnsi="Arial" w:cs="Arial"/>
          <w:bCs/>
          <w:kern w:val="2"/>
        </w:rPr>
      </w:pPr>
      <w:r w:rsidRPr="009575A6">
        <w:rPr>
          <w:rFonts w:ascii="Arial" w:hAnsi="Arial" w:cs="Arial"/>
          <w:bCs/>
          <w:kern w:val="2"/>
        </w:rPr>
        <w:t>непредвиђене радове према члану 1</w:t>
      </w:r>
      <w:r>
        <w:rPr>
          <w:rFonts w:ascii="Arial" w:hAnsi="Arial" w:cs="Arial"/>
          <w:bCs/>
          <w:kern w:val="2"/>
        </w:rPr>
        <w:t>4</w:t>
      </w:r>
      <w:r w:rsidRPr="009575A6">
        <w:rPr>
          <w:rFonts w:ascii="Arial" w:hAnsi="Arial" w:cs="Arial"/>
          <w:bCs/>
          <w:kern w:val="2"/>
        </w:rPr>
        <w:t xml:space="preserve">. уговора, </w:t>
      </w:r>
      <w:r w:rsidRPr="009575A6">
        <w:rPr>
          <w:rFonts w:ascii="Arial" w:eastAsia="Calibri-Bold" w:hAnsi="Arial" w:cs="Arial"/>
          <w:bCs/>
        </w:rPr>
        <w:t xml:space="preserve">без чијег извођења циљ закљученог уговора не би био остварен у потпуности,а </w:t>
      </w:r>
      <w:r w:rsidRPr="009575A6">
        <w:rPr>
          <w:rFonts w:ascii="Arial" w:hAnsi="Arial" w:cs="Arial"/>
          <w:bCs/>
          <w:lang w:val="ru-RU"/>
        </w:rPr>
        <w:t>који нису били уговорени, ни предвиђени пројектом.</w:t>
      </w:r>
    </w:p>
    <w:p w:rsidR="00AE4E2C" w:rsidRPr="009575A6" w:rsidRDefault="00AE4E2C" w:rsidP="00AE4E2C">
      <w:pPr>
        <w:ind w:left="720"/>
        <w:jc w:val="both"/>
        <w:rPr>
          <w:rFonts w:ascii="Arial" w:hAnsi="Arial" w:cs="Arial"/>
          <w:bCs/>
          <w:kern w:val="2"/>
        </w:rPr>
      </w:pPr>
    </w:p>
    <w:p w:rsidR="00611C3D" w:rsidRDefault="00611C3D" w:rsidP="00AE4E2C">
      <w:pPr>
        <w:pStyle w:val="a0"/>
        <w:spacing w:before="0" w:after="0"/>
        <w:rPr>
          <w:rFonts w:ascii="Arial" w:eastAsia="Calibri-Bold" w:hAnsi="Arial" w:cs="Arial"/>
          <w:b/>
        </w:rPr>
      </w:pPr>
      <w:r>
        <w:rPr>
          <w:rFonts w:ascii="Arial" w:eastAsia="Calibri-Bold" w:hAnsi="Arial" w:cs="Arial"/>
          <w:b/>
        </w:rPr>
        <w:t>Члан 18</w:t>
      </w:r>
      <w:r w:rsidRPr="009575A6">
        <w:rPr>
          <w:rFonts w:ascii="Arial" w:eastAsia="Calibri-Bold" w:hAnsi="Arial" w:cs="Arial"/>
          <w:b/>
        </w:rPr>
        <w:t>.</w:t>
      </w:r>
    </w:p>
    <w:p w:rsidR="00AE4E2C" w:rsidRPr="009575A6" w:rsidRDefault="00AE4E2C" w:rsidP="00AE4E2C">
      <w:pPr>
        <w:pStyle w:val="a0"/>
        <w:spacing w:before="0" w:after="0"/>
        <w:rPr>
          <w:rFonts w:ascii="Arial" w:eastAsia="Calibri-Bold" w:hAnsi="Arial" w:cs="Arial"/>
          <w:b/>
        </w:rPr>
      </w:pPr>
    </w:p>
    <w:p w:rsidR="00611C3D" w:rsidRPr="009575A6" w:rsidRDefault="00611C3D" w:rsidP="00AE4E2C">
      <w:pPr>
        <w:ind w:firstLine="720"/>
        <w:jc w:val="both"/>
        <w:rPr>
          <w:rFonts w:ascii="Arial" w:eastAsia="Calibri-Bold" w:hAnsi="Arial" w:cs="Arial"/>
          <w:bCs/>
        </w:rPr>
      </w:pPr>
      <w:r w:rsidRPr="009575A6">
        <w:rPr>
          <w:rFonts w:ascii="Arial" w:eastAsia="Calibri-Bold" w:hAnsi="Arial" w:cs="Arial"/>
          <w:bCs/>
        </w:rPr>
        <w:t>У случају потребе извођења хитних непредвиђених и 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вредност тих трошкова не прелази прописане лимите за повећање обима предмета јавне набавке.</w:t>
      </w:r>
    </w:p>
    <w:p w:rsidR="00611C3D" w:rsidRPr="009575A6" w:rsidRDefault="00611C3D" w:rsidP="00611C3D">
      <w:pPr>
        <w:ind w:firstLine="720"/>
        <w:contextualSpacing/>
        <w:jc w:val="both"/>
        <w:rPr>
          <w:rFonts w:ascii="Arial" w:hAnsi="Arial" w:cs="Arial"/>
        </w:rPr>
      </w:pPr>
      <w:r w:rsidRPr="009575A6">
        <w:rPr>
          <w:rFonts w:ascii="Arial" w:hAnsi="Arial" w:cs="Arial"/>
        </w:rPr>
        <w:t>У року од 3 дана од почетка извођења радова на позицијама хитних непредвиђених радова, Извођач је у обавези да достави Надзорном органу на сагласност Понуду са анализом цена за наведене позиције непредвиђених радова.</w:t>
      </w:r>
    </w:p>
    <w:p w:rsidR="00611C3D" w:rsidRPr="009575A6" w:rsidRDefault="00611C3D" w:rsidP="00611C3D">
      <w:pPr>
        <w:ind w:firstLine="720"/>
        <w:contextualSpacing/>
        <w:jc w:val="both"/>
        <w:rPr>
          <w:rFonts w:ascii="Arial" w:hAnsi="Arial" w:cs="Arial"/>
        </w:rPr>
      </w:pPr>
      <w:r w:rsidRPr="009575A6">
        <w:rPr>
          <w:rFonts w:ascii="Arial" w:hAnsi="Arial" w:cs="Arial"/>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611C3D" w:rsidRPr="009575A6" w:rsidRDefault="00611C3D" w:rsidP="00611C3D">
      <w:pPr>
        <w:ind w:firstLine="720"/>
        <w:contextualSpacing/>
        <w:jc w:val="both"/>
        <w:rPr>
          <w:rFonts w:ascii="Arial" w:eastAsia="Calibri-Bold" w:hAnsi="Arial" w:cs="Arial"/>
          <w:bCs/>
          <w:lang w:val="sr-Cyrl-CS"/>
        </w:rPr>
      </w:pPr>
      <w:r w:rsidRPr="009575A6">
        <w:rPr>
          <w:rFonts w:ascii="Arial" w:hAnsi="Arial" w:cs="Arial"/>
        </w:rPr>
        <w:t>Изменом уговора, по било ком од наведених основа, не може се мењати предмет јавне</w:t>
      </w:r>
      <w:r w:rsidRPr="009575A6">
        <w:rPr>
          <w:rFonts w:ascii="Arial" w:eastAsia="Calibri-Bold" w:hAnsi="Arial" w:cs="Arial"/>
          <w:bCs/>
        </w:rPr>
        <w:t xml:space="preserve"> набавке. </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both"/>
        <w:rPr>
          <w:rFonts w:ascii="Arial" w:hAnsi="Arial" w:cs="Arial"/>
          <w:b/>
          <w:bCs/>
          <w:iCs/>
          <w:lang w:val="ru-RU"/>
        </w:rPr>
      </w:pPr>
      <w:r w:rsidRPr="008566BF">
        <w:rPr>
          <w:rFonts w:ascii="Arial" w:hAnsi="Arial" w:cs="Arial"/>
          <w:b/>
          <w:bCs/>
          <w:iCs/>
          <w:lang w:val="ru-RU"/>
        </w:rPr>
        <w:t>Гарантни рок</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9</w:t>
      </w:r>
      <w:r w:rsidRPr="008566BF">
        <w:rPr>
          <w:rFonts w:ascii="Arial" w:hAnsi="Arial" w:cs="Arial"/>
          <w:b/>
          <w:bCs/>
          <w:iCs/>
          <w:lang w:val="ru-RU"/>
        </w:rPr>
        <w:t>.</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ind w:firstLine="720"/>
        <w:jc w:val="both"/>
        <w:rPr>
          <w:rFonts w:ascii="Arial" w:hAnsi="Arial" w:cs="Arial"/>
          <w:bCs/>
          <w:iCs/>
          <w:lang w:val="ru-RU"/>
        </w:rPr>
      </w:pPr>
      <w:r w:rsidRPr="008566BF">
        <w:rPr>
          <w:rFonts w:ascii="Arial" w:hAnsi="Arial" w:cs="Arial"/>
          <w:bCs/>
          <w:iCs/>
          <w:lang w:val="ru-RU"/>
        </w:rPr>
        <w:t xml:space="preserve">Гарантни рок за све изведене радове износи _____________________ рачунајући од дана </w:t>
      </w:r>
      <w:r>
        <w:rPr>
          <w:rFonts w:ascii="Arial" w:hAnsi="Arial" w:cs="Arial"/>
          <w:bCs/>
          <w:iCs/>
          <w:lang w:val="ru-RU"/>
        </w:rPr>
        <w:t>примопредаје</w:t>
      </w:r>
      <w:r w:rsidRPr="008566BF">
        <w:rPr>
          <w:rFonts w:ascii="Arial" w:hAnsi="Arial" w:cs="Arial"/>
          <w:bCs/>
          <w:iCs/>
          <w:lang w:val="ru-RU"/>
        </w:rPr>
        <w:t xml:space="preserve"> радова.</w:t>
      </w:r>
    </w:p>
    <w:p w:rsidR="00611C3D" w:rsidRPr="008566BF" w:rsidRDefault="00611C3D" w:rsidP="00611C3D">
      <w:pPr>
        <w:spacing w:line="240" w:lineRule="auto"/>
        <w:ind w:firstLine="720"/>
        <w:jc w:val="both"/>
        <w:rPr>
          <w:rFonts w:ascii="Arial" w:hAnsi="Arial" w:cs="Arial"/>
          <w:bCs/>
          <w:iCs/>
          <w:lang w:val="ru-RU"/>
        </w:rPr>
      </w:pPr>
      <w:r w:rsidRPr="008566BF">
        <w:rPr>
          <w:rFonts w:ascii="Arial" w:hAnsi="Arial" w:cs="Arial"/>
          <w:bCs/>
          <w:iCs/>
          <w:lang w:val="ru-RU"/>
        </w:rPr>
        <w:t xml:space="preserve">Ако се </w:t>
      </w:r>
      <w:r>
        <w:rPr>
          <w:rFonts w:ascii="Arial" w:hAnsi="Arial" w:cs="Arial"/>
          <w:bCs/>
          <w:iCs/>
          <w:lang w:val="ru-RU"/>
        </w:rPr>
        <w:t>у гарантном року појаве недоста</w:t>
      </w:r>
      <w:r w:rsidRPr="008566BF">
        <w:rPr>
          <w:rFonts w:ascii="Arial" w:hAnsi="Arial" w:cs="Arial"/>
          <w:bCs/>
          <w:iCs/>
          <w:lang w:val="ru-RU"/>
        </w:rPr>
        <w:t xml:space="preserve">ци на изведеним радовима, Извођач је дужан да </w:t>
      </w:r>
      <w:r>
        <w:rPr>
          <w:rFonts w:ascii="Arial" w:hAnsi="Arial" w:cs="Arial"/>
          <w:bCs/>
          <w:iCs/>
          <w:lang w:val="ru-RU"/>
        </w:rPr>
        <w:t xml:space="preserve">започне са отклањањем недостатака </w:t>
      </w:r>
      <w:r w:rsidRPr="008566BF">
        <w:rPr>
          <w:rFonts w:ascii="Arial" w:hAnsi="Arial" w:cs="Arial"/>
          <w:bCs/>
          <w:iCs/>
          <w:lang w:val="ru-RU"/>
        </w:rPr>
        <w:t xml:space="preserve"> у року </w:t>
      </w:r>
      <w:r>
        <w:rPr>
          <w:rFonts w:ascii="Arial" w:hAnsi="Arial" w:cs="Arial"/>
          <w:bCs/>
          <w:iCs/>
          <w:lang w:val="ru-RU"/>
        </w:rPr>
        <w:t xml:space="preserve">не дужем од 5 календарских дана, </w:t>
      </w:r>
      <w:r w:rsidRPr="008566BF">
        <w:rPr>
          <w:rFonts w:ascii="Arial" w:hAnsi="Arial" w:cs="Arial"/>
          <w:bCs/>
          <w:iCs/>
          <w:lang w:val="ru-RU"/>
        </w:rPr>
        <w:t>без права на посебну накнаду.</w:t>
      </w:r>
    </w:p>
    <w:p w:rsidR="00611C3D" w:rsidRDefault="00611C3D" w:rsidP="00611C3D">
      <w:pPr>
        <w:spacing w:line="240" w:lineRule="auto"/>
        <w:ind w:firstLine="720"/>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both"/>
        <w:rPr>
          <w:rFonts w:ascii="Arial" w:hAnsi="Arial" w:cs="Arial"/>
          <w:b/>
          <w:bCs/>
          <w:iCs/>
          <w:lang w:val="ru-RU"/>
        </w:rPr>
      </w:pPr>
      <w:r w:rsidRPr="008566BF">
        <w:rPr>
          <w:rFonts w:ascii="Arial" w:hAnsi="Arial" w:cs="Arial"/>
          <w:b/>
          <w:bCs/>
          <w:iCs/>
          <w:lang w:val="ru-RU"/>
        </w:rPr>
        <w:t xml:space="preserve">Раскид уговора </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0</w:t>
      </w:r>
      <w:r w:rsidRPr="008566BF">
        <w:rPr>
          <w:rFonts w:ascii="Arial" w:hAnsi="Arial" w:cs="Arial"/>
          <w:b/>
          <w:bCs/>
          <w:iCs/>
          <w:lang w:val="ru-RU"/>
        </w:rPr>
        <w:t>.</w:t>
      </w:r>
    </w:p>
    <w:p w:rsidR="00611C3D" w:rsidRPr="008566BF" w:rsidRDefault="00611C3D" w:rsidP="00611C3D">
      <w:pPr>
        <w:spacing w:line="240" w:lineRule="auto"/>
        <w:jc w:val="both"/>
        <w:rPr>
          <w:rFonts w:ascii="Arial" w:hAnsi="Arial" w:cs="Arial"/>
          <w:bCs/>
          <w:iCs/>
          <w:lang w:val="ru-RU"/>
        </w:rPr>
      </w:pPr>
    </w:p>
    <w:p w:rsidR="00611C3D" w:rsidRPr="003E13A1" w:rsidRDefault="00611C3D" w:rsidP="00611C3D">
      <w:pPr>
        <w:ind w:firstLine="709"/>
        <w:jc w:val="both"/>
        <w:rPr>
          <w:rFonts w:ascii="Arial" w:hAnsi="Arial" w:cs="Arial"/>
          <w:lang w:val="ru-RU"/>
        </w:rPr>
      </w:pPr>
      <w:r w:rsidRPr="003E13A1">
        <w:rPr>
          <w:rFonts w:ascii="Arial" w:hAnsi="Arial" w:cs="Arial"/>
          <w:lang w:val="ru-RU"/>
        </w:rPr>
        <w:t>Наручилац задржава право да једнострано раскине овај уговор уколико Извођач радова касни са извођењем радова дуже од 15 (петнаест) календарских дана према достављеном динамичком плану.</w:t>
      </w:r>
    </w:p>
    <w:p w:rsidR="00611C3D" w:rsidRPr="003E13A1" w:rsidRDefault="00611C3D" w:rsidP="00611C3D">
      <w:pPr>
        <w:ind w:firstLine="709"/>
        <w:jc w:val="both"/>
        <w:rPr>
          <w:rFonts w:ascii="Arial" w:hAnsi="Arial" w:cs="Arial"/>
          <w:bCs/>
          <w:lang w:val="ru-RU"/>
        </w:rPr>
      </w:pPr>
      <w:r w:rsidRPr="003E13A1">
        <w:rPr>
          <w:rFonts w:ascii="Arial" w:hAnsi="Arial" w:cs="Arial"/>
          <w:lang w:val="ru-RU"/>
        </w:rPr>
        <w:lastRenderedPageBreak/>
        <w:t xml:space="preserve">Наручилац задржава право да једнострано раскине овај уговор уколико </w:t>
      </w:r>
      <w:r>
        <w:rPr>
          <w:rFonts w:ascii="Arial" w:hAnsi="Arial" w:cs="Arial"/>
          <w:lang w:val="ru-RU"/>
        </w:rPr>
        <w:t>изведени</w:t>
      </w:r>
      <w:r w:rsidRPr="003E13A1">
        <w:rPr>
          <w:rFonts w:ascii="Arial" w:hAnsi="Arial" w:cs="Arial"/>
          <w:lang w:val="ru-RU"/>
        </w:rPr>
        <w:t xml:space="preserve">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3E13A1">
        <w:rPr>
          <w:rFonts w:ascii="Arial" w:hAnsi="Arial" w:cs="Arial"/>
          <w:bCs/>
          <w:lang w:val="ru-RU"/>
        </w:rPr>
        <w:t xml:space="preserve">као и ако </w:t>
      </w:r>
      <w:r w:rsidRPr="003E13A1">
        <w:rPr>
          <w:rFonts w:ascii="Arial" w:hAnsi="Arial" w:cs="Arial"/>
          <w:lang w:val="ru-RU"/>
        </w:rPr>
        <w:t xml:space="preserve">Извођач радова </w:t>
      </w:r>
      <w:r w:rsidRPr="003E13A1">
        <w:rPr>
          <w:rFonts w:ascii="Arial" w:hAnsi="Arial" w:cs="Arial"/>
          <w:bCs/>
          <w:lang w:val="ru-RU"/>
        </w:rPr>
        <w:t>не изводи радове у складу са пројектно-техничком документацијом или из неоправданих разлога прекине са извођењем радова.</w:t>
      </w:r>
    </w:p>
    <w:p w:rsidR="00611C3D" w:rsidRPr="003E13A1" w:rsidRDefault="00611C3D" w:rsidP="00611C3D">
      <w:pPr>
        <w:ind w:firstLine="709"/>
        <w:jc w:val="both"/>
        <w:rPr>
          <w:rFonts w:ascii="Arial" w:hAnsi="Arial" w:cs="Arial"/>
          <w:bCs/>
          <w:lang w:val="ru-RU"/>
        </w:rPr>
      </w:pPr>
      <w:r w:rsidRPr="003E13A1">
        <w:rPr>
          <w:rFonts w:ascii="Arial" w:hAnsi="Arial" w:cs="Arial"/>
          <w:bCs/>
          <w:lang w:val="ru-RU"/>
        </w:rPr>
        <w:t xml:space="preserve">Наручилац задржава право да једнострано раскине уговор у случају да Извођач није омогућио несметан приступ </w:t>
      </w:r>
      <w:r>
        <w:rPr>
          <w:rFonts w:ascii="Arial" w:hAnsi="Arial" w:cs="Arial"/>
          <w:bCs/>
          <w:lang w:val="ru-RU"/>
        </w:rPr>
        <w:t>г</w:t>
      </w:r>
      <w:r w:rsidRPr="003E13A1">
        <w:rPr>
          <w:rFonts w:ascii="Arial" w:hAnsi="Arial" w:cs="Arial"/>
          <w:bCs/>
          <w:lang w:val="ru-RU"/>
        </w:rPr>
        <w:t>рађевинском дневнику на захтев Стручног надзора и Наручиоца.</w:t>
      </w:r>
    </w:p>
    <w:p w:rsidR="00611C3D" w:rsidRPr="003E13A1" w:rsidRDefault="00611C3D" w:rsidP="00611C3D">
      <w:pPr>
        <w:ind w:firstLine="709"/>
        <w:jc w:val="both"/>
        <w:rPr>
          <w:rFonts w:ascii="Arial" w:hAnsi="Arial" w:cs="Arial"/>
        </w:rPr>
      </w:pPr>
      <w:r w:rsidRPr="003E13A1">
        <w:rPr>
          <w:rFonts w:ascii="Arial" w:hAnsi="Arial" w:cs="Arial"/>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 став 1. тачка 4. ЗЈН.</w:t>
      </w:r>
    </w:p>
    <w:p w:rsidR="00611C3D" w:rsidRPr="003E13A1" w:rsidRDefault="00611C3D" w:rsidP="00611C3D">
      <w:pPr>
        <w:ind w:firstLine="709"/>
        <w:jc w:val="both"/>
        <w:rPr>
          <w:rFonts w:ascii="Arial" w:hAnsi="Arial" w:cs="Arial"/>
          <w:bCs/>
          <w:lang w:val="ru-RU"/>
        </w:rPr>
      </w:pPr>
      <w:r w:rsidRPr="003E13A1">
        <w:rPr>
          <w:rFonts w:ascii="Arial" w:hAnsi="Arial" w:cs="Arial"/>
          <w:bCs/>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611C3D" w:rsidRPr="003E13A1" w:rsidRDefault="00611C3D" w:rsidP="00611C3D">
      <w:pPr>
        <w:ind w:firstLine="709"/>
        <w:jc w:val="both"/>
        <w:rPr>
          <w:rFonts w:ascii="Arial" w:hAnsi="Arial" w:cs="Arial"/>
          <w:bCs/>
          <w:lang w:val="ru-RU"/>
        </w:rPr>
      </w:pPr>
      <w:r w:rsidRPr="003E13A1">
        <w:rPr>
          <w:rFonts w:ascii="Arial" w:hAnsi="Arial" w:cs="Arial"/>
          <w:bCs/>
          <w:lang w:val="ru-RU"/>
        </w:rPr>
        <w:t>Уговор се раскида писаном изјавом која садржи основ за раскид уговора и доставља се другој уговорној страни.</w:t>
      </w:r>
    </w:p>
    <w:p w:rsidR="00611C3D" w:rsidRPr="003E13A1" w:rsidRDefault="00611C3D" w:rsidP="00611C3D">
      <w:pPr>
        <w:ind w:firstLine="720"/>
        <w:jc w:val="both"/>
        <w:rPr>
          <w:rFonts w:ascii="Arial" w:hAnsi="Arial" w:cs="Arial"/>
          <w:bCs/>
          <w:lang w:val="sr-Cyrl-CS"/>
        </w:rPr>
      </w:pPr>
      <w:r w:rsidRPr="003E13A1">
        <w:rPr>
          <w:rFonts w:ascii="Arial" w:hAnsi="Arial" w:cs="Arial"/>
          <w:bCs/>
          <w:lang w:val="ru-RU"/>
        </w:rPr>
        <w:t xml:space="preserve">У случају раскида Уговора, Извођач радова је дужан да изведене радове обезбеди и сачува од пропадања, као и да Наручиоцу преда пројекат изведеног објекта </w:t>
      </w:r>
      <w:r>
        <w:rPr>
          <w:rFonts w:ascii="Arial" w:hAnsi="Arial" w:cs="Arial"/>
          <w:lang w:val="ru-RU"/>
        </w:rPr>
        <w:t>као и преглед стварно изведених</w:t>
      </w:r>
      <w:r w:rsidRPr="003E13A1">
        <w:rPr>
          <w:rFonts w:ascii="Arial" w:hAnsi="Arial" w:cs="Arial"/>
          <w:lang w:val="ru-RU"/>
        </w:rPr>
        <w:t xml:space="preserve"> радова до дана раскида уговора, потписан од стране одговорног извођача радова и надзорног органа</w:t>
      </w:r>
      <w:r w:rsidRPr="003E13A1">
        <w:rPr>
          <w:rFonts w:ascii="Arial" w:hAnsi="Arial" w:cs="Arial"/>
        </w:rPr>
        <w:t>.</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both"/>
        <w:rPr>
          <w:rFonts w:ascii="Arial" w:hAnsi="Arial" w:cs="Arial"/>
          <w:b/>
          <w:bCs/>
          <w:iCs/>
          <w:lang w:val="ru-RU"/>
        </w:rPr>
      </w:pPr>
      <w:r w:rsidRPr="008566BF">
        <w:rPr>
          <w:rFonts w:ascii="Arial" w:hAnsi="Arial" w:cs="Arial"/>
          <w:b/>
          <w:bCs/>
          <w:iCs/>
          <w:lang w:val="ru-RU"/>
        </w:rPr>
        <w:t>Остале одредбе</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1</w:t>
      </w:r>
      <w:r w:rsidRPr="008566BF">
        <w:rPr>
          <w:rFonts w:ascii="Arial" w:hAnsi="Arial" w:cs="Arial"/>
          <w:b/>
          <w:bCs/>
          <w:iCs/>
          <w:lang w:val="ru-RU"/>
        </w:rPr>
        <w:t>.</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ind w:firstLine="720"/>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611C3D" w:rsidRPr="00CF7545" w:rsidRDefault="00611C3D" w:rsidP="00611C3D">
      <w:pPr>
        <w:spacing w:line="240" w:lineRule="auto"/>
        <w:rPr>
          <w:rFonts w:ascii="Arial" w:hAnsi="Arial" w:cs="Arial"/>
          <w:b/>
          <w:bCs/>
          <w:iCs/>
          <w:lang w:val="sr-Cyrl-CS"/>
        </w:rPr>
      </w:pPr>
    </w:p>
    <w:p w:rsidR="00611C3D" w:rsidRPr="008566BF" w:rsidRDefault="00611C3D" w:rsidP="00611C3D">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2</w:t>
      </w:r>
      <w:r w:rsidRPr="008566BF">
        <w:rPr>
          <w:rFonts w:ascii="Arial" w:hAnsi="Arial" w:cs="Arial"/>
          <w:b/>
          <w:bCs/>
          <w:iCs/>
          <w:lang w:val="ru-RU"/>
        </w:rPr>
        <w:t>.</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ind w:firstLine="720"/>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611C3D" w:rsidRPr="008566BF" w:rsidRDefault="00611C3D" w:rsidP="00611C3D">
      <w:pPr>
        <w:spacing w:line="240" w:lineRule="auto"/>
        <w:jc w:val="both"/>
        <w:rPr>
          <w:rFonts w:ascii="Arial" w:hAnsi="Arial" w:cs="Arial"/>
          <w:bCs/>
          <w:iCs/>
          <w:lang w:val="ru-RU"/>
        </w:rPr>
      </w:pPr>
    </w:p>
    <w:p w:rsidR="00611C3D" w:rsidRPr="008566BF" w:rsidRDefault="00611C3D" w:rsidP="00611C3D">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3</w:t>
      </w:r>
      <w:r w:rsidRPr="008566BF">
        <w:rPr>
          <w:rFonts w:ascii="Arial" w:hAnsi="Arial" w:cs="Arial"/>
          <w:b/>
          <w:bCs/>
          <w:iCs/>
          <w:lang w:val="ru-RU"/>
        </w:rPr>
        <w:t>.</w:t>
      </w:r>
    </w:p>
    <w:p w:rsidR="00611C3D" w:rsidRPr="008566BF" w:rsidRDefault="00611C3D" w:rsidP="00611C3D">
      <w:pPr>
        <w:spacing w:line="240" w:lineRule="auto"/>
        <w:jc w:val="both"/>
        <w:rPr>
          <w:rFonts w:ascii="Arial" w:hAnsi="Arial" w:cs="Arial"/>
          <w:bCs/>
          <w:iCs/>
          <w:lang w:val="ru-RU"/>
        </w:rPr>
      </w:pPr>
    </w:p>
    <w:p w:rsidR="00611C3D" w:rsidRDefault="00611C3D" w:rsidP="00611C3D">
      <w:pPr>
        <w:spacing w:line="240" w:lineRule="auto"/>
        <w:ind w:firstLine="720"/>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611C3D" w:rsidRPr="008566BF" w:rsidRDefault="00611C3D" w:rsidP="00611C3D">
      <w:pPr>
        <w:spacing w:line="240" w:lineRule="auto"/>
        <w:jc w:val="both"/>
        <w:rPr>
          <w:rFonts w:ascii="Arial" w:hAnsi="Arial" w:cs="Arial"/>
          <w:bCs/>
          <w:iCs/>
          <w:lang w:val="ru-RU"/>
        </w:rPr>
      </w:pPr>
    </w:p>
    <w:p w:rsidR="00611C3D" w:rsidRDefault="00611C3D" w:rsidP="00611C3D">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4</w:t>
      </w:r>
      <w:r w:rsidRPr="008566BF">
        <w:rPr>
          <w:rFonts w:ascii="Arial" w:hAnsi="Arial" w:cs="Arial"/>
          <w:b/>
          <w:bCs/>
          <w:iCs/>
          <w:lang w:val="ru-RU"/>
        </w:rPr>
        <w:t>.</w:t>
      </w:r>
    </w:p>
    <w:p w:rsidR="00611C3D" w:rsidRPr="008566BF" w:rsidRDefault="00611C3D" w:rsidP="00611C3D">
      <w:pPr>
        <w:spacing w:line="240" w:lineRule="auto"/>
        <w:jc w:val="center"/>
        <w:rPr>
          <w:rFonts w:ascii="Arial" w:hAnsi="Arial" w:cs="Arial"/>
          <w:b/>
          <w:bCs/>
          <w:iCs/>
          <w:lang w:val="ru-RU"/>
        </w:rPr>
      </w:pPr>
    </w:p>
    <w:p w:rsidR="00611C3D" w:rsidRDefault="00611C3D" w:rsidP="00611C3D">
      <w:pPr>
        <w:ind w:firstLine="708"/>
        <w:rPr>
          <w:rFonts w:ascii="Arial" w:hAnsi="Arial" w:cs="Arial"/>
          <w:bCs/>
          <w:lang w:val="ru-RU"/>
        </w:rPr>
      </w:pPr>
      <w:r w:rsidRPr="003E13A1">
        <w:rPr>
          <w:rFonts w:ascii="Arial" w:hAnsi="Arial" w:cs="Arial"/>
          <w:bCs/>
          <w:lang w:val="ru-RU"/>
        </w:rPr>
        <w:t>Прилози и саставни делови овог Уговора су:</w:t>
      </w:r>
    </w:p>
    <w:p w:rsidR="00611C3D" w:rsidRPr="003E13A1" w:rsidRDefault="00611C3D" w:rsidP="00611C3D">
      <w:pPr>
        <w:ind w:firstLine="708"/>
        <w:rPr>
          <w:rFonts w:ascii="Arial" w:hAnsi="Arial" w:cs="Arial"/>
          <w:bCs/>
        </w:rPr>
      </w:pPr>
      <w:r>
        <w:rPr>
          <w:rFonts w:ascii="Arial" w:hAnsi="Arial" w:cs="Arial"/>
          <w:bCs/>
          <w:lang w:val="ru-RU"/>
        </w:rPr>
        <w:t>-   спецификација радова</w:t>
      </w:r>
    </w:p>
    <w:p w:rsidR="00611C3D" w:rsidRPr="003E13A1" w:rsidRDefault="00611C3D" w:rsidP="00611C3D">
      <w:pPr>
        <w:ind w:left="708"/>
        <w:rPr>
          <w:rFonts w:ascii="Arial" w:hAnsi="Arial" w:cs="Arial"/>
          <w:bCs/>
          <w:lang w:val="ru-RU"/>
        </w:rPr>
      </w:pPr>
      <w:r w:rsidRPr="003E13A1">
        <w:rPr>
          <w:rFonts w:ascii="Arial" w:hAnsi="Arial" w:cs="Arial"/>
          <w:bCs/>
          <w:lang w:val="ru-RU"/>
        </w:rPr>
        <w:t xml:space="preserve">-   понуда Извођача радова бр. </w:t>
      </w:r>
      <w:r>
        <w:rPr>
          <w:rFonts w:ascii="Arial" w:hAnsi="Arial" w:cs="Arial"/>
          <w:bCs/>
        </w:rPr>
        <w:t>__________</w:t>
      </w:r>
      <w:r w:rsidRPr="003E13A1">
        <w:rPr>
          <w:rFonts w:ascii="Arial" w:hAnsi="Arial" w:cs="Arial"/>
          <w:bCs/>
          <w:lang w:val="sr-Latn-CS"/>
        </w:rPr>
        <w:t xml:space="preserve"> </w:t>
      </w:r>
      <w:r w:rsidRPr="003E13A1">
        <w:rPr>
          <w:rFonts w:ascii="Arial" w:hAnsi="Arial" w:cs="Arial"/>
          <w:bCs/>
          <w:lang w:val="ru-RU"/>
        </w:rPr>
        <w:t xml:space="preserve">од </w:t>
      </w:r>
      <w:r>
        <w:rPr>
          <w:rFonts w:ascii="Arial" w:hAnsi="Arial" w:cs="Arial"/>
          <w:bCs/>
        </w:rPr>
        <w:t>_______</w:t>
      </w:r>
      <w:r w:rsidR="00757277">
        <w:rPr>
          <w:rFonts w:ascii="Arial" w:hAnsi="Arial" w:cs="Arial"/>
          <w:bCs/>
          <w:lang w:val="sr-Latn-CS"/>
        </w:rPr>
        <w:t>.20</w:t>
      </w:r>
      <w:r w:rsidR="00757277">
        <w:rPr>
          <w:rFonts w:ascii="Arial" w:hAnsi="Arial" w:cs="Arial"/>
          <w:bCs/>
          <w:lang w:val="sr-Cyrl-CS"/>
        </w:rPr>
        <w:t>20</w:t>
      </w:r>
      <w:r w:rsidRPr="003E13A1">
        <w:rPr>
          <w:rFonts w:ascii="Arial" w:hAnsi="Arial" w:cs="Arial"/>
          <w:bCs/>
          <w:lang w:val="ru-RU"/>
        </w:rPr>
        <w:t>. године</w:t>
      </w:r>
    </w:p>
    <w:p w:rsidR="00611C3D" w:rsidRDefault="00611C3D" w:rsidP="00611C3D">
      <w:pPr>
        <w:ind w:left="708"/>
        <w:rPr>
          <w:rFonts w:ascii="Arial" w:hAnsi="Arial" w:cs="Arial"/>
          <w:bCs/>
          <w:lang w:val="ru-RU"/>
        </w:rPr>
      </w:pPr>
      <w:r w:rsidRPr="003E13A1">
        <w:rPr>
          <w:rFonts w:ascii="Arial" w:hAnsi="Arial" w:cs="Arial"/>
          <w:bCs/>
          <w:lang w:val="ru-RU"/>
        </w:rPr>
        <w:t xml:space="preserve">- </w:t>
      </w:r>
      <w:r>
        <w:rPr>
          <w:rFonts w:ascii="Arial" w:hAnsi="Arial" w:cs="Arial"/>
          <w:bCs/>
          <w:lang w:val="ru-RU"/>
        </w:rPr>
        <w:t xml:space="preserve">  </w:t>
      </w:r>
      <w:r w:rsidRPr="003E13A1">
        <w:rPr>
          <w:rFonts w:ascii="Arial" w:hAnsi="Arial" w:cs="Arial"/>
          <w:bCs/>
          <w:lang w:val="ru-RU"/>
        </w:rPr>
        <w:t>динамика извођења радова</w:t>
      </w:r>
      <w:r>
        <w:rPr>
          <w:rFonts w:ascii="Arial" w:hAnsi="Arial" w:cs="Arial"/>
          <w:bCs/>
          <w:lang w:val="ru-RU"/>
        </w:rPr>
        <w:t>.</w:t>
      </w:r>
    </w:p>
    <w:p w:rsidR="00611C3D" w:rsidRDefault="00611C3D" w:rsidP="00611C3D">
      <w:pPr>
        <w:rPr>
          <w:rFonts w:ascii="Arial" w:hAnsi="Arial" w:cs="Arial"/>
          <w:bCs/>
          <w:lang w:val="ru-RU"/>
        </w:rPr>
      </w:pPr>
    </w:p>
    <w:p w:rsidR="00611C3D" w:rsidRDefault="00611C3D" w:rsidP="00611C3D">
      <w:pPr>
        <w:rPr>
          <w:rFonts w:ascii="Arial" w:hAnsi="Arial" w:cs="Arial"/>
          <w:bCs/>
          <w:lang w:val="ru-RU"/>
        </w:rPr>
      </w:pPr>
    </w:p>
    <w:p w:rsidR="00611C3D" w:rsidRDefault="00611C3D" w:rsidP="00611C3D">
      <w:pPr>
        <w:rPr>
          <w:rFonts w:ascii="Arial" w:hAnsi="Arial" w:cs="Arial"/>
          <w:bCs/>
          <w:lang w:val="ru-RU"/>
        </w:rPr>
      </w:pPr>
    </w:p>
    <w:p w:rsidR="00611C3D" w:rsidRPr="003E13A1" w:rsidRDefault="00611C3D" w:rsidP="00611C3D">
      <w:pPr>
        <w:rPr>
          <w:rFonts w:ascii="Arial" w:hAnsi="Arial" w:cs="Arial"/>
          <w:bCs/>
          <w:lang w:val="ru-RU"/>
        </w:rPr>
      </w:pPr>
    </w:p>
    <w:p w:rsidR="00611C3D" w:rsidRDefault="00611C3D" w:rsidP="00611C3D">
      <w:pPr>
        <w:spacing w:line="240" w:lineRule="auto"/>
        <w:jc w:val="center"/>
        <w:rPr>
          <w:rFonts w:ascii="Arial" w:hAnsi="Arial" w:cs="Arial"/>
          <w:b/>
          <w:bCs/>
          <w:iCs/>
          <w:lang w:val="ru-RU"/>
        </w:rPr>
      </w:pPr>
      <w:r w:rsidRPr="008566BF">
        <w:rPr>
          <w:rFonts w:ascii="Arial" w:hAnsi="Arial" w:cs="Arial"/>
          <w:b/>
          <w:bCs/>
          <w:iCs/>
          <w:lang w:val="ru-RU"/>
        </w:rPr>
        <w:lastRenderedPageBreak/>
        <w:t>Члан 2</w:t>
      </w:r>
      <w:r>
        <w:rPr>
          <w:rFonts w:ascii="Arial" w:hAnsi="Arial" w:cs="Arial"/>
          <w:b/>
          <w:bCs/>
          <w:iCs/>
          <w:lang w:val="ru-RU"/>
        </w:rPr>
        <w:t>5</w:t>
      </w:r>
      <w:r w:rsidRPr="008566BF">
        <w:rPr>
          <w:rFonts w:ascii="Arial" w:hAnsi="Arial" w:cs="Arial"/>
          <w:b/>
          <w:bCs/>
          <w:iCs/>
          <w:lang w:val="ru-RU"/>
        </w:rPr>
        <w:t>.</w:t>
      </w:r>
    </w:p>
    <w:p w:rsidR="00611C3D" w:rsidRPr="008566BF" w:rsidRDefault="00611C3D" w:rsidP="00611C3D">
      <w:pPr>
        <w:spacing w:line="240" w:lineRule="auto"/>
        <w:jc w:val="both"/>
        <w:rPr>
          <w:rFonts w:ascii="Arial" w:hAnsi="Arial" w:cs="Arial"/>
          <w:bCs/>
          <w:iCs/>
          <w:lang w:val="ru-RU"/>
        </w:rPr>
      </w:pPr>
    </w:p>
    <w:p w:rsidR="00611C3D" w:rsidRPr="00F65480" w:rsidRDefault="00611C3D" w:rsidP="00611C3D">
      <w:pPr>
        <w:spacing w:line="240" w:lineRule="auto"/>
        <w:ind w:firstLine="567"/>
        <w:jc w:val="both"/>
        <w:rPr>
          <w:rFonts w:ascii="Arial" w:hAnsi="Arial" w:cs="Arial"/>
          <w:lang w:val="sr-Cyrl-CS"/>
        </w:rPr>
      </w:pPr>
      <w:r w:rsidRPr="008566BF">
        <w:rPr>
          <w:rFonts w:ascii="Arial" w:hAnsi="Arial" w:cs="Arial"/>
          <w:bCs/>
          <w:iCs/>
          <w:lang w:val="ru-RU"/>
        </w:rPr>
        <w:t xml:space="preserve">Овај уговор је сачињен </w:t>
      </w:r>
      <w:r>
        <w:rPr>
          <w:rFonts w:ascii="Arial" w:hAnsi="Arial" w:cs="Arial"/>
          <w:lang w:val="sr-Cyrl-CS"/>
        </w:rPr>
        <w:t>у 5</w:t>
      </w:r>
      <w:r w:rsidRPr="00F65480">
        <w:rPr>
          <w:rFonts w:ascii="Arial" w:hAnsi="Arial" w:cs="Arial"/>
        </w:rPr>
        <w:t xml:space="preserve"> (</w:t>
      </w:r>
      <w:r>
        <w:rPr>
          <w:rFonts w:ascii="Arial" w:hAnsi="Arial" w:cs="Arial"/>
          <w:lang w:val="sr-Cyrl-CS"/>
        </w:rPr>
        <w:t>пет</w:t>
      </w:r>
      <w:r w:rsidRPr="00F65480">
        <w:rPr>
          <w:rFonts w:ascii="Arial" w:hAnsi="Arial" w:cs="Arial"/>
        </w:rPr>
        <w:t xml:space="preserve">) </w:t>
      </w:r>
      <w:r>
        <w:rPr>
          <w:rFonts w:ascii="Arial" w:hAnsi="Arial" w:cs="Arial"/>
          <w:lang w:val="sr-Cyrl-CS"/>
        </w:rPr>
        <w:t xml:space="preserve">истоветних </w:t>
      </w:r>
      <w:r w:rsidRPr="00F65480">
        <w:rPr>
          <w:rFonts w:ascii="Arial" w:hAnsi="Arial" w:cs="Arial"/>
        </w:rPr>
        <w:t>примерка</w:t>
      </w:r>
      <w:r w:rsidRPr="005C496B">
        <w:rPr>
          <w:rFonts w:ascii="Arial" w:hAnsi="Arial" w:cs="Arial"/>
        </w:rPr>
        <w:t xml:space="preserve"> </w:t>
      </w:r>
      <w:r w:rsidRPr="00941E0D">
        <w:rPr>
          <w:rFonts w:ascii="Arial" w:hAnsi="Arial" w:cs="Arial"/>
        </w:rPr>
        <w:t xml:space="preserve">од којих </w:t>
      </w:r>
      <w:r>
        <w:rPr>
          <w:rFonts w:ascii="Arial" w:hAnsi="Arial" w:cs="Arial"/>
        </w:rPr>
        <w:t>3</w:t>
      </w:r>
      <w:r w:rsidRPr="00941E0D">
        <w:rPr>
          <w:rFonts w:ascii="Arial" w:hAnsi="Arial" w:cs="Arial"/>
        </w:rPr>
        <w:t xml:space="preserve"> (</w:t>
      </w:r>
      <w:r>
        <w:rPr>
          <w:rFonts w:ascii="Arial" w:hAnsi="Arial" w:cs="Arial"/>
        </w:rPr>
        <w:t>три</w:t>
      </w:r>
      <w:r w:rsidRPr="00941E0D">
        <w:rPr>
          <w:rFonts w:ascii="Arial" w:hAnsi="Arial" w:cs="Arial"/>
        </w:rPr>
        <w:t xml:space="preserve">) припадају Наручиоцу, а </w:t>
      </w:r>
      <w:r>
        <w:rPr>
          <w:rFonts w:ascii="Arial" w:hAnsi="Arial" w:cs="Arial"/>
        </w:rPr>
        <w:t>2 (два</w:t>
      </w:r>
      <w:r w:rsidRPr="00941E0D">
        <w:rPr>
          <w:rFonts w:ascii="Arial" w:hAnsi="Arial" w:cs="Arial"/>
        </w:rPr>
        <w:t xml:space="preserve">) </w:t>
      </w:r>
      <w:r>
        <w:rPr>
          <w:rFonts w:ascii="Arial" w:hAnsi="Arial" w:cs="Arial"/>
          <w:lang w:val="sr-Cyrl-CS"/>
        </w:rPr>
        <w:t>Извођачу радова.</w:t>
      </w:r>
      <w:r w:rsidRPr="00F65480">
        <w:rPr>
          <w:rFonts w:ascii="Arial" w:hAnsi="Arial" w:cs="Arial"/>
        </w:rPr>
        <w:t xml:space="preserve"> </w:t>
      </w:r>
    </w:p>
    <w:p w:rsidR="00611C3D" w:rsidRPr="008566BF" w:rsidRDefault="00611C3D" w:rsidP="00611C3D">
      <w:pPr>
        <w:spacing w:line="240" w:lineRule="auto"/>
        <w:ind w:firstLine="720"/>
        <w:jc w:val="both"/>
        <w:rPr>
          <w:rFonts w:ascii="Arial" w:hAnsi="Arial" w:cs="Arial"/>
          <w:bCs/>
          <w:iCs/>
          <w:lang w:val="ru-RU"/>
        </w:rPr>
      </w:pPr>
    </w:p>
    <w:p w:rsidR="00611C3D" w:rsidRDefault="00611C3D" w:rsidP="00611C3D">
      <w:pPr>
        <w:pStyle w:val="BodyText"/>
        <w:spacing w:after="0" w:line="240" w:lineRule="auto"/>
        <w:rPr>
          <w:lang w:val="sr-Cyrl-CS"/>
        </w:rPr>
      </w:pPr>
    </w:p>
    <w:p w:rsidR="00E35B06" w:rsidRPr="00931ECF" w:rsidRDefault="00E35B06" w:rsidP="00611C3D">
      <w:pPr>
        <w:pStyle w:val="BodyText"/>
        <w:spacing w:after="0" w:line="240" w:lineRule="auto"/>
        <w:rPr>
          <w:lang w:val="sr-Cyrl-CS"/>
        </w:rPr>
      </w:pPr>
    </w:p>
    <w:p w:rsidR="00611C3D" w:rsidRPr="00A67648" w:rsidRDefault="00611C3D" w:rsidP="00611C3D">
      <w:pPr>
        <w:pStyle w:val="Heading2"/>
        <w:tabs>
          <w:tab w:val="clear" w:pos="0"/>
          <w:tab w:val="left" w:pos="7740"/>
        </w:tabs>
        <w:spacing w:line="240" w:lineRule="auto"/>
        <w:ind w:left="567" w:firstLine="0"/>
        <w:jc w:val="left"/>
        <w:rPr>
          <w:rFonts w:ascii="Arial" w:hAnsi="Arial" w:cs="Arial"/>
          <w:sz w:val="24"/>
          <w:lang w:val="ru-RU"/>
        </w:rPr>
      </w:pPr>
      <w:r>
        <w:rPr>
          <w:rFonts w:ascii="Arial" w:hAnsi="Arial" w:cs="Arial"/>
          <w:sz w:val="24"/>
          <w:lang w:val="ru-RU"/>
        </w:rPr>
        <w:t>ЗА НАРУЧИОЦА</w:t>
      </w:r>
      <w:r w:rsidRPr="00A67648">
        <w:rPr>
          <w:rFonts w:ascii="Arial" w:hAnsi="Arial" w:cs="Arial"/>
          <w:sz w:val="24"/>
          <w:lang w:val="ru-RU"/>
        </w:rPr>
        <w:t xml:space="preserve"> </w:t>
      </w:r>
      <w:r w:rsidRPr="00A67648">
        <w:rPr>
          <w:rFonts w:ascii="Arial" w:hAnsi="Arial" w:cs="Arial"/>
          <w:sz w:val="24"/>
          <w:lang w:val="sr-Cyrl-CS"/>
        </w:rPr>
        <w:t xml:space="preserve">                   </w:t>
      </w:r>
      <w:r>
        <w:rPr>
          <w:rFonts w:ascii="Arial" w:hAnsi="Arial" w:cs="Arial"/>
          <w:sz w:val="24"/>
          <w:lang w:val="sr-Cyrl-CS"/>
        </w:rPr>
        <w:t xml:space="preserve">                       ЗА</w:t>
      </w:r>
      <w:r w:rsidRPr="00A67648">
        <w:rPr>
          <w:rFonts w:ascii="Arial" w:hAnsi="Arial" w:cs="Arial"/>
          <w:sz w:val="24"/>
          <w:lang w:val="sr-Cyrl-CS"/>
        </w:rPr>
        <w:t xml:space="preserve"> </w:t>
      </w:r>
      <w:r w:rsidRPr="00A67648">
        <w:rPr>
          <w:rFonts w:ascii="Arial" w:hAnsi="Arial" w:cs="Arial"/>
          <w:sz w:val="24"/>
          <w:lang w:val="ru-RU"/>
        </w:rPr>
        <w:t>ИЗВОЂАЧ</w:t>
      </w:r>
      <w:r>
        <w:rPr>
          <w:rFonts w:ascii="Arial" w:hAnsi="Arial" w:cs="Arial"/>
          <w:sz w:val="24"/>
          <w:lang w:val="ru-RU"/>
        </w:rPr>
        <w:t>А</w:t>
      </w:r>
      <w:r w:rsidRPr="00A67648">
        <w:rPr>
          <w:rFonts w:ascii="Arial" w:hAnsi="Arial" w:cs="Arial"/>
          <w:sz w:val="24"/>
          <w:lang w:val="ru-RU"/>
        </w:rPr>
        <w:t xml:space="preserve"> РАДОВА                                </w:t>
      </w:r>
      <w:r w:rsidRPr="00A67648">
        <w:rPr>
          <w:rFonts w:ascii="Arial" w:hAnsi="Arial" w:cs="Arial"/>
          <w:sz w:val="24"/>
          <w:lang w:val="sr-Cyrl-CS"/>
        </w:rPr>
        <w:t xml:space="preserve">                                                                                                                                     </w:t>
      </w:r>
      <w:r w:rsidRPr="00A67648">
        <w:rPr>
          <w:rFonts w:ascii="Arial" w:hAnsi="Arial" w:cs="Arial"/>
          <w:sz w:val="24"/>
          <w:lang w:val="ru-RU"/>
        </w:rPr>
        <w:tab/>
      </w:r>
    </w:p>
    <w:p w:rsidR="00611C3D" w:rsidRPr="00A67648" w:rsidRDefault="00611C3D" w:rsidP="00611C3D">
      <w:pPr>
        <w:spacing w:line="240" w:lineRule="auto"/>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611C3D" w:rsidRPr="00CF7545" w:rsidRDefault="00757277" w:rsidP="00611C3D">
      <w:pPr>
        <w:spacing w:line="240" w:lineRule="auto"/>
        <w:jc w:val="both"/>
        <w:rPr>
          <w:rFonts w:ascii="Arial" w:hAnsi="Arial" w:cs="Arial"/>
          <w:lang w:val="sr-Cyrl-CS"/>
        </w:rPr>
      </w:pPr>
      <w:r>
        <w:rPr>
          <w:rFonts w:ascii="Arial" w:hAnsi="Arial" w:cs="Arial"/>
          <w:lang w:val="sr-Cyrl-CS"/>
        </w:rPr>
        <w:t xml:space="preserve">      Нина Јевтић</w:t>
      </w:r>
      <w:r w:rsidR="00611C3D">
        <w:rPr>
          <w:rFonts w:ascii="Arial" w:hAnsi="Arial" w:cs="Arial"/>
          <w:lang w:val="sr-Cyrl-CS"/>
        </w:rPr>
        <w:t>, начелни</w:t>
      </w:r>
      <w:r>
        <w:rPr>
          <w:rFonts w:ascii="Arial" w:hAnsi="Arial" w:cs="Arial"/>
          <w:lang w:val="sr-Cyrl-CS"/>
        </w:rPr>
        <w:t>ца</w:t>
      </w:r>
    </w:p>
    <w:p w:rsidR="00611C3D" w:rsidRDefault="00611C3D" w:rsidP="00611C3D">
      <w:pPr>
        <w:spacing w:line="240" w:lineRule="auto"/>
        <w:rPr>
          <w:rFonts w:ascii="Arial" w:hAnsi="Arial" w:cs="Arial"/>
          <w:b/>
          <w:bCs/>
          <w:i/>
          <w:iCs/>
          <w:sz w:val="28"/>
          <w:szCs w:val="28"/>
        </w:rPr>
      </w:pPr>
    </w:p>
    <w:p w:rsidR="004F0449" w:rsidRPr="004F0449" w:rsidRDefault="004F0449" w:rsidP="00611C3D">
      <w:pPr>
        <w:spacing w:line="240" w:lineRule="auto"/>
        <w:rPr>
          <w:rFonts w:ascii="Arial" w:hAnsi="Arial" w:cs="Arial"/>
          <w:b/>
          <w:bCs/>
          <w:i/>
          <w:iCs/>
          <w:sz w:val="28"/>
          <w:szCs w:val="28"/>
        </w:rPr>
      </w:pPr>
    </w:p>
    <w:p w:rsidR="00611C3D" w:rsidRDefault="00611C3D" w:rsidP="00611C3D">
      <w:pPr>
        <w:spacing w:line="240" w:lineRule="auto"/>
        <w:rPr>
          <w:rFonts w:ascii="Arial" w:hAnsi="Arial" w:cs="Arial"/>
          <w:b/>
          <w:bCs/>
          <w:i/>
          <w:iCs/>
          <w:sz w:val="28"/>
          <w:szCs w:val="28"/>
        </w:rPr>
      </w:pPr>
    </w:p>
    <w:p w:rsidR="00611C3D" w:rsidRDefault="00611C3D" w:rsidP="00611C3D">
      <w:pPr>
        <w:spacing w:line="240" w:lineRule="auto"/>
        <w:jc w:val="both"/>
        <w:rPr>
          <w:rFonts w:ascii="Arial" w:hAnsi="Arial" w:cs="Arial"/>
          <w:bCs/>
          <w:i/>
          <w:sz w:val="22"/>
          <w:szCs w:val="22"/>
          <w:lang w:val="sr-Cyrl-CS"/>
        </w:rPr>
      </w:pPr>
      <w:r w:rsidRPr="00310FC2">
        <w:rPr>
          <w:rFonts w:ascii="Arial" w:hAnsi="Arial" w:cs="Arial"/>
          <w:i/>
          <w:sz w:val="22"/>
          <w:szCs w:val="22"/>
          <w:u w:val="single"/>
          <w:lang w:val="sr-Cyrl-CS"/>
        </w:rPr>
        <w:t>Напомена :</w:t>
      </w:r>
      <w:r w:rsidRPr="00310FC2">
        <w:rPr>
          <w:rFonts w:ascii="Arial" w:hAnsi="Arial" w:cs="Arial"/>
          <w:b/>
          <w:i/>
          <w:sz w:val="22"/>
          <w:szCs w:val="22"/>
          <w:lang w:val="sr-Cyrl-CS"/>
        </w:rPr>
        <w:t xml:space="preserve"> </w:t>
      </w:r>
      <w:r w:rsidRPr="00310FC2">
        <w:rPr>
          <w:rFonts w:ascii="Arial" w:hAnsi="Arial" w:cs="Arial"/>
          <w:bCs/>
          <w:i/>
          <w:sz w:val="22"/>
          <w:szCs w:val="22"/>
          <w:lang w:val="sr-Cyrl-CS"/>
        </w:rPr>
        <w:t xml:space="preserve">Модел уговора </w:t>
      </w:r>
      <w:r>
        <w:rPr>
          <w:rFonts w:ascii="Arial" w:hAnsi="Arial" w:cs="Arial"/>
          <w:bCs/>
          <w:i/>
          <w:sz w:val="22"/>
          <w:szCs w:val="22"/>
          <w:lang w:val="sr-Cyrl-CS"/>
        </w:rPr>
        <w:t xml:space="preserve">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 након што му је уговор додељен, то може представљати негативну референцу </w:t>
      </w:r>
      <w:r w:rsidR="00757277">
        <w:rPr>
          <w:rFonts w:ascii="Arial" w:hAnsi="Arial" w:cs="Arial"/>
          <w:bCs/>
          <w:i/>
          <w:sz w:val="22"/>
          <w:szCs w:val="22"/>
          <w:lang w:val="sr-Cyrl-CS"/>
        </w:rPr>
        <w:t>према члану 82. став 1. тачка 3)</w:t>
      </w:r>
      <w:r>
        <w:rPr>
          <w:rFonts w:ascii="Arial" w:hAnsi="Arial" w:cs="Arial"/>
          <w:bCs/>
          <w:i/>
          <w:sz w:val="22"/>
          <w:szCs w:val="22"/>
          <w:lang w:val="sr-Cyrl-CS"/>
        </w:rPr>
        <w:t xml:space="preserve"> ЗЈН.</w:t>
      </w:r>
    </w:p>
    <w:p w:rsidR="00611C3D" w:rsidRPr="00310FC2" w:rsidRDefault="00611C3D" w:rsidP="00611C3D">
      <w:pPr>
        <w:spacing w:line="240" w:lineRule="auto"/>
        <w:jc w:val="both"/>
        <w:rPr>
          <w:rFonts w:ascii="Arial" w:hAnsi="Arial" w:cs="Arial"/>
          <w:i/>
          <w:sz w:val="22"/>
          <w:szCs w:val="22"/>
        </w:rPr>
      </w:pPr>
      <w:r>
        <w:rPr>
          <w:rFonts w:ascii="Arial" w:hAnsi="Arial" w:cs="Arial"/>
          <w:bCs/>
          <w:i/>
          <w:sz w:val="22"/>
          <w:szCs w:val="22"/>
          <w:lang w:val="sr-Cyrl-CS"/>
        </w:rPr>
        <w:t xml:space="preserve">Модел уговора </w:t>
      </w:r>
      <w:r w:rsidRPr="00310FC2">
        <w:rPr>
          <w:rFonts w:ascii="Arial" w:hAnsi="Arial" w:cs="Arial"/>
          <w:bCs/>
          <w:i/>
          <w:sz w:val="22"/>
          <w:szCs w:val="22"/>
          <w:lang w:val="sr-Cyrl-CS"/>
        </w:rPr>
        <w:t>попунити (</w:t>
      </w:r>
      <w:r w:rsidRPr="00310FC2">
        <w:rPr>
          <w:rFonts w:ascii="Arial" w:hAnsi="Arial" w:cs="Arial"/>
          <w:b/>
          <w:bCs/>
          <w:i/>
          <w:sz w:val="22"/>
          <w:szCs w:val="22"/>
          <w:u w:val="single"/>
          <w:lang w:val="sr-Cyrl-CS"/>
        </w:rPr>
        <w:t>навес</w:t>
      </w:r>
      <w:r>
        <w:rPr>
          <w:rFonts w:ascii="Arial" w:hAnsi="Arial" w:cs="Arial"/>
          <w:b/>
          <w:bCs/>
          <w:i/>
          <w:sz w:val="22"/>
          <w:szCs w:val="22"/>
          <w:u w:val="single"/>
          <w:lang w:val="sr-Cyrl-CS"/>
        </w:rPr>
        <w:t>ти податке о понуђачу, цену,</w:t>
      </w:r>
      <w:r w:rsidRPr="00310FC2">
        <w:rPr>
          <w:rFonts w:ascii="Arial" w:hAnsi="Arial" w:cs="Arial"/>
          <w:b/>
          <w:bCs/>
          <w:i/>
          <w:sz w:val="22"/>
          <w:szCs w:val="22"/>
          <w:u w:val="single"/>
          <w:lang w:val="sr-Cyrl-CS"/>
        </w:rPr>
        <w:t xml:space="preserve"> као и остале услове из понуде</w:t>
      </w:r>
      <w:r>
        <w:rPr>
          <w:rFonts w:ascii="Arial" w:hAnsi="Arial" w:cs="Arial"/>
          <w:bCs/>
          <w:i/>
          <w:sz w:val="22"/>
          <w:szCs w:val="22"/>
          <w:lang w:val="sr-Cyrl-CS"/>
        </w:rPr>
        <w:t xml:space="preserve">) и </w:t>
      </w:r>
      <w:r w:rsidRPr="00310FC2">
        <w:rPr>
          <w:rFonts w:ascii="Arial" w:hAnsi="Arial" w:cs="Arial"/>
          <w:bCs/>
          <w:i/>
          <w:sz w:val="22"/>
          <w:szCs w:val="22"/>
          <w:lang w:val="sr-Cyrl-CS"/>
        </w:rPr>
        <w:t xml:space="preserve"> потпис</w:t>
      </w:r>
      <w:r>
        <w:rPr>
          <w:rFonts w:ascii="Arial" w:hAnsi="Arial" w:cs="Arial"/>
          <w:bCs/>
          <w:i/>
          <w:sz w:val="22"/>
          <w:szCs w:val="22"/>
          <w:lang w:val="sr-Cyrl-CS"/>
        </w:rPr>
        <w:t>ати од стране одговорног</w:t>
      </w:r>
      <w:r w:rsidRPr="00310FC2">
        <w:rPr>
          <w:rFonts w:ascii="Arial" w:hAnsi="Arial" w:cs="Arial"/>
          <w:bCs/>
          <w:i/>
          <w:sz w:val="22"/>
          <w:szCs w:val="22"/>
          <w:lang w:val="sr-Cyrl-CS"/>
        </w:rPr>
        <w:t xml:space="preserve"> лица Понуђача</w:t>
      </w:r>
      <w:r w:rsidRPr="00310FC2">
        <w:rPr>
          <w:rFonts w:ascii="Arial" w:hAnsi="Arial" w:cs="Arial"/>
          <w:b/>
          <w:i/>
          <w:sz w:val="22"/>
          <w:szCs w:val="22"/>
          <w:lang w:val="sr-Cyrl-CS"/>
        </w:rPr>
        <w:t xml:space="preserve">.  </w:t>
      </w:r>
    </w:p>
    <w:p w:rsidR="00473089" w:rsidRDefault="00473089" w:rsidP="00473089">
      <w:pPr>
        <w:rPr>
          <w:rFonts w:ascii="Arial" w:hAnsi="Arial" w:cs="Arial"/>
          <w:b/>
          <w:bCs/>
          <w:i/>
          <w:iCs/>
          <w:sz w:val="28"/>
          <w:szCs w:val="28"/>
        </w:rPr>
      </w:pPr>
    </w:p>
    <w:p w:rsidR="00473089" w:rsidRDefault="00473089" w:rsidP="00473089"/>
    <w:p w:rsidR="00473089" w:rsidRDefault="00473089" w:rsidP="00473089"/>
    <w:p w:rsidR="00473089" w:rsidRDefault="00473089" w:rsidP="00473089"/>
    <w:p w:rsidR="00473089" w:rsidRDefault="00473089" w:rsidP="00473089"/>
    <w:p w:rsidR="00473089" w:rsidRDefault="00473089"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757277" w:rsidRDefault="00757277" w:rsidP="00473089">
      <w:pPr>
        <w:rPr>
          <w:lang w:val="sr-Cyrl-CS"/>
        </w:rPr>
      </w:pPr>
    </w:p>
    <w:p w:rsidR="00937436" w:rsidRDefault="00937436" w:rsidP="00473089">
      <w:pPr>
        <w:rPr>
          <w:lang w:val="sr-Cyrl-CS"/>
        </w:rPr>
      </w:pPr>
    </w:p>
    <w:p w:rsidR="00473089" w:rsidRPr="00E35B06" w:rsidRDefault="00473089" w:rsidP="00473089">
      <w:pPr>
        <w:rPr>
          <w:lang w:val="sr-Cyrl-RS"/>
        </w:rPr>
      </w:pPr>
    </w:p>
    <w:p w:rsidR="00473089" w:rsidRPr="008566BF" w:rsidRDefault="00473089" w:rsidP="0047308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X</w:t>
      </w:r>
      <w:r w:rsidRPr="008566BF">
        <w:rPr>
          <w:rFonts w:ascii="Arial" w:hAnsi="Arial" w:cs="Arial"/>
          <w:b/>
          <w:bCs/>
          <w:i/>
          <w:iCs/>
          <w:sz w:val="28"/>
          <w:szCs w:val="28"/>
          <w:lang w:val="ru-RU"/>
        </w:rPr>
        <w:t xml:space="preserve">  УПУТСТВО ПОНУЂАЧИМА КАКО ДА САЧИНЕ ПОНУДУ</w:t>
      </w:r>
    </w:p>
    <w:p w:rsidR="00473089" w:rsidRDefault="00473089" w:rsidP="00473089">
      <w:pPr>
        <w:jc w:val="both"/>
        <w:rPr>
          <w:rFonts w:ascii="Arial" w:hAnsi="Arial" w:cs="Arial"/>
          <w:b/>
          <w:bCs/>
          <w:i/>
          <w:iCs/>
          <w:lang w:val="ru-RU"/>
        </w:rPr>
      </w:pPr>
    </w:p>
    <w:p w:rsidR="00473089" w:rsidRPr="008566BF" w:rsidRDefault="00473089" w:rsidP="00473089">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473089" w:rsidRPr="008566BF" w:rsidRDefault="00473089" w:rsidP="00473089">
      <w:pPr>
        <w:jc w:val="both"/>
        <w:rPr>
          <w:rFonts w:ascii="Arial" w:hAnsi="Arial" w:cs="Arial"/>
          <w:b/>
          <w:bCs/>
          <w:i/>
          <w:iCs/>
          <w:lang w:val="ru-RU"/>
        </w:rPr>
      </w:pPr>
    </w:p>
    <w:p w:rsidR="00473089" w:rsidRPr="008566BF" w:rsidRDefault="00473089" w:rsidP="00473089">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473089" w:rsidRPr="00E6790C" w:rsidRDefault="00473089" w:rsidP="00473089">
      <w:pPr>
        <w:jc w:val="both"/>
        <w:rPr>
          <w:lang w:val="sr-Cyrl-CS"/>
        </w:rPr>
      </w:pPr>
    </w:p>
    <w:p w:rsidR="00473089" w:rsidRPr="008566BF" w:rsidRDefault="00473089" w:rsidP="00473089">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473089" w:rsidRPr="008566BF" w:rsidRDefault="00473089" w:rsidP="00473089">
      <w:pPr>
        <w:jc w:val="both"/>
        <w:rPr>
          <w:rFonts w:ascii="Arial" w:eastAsia="TimesNewRomanPSMT" w:hAnsi="Arial" w:cs="Arial"/>
          <w:bCs/>
          <w:lang w:val="ru-RU"/>
        </w:rPr>
      </w:pP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473089">
      <w:pPr>
        <w:contextualSpacing/>
        <w:jc w:val="both"/>
        <w:rPr>
          <w:rFonts w:ascii="Arial" w:hAnsi="Arial" w:cs="Arial"/>
          <w:b/>
          <w:color w:val="auto"/>
          <w:lang w:val="ru-RU"/>
        </w:rPr>
      </w:pPr>
      <w:r w:rsidRPr="00A13A94">
        <w:rPr>
          <w:rFonts w:ascii="Arial" w:eastAsia="TimesNewRomanPSMT" w:hAnsi="Arial" w:cs="Arial"/>
          <w:bCs/>
          <w:lang w:val="ru-RU"/>
        </w:rPr>
        <w:t>Понуду доставити на адресу:</w:t>
      </w:r>
      <w:r w:rsidRPr="00A13A94">
        <w:rPr>
          <w:rFonts w:ascii="Arial" w:hAnsi="Arial" w:cs="Arial"/>
          <w:i/>
          <w:iCs/>
          <w:lang w:val="ru-RU"/>
        </w:rPr>
        <w:t xml:space="preserve"> </w:t>
      </w:r>
      <w:r w:rsidR="000716E4">
        <w:rPr>
          <w:rFonts w:ascii="Arial" w:hAnsi="Arial" w:cs="Arial"/>
          <w:iCs/>
          <w:lang w:val="sr-Cyrl-CS"/>
        </w:rPr>
        <w:t>Општинска управа општине Баточина, 34227 Баточина</w:t>
      </w:r>
      <w:r w:rsidR="000716E4" w:rsidRPr="008566BF">
        <w:rPr>
          <w:rFonts w:ascii="Arial" w:hAnsi="Arial" w:cs="Arial"/>
          <w:iCs/>
          <w:lang w:val="ru-RU"/>
        </w:rPr>
        <w:t>, Ул. К</w:t>
      </w:r>
      <w:r w:rsidR="000716E4">
        <w:rPr>
          <w:rFonts w:ascii="Arial" w:hAnsi="Arial" w:cs="Arial"/>
          <w:iCs/>
          <w:lang w:val="sr-Cyrl-CS"/>
        </w:rPr>
        <w:t xml:space="preserve">раља Петра </w:t>
      </w:r>
      <w:r w:rsidR="00937436">
        <w:rPr>
          <w:rFonts w:ascii="Arial" w:hAnsi="Arial" w:cs="Arial"/>
          <w:iCs/>
          <w:lang w:val="sr-Latn-RS"/>
        </w:rPr>
        <w:t>I</w:t>
      </w:r>
      <w:r w:rsidR="000716E4" w:rsidRPr="008566BF">
        <w:rPr>
          <w:rFonts w:ascii="Arial" w:hAnsi="Arial" w:cs="Arial"/>
          <w:iCs/>
          <w:lang w:val="ru-RU"/>
        </w:rPr>
        <w:t xml:space="preserve"> бр.3</w:t>
      </w:r>
      <w:r w:rsidR="009242B8">
        <w:rPr>
          <w:rFonts w:ascii="Arial" w:hAnsi="Arial" w:cs="Arial"/>
          <w:iCs/>
          <w:lang w:val="ru-RU"/>
        </w:rPr>
        <w:t>2</w:t>
      </w:r>
      <w:r w:rsidR="000716E4" w:rsidRPr="008566BF">
        <w:rPr>
          <w:rFonts w:ascii="Arial" w:hAnsi="Arial" w:cs="Arial"/>
          <w:i/>
          <w:iCs/>
          <w:lang w:val="ru-RU"/>
        </w:rPr>
        <w:t xml:space="preserve">, </w:t>
      </w:r>
      <w:r w:rsidR="000716E4" w:rsidRPr="008566BF">
        <w:rPr>
          <w:rFonts w:ascii="Arial" w:eastAsia="TimesNewRomanPSMT" w:hAnsi="Arial" w:cs="Arial"/>
          <w:bCs/>
          <w:lang w:val="ru-RU"/>
        </w:rPr>
        <w:t>са назнаком</w:t>
      </w:r>
      <w:r w:rsidR="000716E4" w:rsidRPr="009E0FE9">
        <w:rPr>
          <w:rFonts w:ascii="Arial" w:eastAsia="TimesNewRomanPSMT" w:hAnsi="Arial" w:cs="Arial"/>
          <w:bCs/>
          <w:lang w:val="ru-RU"/>
        </w:rPr>
        <w:t xml:space="preserve">: </w:t>
      </w:r>
      <w:r w:rsidR="00757277">
        <w:rPr>
          <w:rFonts w:ascii="Arial" w:eastAsia="TimesNewRomanPS-BoldMT" w:hAnsi="Arial" w:cs="Arial"/>
          <w:b/>
          <w:bCs/>
          <w:lang w:val="ru-RU"/>
        </w:rPr>
        <w:t>«</w:t>
      </w:r>
      <w:r w:rsidR="000716E4" w:rsidRPr="009E0FE9">
        <w:rPr>
          <w:rFonts w:ascii="Arial" w:eastAsia="TimesNewRomanPS-BoldMT" w:hAnsi="Arial" w:cs="Arial"/>
          <w:b/>
          <w:bCs/>
          <w:lang w:val="ru-RU"/>
        </w:rPr>
        <w:t>Понуда за јавну набавку</w:t>
      </w:r>
      <w:r w:rsidRPr="00A13A94">
        <w:rPr>
          <w:rFonts w:ascii="Arial" w:eastAsia="TimesNewRomanPS-BoldMT" w:hAnsi="Arial" w:cs="Arial"/>
          <w:b/>
          <w:bCs/>
          <w:lang w:val="sr-Cyrl-CS"/>
        </w:rPr>
        <w:t xml:space="preserve"> -</w:t>
      </w:r>
      <w:r w:rsidRPr="00A13A94">
        <w:rPr>
          <w:rFonts w:ascii="Arial" w:hAnsi="Arial" w:cs="Arial"/>
          <w:lang w:val="ru-RU"/>
        </w:rPr>
        <w:t xml:space="preserve"> </w:t>
      </w:r>
      <w:r w:rsidR="00757277">
        <w:rPr>
          <w:rFonts w:ascii="Arial" w:eastAsia="TimesNewRomanPS-BoldMT" w:hAnsi="Arial" w:cs="Arial"/>
          <w:b/>
          <w:bCs/>
          <w:lang w:val="ru-RU"/>
        </w:rPr>
        <w:t xml:space="preserve">Радова на </w:t>
      </w:r>
      <w:r w:rsidR="003431C3">
        <w:rPr>
          <w:rFonts w:ascii="Arial" w:eastAsia="TimesNewRomanPS-BoldMT" w:hAnsi="Arial" w:cs="Arial"/>
          <w:b/>
          <w:bCs/>
          <w:lang w:val="ru-RU"/>
        </w:rPr>
        <w:t>рехабилитацији дела улице Александра Симића и дела улице Кнеза Милоша Обреновића у Баточини</w:t>
      </w:r>
      <w:r w:rsidR="00757277">
        <w:rPr>
          <w:rFonts w:ascii="Arial" w:hAnsi="Arial" w:cs="Arial"/>
          <w:b/>
          <w:lang w:val="ru-RU"/>
        </w:rPr>
        <w:t>»</w:t>
      </w:r>
      <w:r>
        <w:rPr>
          <w:rFonts w:ascii="Arial" w:hAnsi="Arial" w:cs="Arial"/>
          <w:b/>
          <w:color w:val="auto"/>
          <w:lang w:val="sr-Cyrl-CS"/>
        </w:rPr>
        <w:t>,</w:t>
      </w:r>
      <w:r w:rsidRPr="00A13A94">
        <w:rPr>
          <w:rFonts w:ascii="Arial" w:hAnsi="Arial" w:cs="Arial"/>
          <w:b/>
          <w:color w:val="auto"/>
        </w:rPr>
        <w:t xml:space="preserve"> </w:t>
      </w:r>
      <w:r w:rsidRPr="008566BF">
        <w:rPr>
          <w:rFonts w:ascii="Arial" w:eastAsia="TimesNewRomanPS-BoldMT" w:hAnsi="Arial" w:cs="Arial"/>
          <w:b/>
          <w:bCs/>
          <w:lang w:val="ru-RU"/>
        </w:rPr>
        <w:t>ЈН бр.</w:t>
      </w:r>
      <w:r w:rsidR="00757277">
        <w:rPr>
          <w:rFonts w:ascii="Arial" w:eastAsia="TimesNewRomanPS-BoldMT" w:hAnsi="Arial" w:cs="Arial"/>
          <w:b/>
          <w:bCs/>
          <w:lang w:val="sr-Cyrl-CS"/>
        </w:rPr>
        <w:t>6/2020</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w:t>
      </w:r>
      <w:r w:rsidRPr="00937436">
        <w:rPr>
          <w:rFonts w:ascii="Arial" w:hAnsi="Arial" w:cs="Arial"/>
          <w:color w:val="auto"/>
          <w:lang w:val="ru-RU"/>
        </w:rPr>
        <w:t xml:space="preserve">до </w:t>
      </w:r>
      <w:r w:rsidR="00937436" w:rsidRPr="00937436">
        <w:rPr>
          <w:rFonts w:ascii="Arial" w:hAnsi="Arial" w:cs="Arial"/>
          <w:b/>
          <w:color w:val="auto"/>
        </w:rPr>
        <w:t>0</w:t>
      </w:r>
      <w:r w:rsidR="00246967" w:rsidRPr="00937436">
        <w:rPr>
          <w:rFonts w:ascii="Arial" w:hAnsi="Arial" w:cs="Arial"/>
          <w:b/>
          <w:color w:val="auto"/>
        </w:rPr>
        <w:t>6</w:t>
      </w:r>
      <w:r w:rsidR="00F670FE" w:rsidRPr="00937436">
        <w:rPr>
          <w:rFonts w:ascii="Arial" w:hAnsi="Arial" w:cs="Arial"/>
          <w:b/>
          <w:color w:val="auto"/>
          <w:lang w:val="sr-Cyrl-CS"/>
        </w:rPr>
        <w:t>.</w:t>
      </w:r>
      <w:r w:rsidR="00F670FE">
        <w:rPr>
          <w:rFonts w:ascii="Arial" w:hAnsi="Arial" w:cs="Arial"/>
          <w:b/>
          <w:color w:val="auto"/>
          <w:lang w:val="sr-Cyrl-CS"/>
        </w:rPr>
        <w:t>0</w:t>
      </w:r>
      <w:r w:rsidR="00757277">
        <w:rPr>
          <w:rFonts w:ascii="Arial" w:hAnsi="Arial" w:cs="Arial"/>
          <w:b/>
          <w:color w:val="auto"/>
          <w:lang w:val="sr-Cyrl-CS"/>
        </w:rPr>
        <w:t>4</w:t>
      </w:r>
      <w:r w:rsidR="00757277">
        <w:rPr>
          <w:rFonts w:ascii="Arial" w:hAnsi="Arial" w:cs="Arial"/>
          <w:b/>
          <w:color w:val="auto"/>
          <w:lang w:val="ru-RU"/>
        </w:rPr>
        <w:t>.2020</w:t>
      </w:r>
      <w:r w:rsidRPr="00632B3F">
        <w:rPr>
          <w:rFonts w:ascii="Arial" w:hAnsi="Arial" w:cs="Arial"/>
          <w:b/>
          <w:color w:val="auto"/>
          <w:lang w:val="ru-RU"/>
        </w:rPr>
        <w:t>.године</w:t>
      </w:r>
      <w:r w:rsidRPr="008566BF">
        <w:rPr>
          <w:rFonts w:ascii="Arial" w:hAnsi="Arial" w:cs="Arial"/>
          <w:b/>
          <w:color w:val="auto"/>
          <w:lang w:val="ru-RU"/>
        </w:rPr>
        <w:t xml:space="preserve"> </w:t>
      </w:r>
      <w:r>
        <w:rPr>
          <w:rFonts w:ascii="Arial" w:hAnsi="Arial" w:cs="Arial"/>
          <w:b/>
          <w:color w:val="auto"/>
          <w:lang w:val="ru-RU"/>
        </w:rPr>
        <w:t>до</w:t>
      </w:r>
      <w:r w:rsidRPr="008566BF">
        <w:rPr>
          <w:rFonts w:ascii="Arial" w:hAnsi="Arial" w:cs="Arial"/>
          <w:b/>
          <w:color w:val="auto"/>
          <w:lang w:val="ru-RU"/>
        </w:rPr>
        <w:t xml:space="preserve"> 1</w:t>
      </w:r>
      <w:r w:rsidR="00F670FE">
        <w:rPr>
          <w:rFonts w:ascii="Arial" w:hAnsi="Arial" w:cs="Arial"/>
          <w:b/>
          <w:color w:val="auto"/>
          <w:lang w:val="ru-RU"/>
        </w:rPr>
        <w:t>0</w:t>
      </w:r>
      <w:r>
        <w:rPr>
          <w:rFonts w:ascii="Arial" w:hAnsi="Arial" w:cs="Arial"/>
          <w:b/>
          <w:color w:val="auto"/>
          <w:lang w:val="sr-Cyrl-CS"/>
        </w:rPr>
        <w:t>:00</w:t>
      </w:r>
      <w:r w:rsidRPr="008566BF">
        <w:rPr>
          <w:rFonts w:ascii="Arial" w:hAnsi="Arial" w:cs="Arial"/>
          <w:b/>
          <w:color w:val="auto"/>
          <w:lang w:val="ru-RU"/>
        </w:rPr>
        <w:t xml:space="preserve"> часова.</w:t>
      </w:r>
    </w:p>
    <w:p w:rsidR="00473089" w:rsidRPr="00253707" w:rsidRDefault="00473089" w:rsidP="00473089">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0716E4">
        <w:rPr>
          <w:rFonts w:ascii="Arial" w:hAnsi="Arial" w:cs="Arial"/>
          <w:b/>
          <w:color w:val="auto"/>
          <w:lang w:val="sr-Cyrl-CS"/>
        </w:rPr>
        <w:t xml:space="preserve">скупштинској сали Наручиоца </w:t>
      </w:r>
      <w:r w:rsidR="00DA61BE">
        <w:rPr>
          <w:rFonts w:ascii="Arial" w:hAnsi="Arial" w:cs="Arial"/>
          <w:b/>
          <w:color w:val="auto"/>
          <w:lang w:val="sr-Cyrl-CS"/>
        </w:rPr>
        <w:t>у 1</w:t>
      </w:r>
      <w:r w:rsidR="00F670FE">
        <w:rPr>
          <w:rFonts w:ascii="Arial" w:hAnsi="Arial" w:cs="Arial"/>
          <w:b/>
          <w:color w:val="auto"/>
          <w:lang w:val="sr-Cyrl-CS"/>
        </w:rPr>
        <w:t>0</w:t>
      </w:r>
      <w:r>
        <w:rPr>
          <w:rFonts w:ascii="Arial" w:hAnsi="Arial" w:cs="Arial"/>
          <w:b/>
          <w:color w:val="auto"/>
          <w:lang w:val="sr-Cyrl-CS"/>
        </w:rPr>
        <w:t>:30 часова.</w:t>
      </w:r>
    </w:p>
    <w:p w:rsidR="00473089" w:rsidRPr="008566BF" w:rsidRDefault="00473089" w:rsidP="00473089">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473089" w:rsidRPr="008566BF" w:rsidRDefault="00473089" w:rsidP="00473089">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Pr>
          <w:rFonts w:ascii="Arial" w:hAnsi="Arial" w:cs="Arial"/>
          <w:color w:val="auto"/>
          <w:lang w:val="ru-RU"/>
        </w:rPr>
        <w:t>аручи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473089" w:rsidRPr="008566BF" w:rsidRDefault="00473089" w:rsidP="00473089">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473089" w:rsidRPr="009C0150" w:rsidRDefault="00473089" w:rsidP="00473089">
      <w:pPr>
        <w:jc w:val="both"/>
        <w:rPr>
          <w:rFonts w:ascii="Arial" w:hAnsi="Arial" w:cs="Arial"/>
          <w:b/>
          <w:lang w:val="sr-Cyrl-CS"/>
        </w:rPr>
      </w:pPr>
      <w:r w:rsidRPr="008566BF">
        <w:rPr>
          <w:rFonts w:ascii="Arial" w:hAnsi="Arial" w:cs="Arial"/>
          <w:b/>
          <w:lang w:val="ru-RU"/>
        </w:rPr>
        <w:t xml:space="preserve">   </w:t>
      </w:r>
    </w:p>
    <w:p w:rsidR="00473089" w:rsidRPr="008566BF" w:rsidRDefault="00473089" w:rsidP="00473089">
      <w:pPr>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473089"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r w:rsidRPr="00474B61">
        <w:rPr>
          <w:rFonts w:ascii="Arial" w:hAnsi="Arial" w:cs="Arial"/>
          <w:color w:val="auto"/>
          <w:lang w:val="sr-Cyrl-CS"/>
        </w:rPr>
        <w:t xml:space="preserve">ст.2. </w:t>
      </w:r>
      <w:r w:rsidRPr="00474B61">
        <w:rPr>
          <w:rFonts w:ascii="Arial" w:hAnsi="Arial" w:cs="Arial"/>
          <w:color w:val="auto"/>
        </w:rPr>
        <w:t>ЗЈН (Образац 5);</w:t>
      </w:r>
    </w:p>
    <w:p w:rsidR="00937436" w:rsidRPr="00937436" w:rsidRDefault="00937436" w:rsidP="00937436">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по</w:t>
      </w:r>
      <w:r>
        <w:rPr>
          <w:rFonts w:ascii="Arial" w:hAnsi="Arial" w:cs="Arial"/>
          <w:color w:val="auto"/>
          <w:lang w:val="sr-Cyrl-RS"/>
        </w:rPr>
        <w:t>дизво</w:t>
      </w:r>
      <w:r w:rsidRPr="00474B61">
        <w:rPr>
          <w:rFonts w:ascii="Arial" w:hAnsi="Arial" w:cs="Arial"/>
          <w:color w:val="auto"/>
        </w:rPr>
        <w:t xml:space="preserve">ђача о испуњености услова из чл. 75. </w:t>
      </w:r>
      <w:r w:rsidRPr="00474B61">
        <w:rPr>
          <w:rFonts w:ascii="Arial" w:hAnsi="Arial" w:cs="Arial"/>
          <w:color w:val="auto"/>
          <w:lang w:val="sr-Cyrl-CS"/>
        </w:rPr>
        <w:t xml:space="preserve">ст.2. </w:t>
      </w:r>
      <w:r w:rsidRPr="00474B61">
        <w:rPr>
          <w:rFonts w:ascii="Arial" w:hAnsi="Arial" w:cs="Arial"/>
          <w:color w:val="auto"/>
        </w:rPr>
        <w:t xml:space="preserve">ЗЈН (Образац </w:t>
      </w:r>
      <w:r>
        <w:rPr>
          <w:rFonts w:ascii="Arial" w:hAnsi="Arial" w:cs="Arial"/>
          <w:color w:val="auto"/>
          <w:lang w:val="sr-Cyrl-RS"/>
        </w:rPr>
        <w:t>6</w:t>
      </w:r>
      <w:r w:rsidRPr="00474B61">
        <w:rPr>
          <w:rFonts w:ascii="Arial" w:hAnsi="Arial" w:cs="Arial"/>
          <w:color w:val="auto"/>
        </w:rPr>
        <w:t>)</w:t>
      </w:r>
      <w:r w:rsidRPr="00937436">
        <w:rPr>
          <w:rFonts w:ascii="Arial" w:hAnsi="Arial" w:cs="Arial"/>
          <w:color w:val="auto"/>
        </w:rPr>
        <w:t xml:space="preserve"> </w:t>
      </w:r>
      <w:r w:rsidRPr="00474B61">
        <w:rPr>
          <w:rFonts w:ascii="Arial" w:hAnsi="Arial" w:cs="Arial"/>
          <w:color w:val="auto"/>
        </w:rPr>
        <w:t>- опционо;</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кадровском капацитету (Образац </w:t>
      </w:r>
      <w:r w:rsidR="00937436">
        <w:rPr>
          <w:rFonts w:ascii="Arial" w:eastAsia="Times New Roman" w:hAnsi="Arial" w:cs="Arial"/>
          <w:color w:val="auto"/>
          <w:lang w:val="sr-Cyrl-RS"/>
        </w:rPr>
        <w:t>7</w:t>
      </w:r>
      <w:r w:rsidRPr="00474B61">
        <w:rPr>
          <w:rFonts w:ascii="Arial" w:eastAsia="Times New Roman" w:hAnsi="Arial" w:cs="Arial"/>
          <w:color w:val="auto"/>
        </w:rPr>
        <w:t>);</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Образац изјаве о</w:t>
      </w:r>
      <w:r w:rsidR="00937436">
        <w:rPr>
          <w:rFonts w:ascii="Arial" w:eastAsia="Times New Roman" w:hAnsi="Arial" w:cs="Arial"/>
          <w:color w:val="auto"/>
        </w:rPr>
        <w:t xml:space="preserve"> техничком капацитету (Образац </w:t>
      </w:r>
      <w:r w:rsidR="00937436">
        <w:rPr>
          <w:rFonts w:ascii="Arial" w:eastAsia="Times New Roman" w:hAnsi="Arial" w:cs="Arial"/>
          <w:color w:val="auto"/>
          <w:lang w:val="sr-Cyrl-RS"/>
        </w:rPr>
        <w:t>8</w:t>
      </w:r>
      <w:r w:rsidRPr="00474B61">
        <w:rPr>
          <w:rFonts w:ascii="Arial" w:eastAsia="Times New Roman" w:hAnsi="Arial" w:cs="Arial"/>
          <w:color w:val="auto"/>
        </w:rPr>
        <w:t>);</w:t>
      </w:r>
    </w:p>
    <w:p w:rsidR="000E12FE" w:rsidRPr="007B332D" w:rsidRDefault="007B332D" w:rsidP="00B00B6F">
      <w:pPr>
        <w:pStyle w:val="ListParagraph"/>
        <w:numPr>
          <w:ilvl w:val="0"/>
          <w:numId w:val="18"/>
        </w:numPr>
        <w:spacing w:line="276" w:lineRule="auto"/>
        <w:ind w:left="360"/>
        <w:jc w:val="both"/>
        <w:rPr>
          <w:rFonts w:ascii="Arial" w:eastAsia="Times New Roman" w:hAnsi="Arial" w:cs="Arial"/>
          <w:color w:val="auto"/>
          <w:lang w:val="sr-Cyrl-CS"/>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r>
        <w:rPr>
          <w:rFonts w:ascii="Arial" w:eastAsia="TimesNewRomanPSMT" w:hAnsi="Arial" w:cs="Arial"/>
        </w:rPr>
        <w:t xml:space="preserve"> (Образац </w:t>
      </w:r>
      <w:r w:rsidR="00937436">
        <w:rPr>
          <w:rFonts w:ascii="Arial" w:eastAsia="TimesNewRomanPSMT" w:hAnsi="Arial" w:cs="Arial"/>
          <w:lang w:val="sr-Cyrl-RS"/>
        </w:rPr>
        <w:t>9</w:t>
      </w:r>
      <w:r>
        <w:rPr>
          <w:rFonts w:ascii="Arial" w:eastAsia="TimesNewRomanPSMT" w:hAnsi="Arial" w:cs="Arial"/>
        </w:rPr>
        <w:t>);</w:t>
      </w:r>
    </w:p>
    <w:p w:rsidR="00473089" w:rsidRPr="00474B61" w:rsidRDefault="00473089" w:rsidP="00B00B6F">
      <w:pPr>
        <w:pStyle w:val="ListParagraph"/>
        <w:numPr>
          <w:ilvl w:val="0"/>
          <w:numId w:val="4"/>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lastRenderedPageBreak/>
        <w:t>Попуњен образац спецификације радова;</w:t>
      </w:r>
    </w:p>
    <w:p w:rsidR="00473089" w:rsidRPr="00937436" w:rsidRDefault="00944BB6" w:rsidP="00B00B6F">
      <w:pPr>
        <w:pStyle w:val="ListParagraph"/>
        <w:numPr>
          <w:ilvl w:val="0"/>
          <w:numId w:val="4"/>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Pr>
          <w:rFonts w:ascii="Arial" w:eastAsiaTheme="minorHAnsi" w:hAnsi="Arial" w:cs="Arial"/>
          <w:color w:val="auto"/>
          <w:kern w:val="0"/>
          <w:lang w:eastAsia="en-US"/>
        </w:rPr>
        <w:t>Попуњен, потписан и оверен м</w:t>
      </w:r>
      <w:r w:rsidR="00473089" w:rsidRPr="00474B61">
        <w:rPr>
          <w:rFonts w:ascii="Arial" w:eastAsiaTheme="minorHAnsi" w:hAnsi="Arial" w:cs="Arial"/>
          <w:color w:val="auto"/>
          <w:kern w:val="0"/>
          <w:lang w:eastAsia="en-US"/>
        </w:rPr>
        <w:t>одел уговора;</w:t>
      </w:r>
    </w:p>
    <w:p w:rsidR="00937436" w:rsidRPr="00937436" w:rsidRDefault="00937436" w:rsidP="00937436">
      <w:pPr>
        <w:pStyle w:val="ListParagraph"/>
        <w:numPr>
          <w:ilvl w:val="0"/>
          <w:numId w:val="4"/>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9A0BC5">
        <w:rPr>
          <w:rFonts w:ascii="Arial" w:eastAsiaTheme="minorHAnsi" w:hAnsi="Arial" w:cs="Arial"/>
          <w:color w:val="auto"/>
          <w:kern w:val="0"/>
          <w:lang w:val="sr-Cyrl-CS" w:eastAsia="en-US"/>
        </w:rPr>
        <w:t>Споразум учесника о заједничком подношењу понуде</w:t>
      </w:r>
      <w:r w:rsidRPr="009A0BC5">
        <w:rPr>
          <w:rFonts w:ascii="Arial" w:eastAsiaTheme="minorHAnsi" w:hAnsi="Arial" w:cs="Arial"/>
          <w:color w:val="auto"/>
          <w:kern w:val="0"/>
          <w:lang w:eastAsia="en-US"/>
        </w:rPr>
        <w:t>,</w:t>
      </w:r>
      <w:r w:rsidRPr="009A0BC5">
        <w:rPr>
          <w:rFonts w:ascii="Arial" w:eastAsiaTheme="minorHAnsi" w:hAnsi="Arial" w:cs="Arial"/>
          <w:color w:val="auto"/>
          <w:kern w:val="0"/>
          <w:lang w:val="sr-Cyrl-CS" w:eastAsia="en-US"/>
        </w:rPr>
        <w:t xml:space="preserve"> </w:t>
      </w:r>
      <w:r w:rsidRPr="009A0BC5">
        <w:rPr>
          <w:rFonts w:ascii="Arial" w:hAnsi="Arial" w:cs="Arial"/>
          <w:color w:val="auto"/>
          <w:u w:val="single"/>
        </w:rPr>
        <w:t>уколико понуђач подноси заједничку понуду</w:t>
      </w:r>
      <w:r w:rsidRPr="009A0BC5">
        <w:rPr>
          <w:rFonts w:ascii="Arial" w:hAnsi="Arial" w:cs="Arial"/>
          <w:color w:val="auto"/>
        </w:rPr>
        <w:t>;</w:t>
      </w:r>
    </w:p>
    <w:p w:rsidR="00473089" w:rsidRPr="009A7A00" w:rsidRDefault="00473089" w:rsidP="00B00B6F">
      <w:pPr>
        <w:pStyle w:val="ListParagraph"/>
        <w:numPr>
          <w:ilvl w:val="0"/>
          <w:numId w:val="4"/>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 xml:space="preserve">Тражене доказе предвиђене </w:t>
      </w:r>
      <w:r w:rsidR="00020DCB">
        <w:rPr>
          <w:rFonts w:ascii="Arial" w:eastAsiaTheme="minorHAnsi" w:hAnsi="Arial" w:cs="Arial"/>
          <w:color w:val="auto"/>
          <w:kern w:val="0"/>
          <w:lang w:eastAsia="en-US"/>
        </w:rPr>
        <w:t>VI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чл.75.</w:t>
      </w:r>
      <w:r w:rsidR="00020DCB">
        <w:rPr>
          <w:rFonts w:ascii="Arial" w:eastAsiaTheme="minorHAnsi" w:hAnsi="Arial" w:cs="Arial"/>
          <w:color w:val="auto"/>
          <w:kern w:val="0"/>
          <w:lang w:eastAsia="en-US"/>
        </w:rPr>
        <w:t xml:space="preserve"> </w:t>
      </w:r>
      <w:r w:rsidRPr="00474B61">
        <w:rPr>
          <w:rFonts w:ascii="Arial" w:eastAsiaTheme="minorHAnsi" w:hAnsi="Arial" w:cs="Arial"/>
          <w:color w:val="auto"/>
          <w:kern w:val="0"/>
          <w:lang w:eastAsia="en-US"/>
        </w:rPr>
        <w:t>и 76.Закона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9A7A00" w:rsidRPr="009A7A00" w:rsidRDefault="009A7A00" w:rsidP="00B00B6F">
      <w:pPr>
        <w:numPr>
          <w:ilvl w:val="0"/>
          <w:numId w:val="4"/>
        </w:numPr>
        <w:suppressAutoHyphens w:val="0"/>
        <w:spacing w:line="240" w:lineRule="auto"/>
        <w:ind w:left="360"/>
        <w:jc w:val="both"/>
        <w:rPr>
          <w:rFonts w:ascii="Arial" w:hAnsi="Arial" w:cs="Arial"/>
        </w:rPr>
      </w:pPr>
      <w:r>
        <w:rPr>
          <w:rFonts w:ascii="Arial" w:hAnsi="Arial" w:cs="Arial"/>
        </w:rPr>
        <w:t>Б</w:t>
      </w:r>
      <w:r w:rsidRPr="009A7A00">
        <w:rPr>
          <w:rFonts w:ascii="Arial" w:hAnsi="Arial" w:cs="Arial"/>
        </w:rPr>
        <w:t>анкарску гаранцију за озбиљност понуде,</w:t>
      </w:r>
    </w:p>
    <w:p w:rsidR="009A7A00" w:rsidRPr="009A7A00" w:rsidRDefault="009A7A00" w:rsidP="00B00B6F">
      <w:pPr>
        <w:numPr>
          <w:ilvl w:val="0"/>
          <w:numId w:val="4"/>
        </w:numPr>
        <w:suppressAutoHyphens w:val="0"/>
        <w:spacing w:line="240" w:lineRule="auto"/>
        <w:ind w:left="360"/>
        <w:jc w:val="both"/>
        <w:rPr>
          <w:rFonts w:ascii="Arial" w:hAnsi="Arial" w:cs="Arial"/>
        </w:rPr>
      </w:pPr>
      <w:r>
        <w:rPr>
          <w:rFonts w:ascii="Arial" w:hAnsi="Arial" w:cs="Arial"/>
        </w:rPr>
        <w:t>О</w:t>
      </w:r>
      <w:r w:rsidRPr="009A7A00">
        <w:rPr>
          <w:rFonts w:ascii="Arial" w:hAnsi="Arial" w:cs="Arial"/>
        </w:rPr>
        <w:t>ригинал писмо о намерама банке о издавању банкарске гаранције за добро извршење посла,</w:t>
      </w:r>
    </w:p>
    <w:p w:rsidR="00473089" w:rsidRPr="009A7A00" w:rsidRDefault="009A7A00" w:rsidP="00B00B6F">
      <w:pPr>
        <w:numPr>
          <w:ilvl w:val="0"/>
          <w:numId w:val="4"/>
        </w:numPr>
        <w:suppressAutoHyphens w:val="0"/>
        <w:spacing w:line="240" w:lineRule="auto"/>
        <w:ind w:left="360"/>
        <w:jc w:val="both"/>
        <w:rPr>
          <w:rFonts w:ascii="Arial" w:hAnsi="Arial" w:cs="Arial"/>
        </w:rPr>
      </w:pPr>
      <w:r>
        <w:rPr>
          <w:rFonts w:ascii="Arial" w:hAnsi="Arial" w:cs="Arial"/>
        </w:rPr>
        <w:t>О</w:t>
      </w:r>
      <w:r w:rsidRPr="009A7A00">
        <w:rPr>
          <w:rFonts w:ascii="Arial" w:hAnsi="Arial" w:cs="Arial"/>
        </w:rPr>
        <w:t>ригинал писмо о намерама банке да изда гаранцију за отклањање недостатака у гарантном року,</w:t>
      </w:r>
    </w:p>
    <w:p w:rsidR="00473089" w:rsidRPr="00474B61" w:rsidRDefault="00473089" w:rsidP="00B00B6F">
      <w:pPr>
        <w:pStyle w:val="ListParagraph"/>
        <w:numPr>
          <w:ilvl w:val="0"/>
          <w:numId w:val="4"/>
        </w:numPr>
        <w:ind w:left="360"/>
        <w:jc w:val="both"/>
        <w:rPr>
          <w:rFonts w:ascii="Arial" w:eastAsiaTheme="minorHAnsi" w:hAnsi="Arial" w:cs="Arial"/>
          <w:color w:val="auto"/>
          <w:kern w:val="0"/>
          <w:lang w:val="sr-Cyrl-CS" w:eastAsia="en-US"/>
        </w:rPr>
      </w:pPr>
      <w:r w:rsidRPr="00474B61">
        <w:rPr>
          <w:rFonts w:ascii="Arial" w:eastAsiaTheme="minorHAnsi" w:hAnsi="Arial" w:cs="Arial"/>
          <w:color w:val="auto"/>
          <w:kern w:val="0"/>
          <w:lang w:val="sr-Cyrl-CS" w:eastAsia="en-US"/>
        </w:rPr>
        <w:t>Диманички план.</w:t>
      </w:r>
    </w:p>
    <w:p w:rsidR="00473089" w:rsidRPr="008627AD" w:rsidRDefault="00473089" w:rsidP="00B00B6F">
      <w:pPr>
        <w:jc w:val="both"/>
        <w:rPr>
          <w:lang w:val="sr-Cyrl-CS"/>
        </w:rPr>
      </w:pPr>
    </w:p>
    <w:p w:rsidR="00473089" w:rsidRDefault="00473089" w:rsidP="00473089">
      <w:pPr>
        <w:jc w:val="both"/>
      </w:pPr>
      <w:r>
        <w:rPr>
          <w:rFonts w:ascii="Arial" w:hAnsi="Arial" w:cs="Arial"/>
          <w:b/>
          <w:i/>
          <w:iCs/>
        </w:rPr>
        <w:t>3.</w:t>
      </w:r>
      <w:r>
        <w:rPr>
          <w:rFonts w:ascii="Arial" w:hAnsi="Arial" w:cs="Arial"/>
          <w:b/>
          <w:bCs/>
          <w:i/>
          <w:iCs/>
        </w:rPr>
        <w:t xml:space="preserve"> ПАРТИЈЕ</w:t>
      </w:r>
    </w:p>
    <w:p w:rsidR="00473089" w:rsidRDefault="00473089" w:rsidP="00473089">
      <w:pPr>
        <w:jc w:val="both"/>
      </w:pPr>
    </w:p>
    <w:p w:rsidR="00473089" w:rsidRPr="009E3CA3" w:rsidRDefault="00473089" w:rsidP="00473089">
      <w:pPr>
        <w:jc w:val="both"/>
        <w:rPr>
          <w:rFonts w:ascii="Arial" w:hAnsi="Arial" w:cs="Arial"/>
        </w:rPr>
      </w:pPr>
      <w:r w:rsidRPr="009E3CA3">
        <w:rPr>
          <w:rFonts w:ascii="Arial" w:hAnsi="Arial" w:cs="Arial"/>
        </w:rPr>
        <w:t>Предмет јавне набавке није обликован по партијама.</w:t>
      </w:r>
    </w:p>
    <w:p w:rsidR="00473089" w:rsidRPr="008566BF" w:rsidRDefault="00473089" w:rsidP="00473089">
      <w:pPr>
        <w:tabs>
          <w:tab w:val="left" w:pos="3840"/>
        </w:tabs>
        <w:jc w:val="both"/>
        <w:rPr>
          <w:lang w:val="ru-RU"/>
        </w:rPr>
      </w:pPr>
      <w:r w:rsidRPr="008566BF">
        <w:rPr>
          <w:lang w:val="ru-RU"/>
        </w:rPr>
        <w:tab/>
      </w:r>
    </w:p>
    <w:p w:rsidR="00473089" w:rsidRPr="008566BF" w:rsidRDefault="00473089" w:rsidP="00473089">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473089" w:rsidRPr="008566BF" w:rsidRDefault="00473089" w:rsidP="00473089">
      <w:pPr>
        <w:jc w:val="both"/>
        <w:rPr>
          <w:rFonts w:ascii="Arial" w:hAnsi="Arial" w:cs="Arial"/>
          <w:bCs/>
          <w:iCs/>
          <w:lang w:val="ru-RU"/>
        </w:rPr>
      </w:pPr>
    </w:p>
    <w:p w:rsidR="00473089" w:rsidRDefault="00473089" w:rsidP="00473089">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473089" w:rsidRPr="00253707" w:rsidRDefault="00473089" w:rsidP="00473089">
      <w:pPr>
        <w:jc w:val="both"/>
        <w:rPr>
          <w:rFonts w:ascii="Arial" w:hAnsi="Arial" w:cs="Arial"/>
          <w:bCs/>
          <w:iCs/>
          <w:lang w:val="sr-Cyrl-CS"/>
        </w:rPr>
      </w:pPr>
    </w:p>
    <w:p w:rsidR="00473089" w:rsidRPr="008566BF" w:rsidRDefault="00473089" w:rsidP="00473089">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473089" w:rsidRPr="008566BF" w:rsidRDefault="00473089" w:rsidP="00473089">
      <w:pPr>
        <w:jc w:val="both"/>
        <w:rPr>
          <w:lang w:val="ru-RU"/>
        </w:rPr>
      </w:pPr>
    </w:p>
    <w:p w:rsidR="00473089" w:rsidRPr="008566BF" w:rsidRDefault="00473089" w:rsidP="00473089">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473089" w:rsidRPr="008566BF" w:rsidRDefault="00473089" w:rsidP="00473089">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473089" w:rsidRPr="008566BF" w:rsidRDefault="00473089" w:rsidP="00473089">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sidR="00937436">
        <w:rPr>
          <w:rFonts w:ascii="Arial" w:hAnsi="Arial" w:cs="Arial"/>
          <w:iCs/>
          <w:lang w:val="sr-Latn-CS"/>
        </w:rPr>
        <w:t>I</w:t>
      </w:r>
      <w:r w:rsidRPr="008566BF">
        <w:rPr>
          <w:rFonts w:ascii="Arial" w:hAnsi="Arial" w:cs="Arial"/>
          <w:iCs/>
          <w:lang w:val="ru-RU"/>
        </w:rPr>
        <w:t xml:space="preserve"> бр.3</w:t>
      </w:r>
      <w:r w:rsidR="00B00B6F">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473089" w:rsidRPr="00757277" w:rsidRDefault="00473089" w:rsidP="00473089">
      <w:pPr>
        <w:jc w:val="both"/>
        <w:rPr>
          <w:rFonts w:ascii="Arial" w:eastAsia="TimesNewRomanPSMT" w:hAnsi="Arial" w:cs="Arial"/>
          <w:b/>
          <w:bCs/>
          <w:iCs/>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w:t>
      </w:r>
      <w:r w:rsidR="00757277">
        <w:rPr>
          <w:rFonts w:ascii="Arial" w:eastAsia="TimesNewRomanPSMT" w:hAnsi="Arial" w:cs="Arial"/>
          <w:b/>
          <w:bCs/>
          <w:iCs/>
          <w:lang w:val="ru-RU"/>
        </w:rPr>
        <w:t>/</w:t>
      </w:r>
      <w:r w:rsidRPr="008566BF">
        <w:rPr>
          <w:rFonts w:ascii="Arial" w:eastAsia="TimesNewRomanPSMT" w:hAnsi="Arial" w:cs="Arial"/>
          <w:b/>
          <w:bCs/>
          <w:iCs/>
          <w:lang w:val="ru-RU"/>
        </w:rPr>
        <w:t>Допуна</w:t>
      </w:r>
      <w:r w:rsidR="00757277">
        <w:rPr>
          <w:rFonts w:ascii="Arial" w:eastAsia="TimesNewRomanPSMT" w:hAnsi="Arial" w:cs="Arial"/>
          <w:b/>
          <w:bCs/>
          <w:iCs/>
          <w:lang w:val="ru-RU"/>
        </w:rPr>
        <w:t>/</w:t>
      </w:r>
      <w:r w:rsidRPr="008566BF">
        <w:rPr>
          <w:rFonts w:ascii="Arial" w:eastAsia="TimesNewRomanPSMT" w:hAnsi="Arial" w:cs="Arial"/>
          <w:b/>
          <w:bCs/>
          <w:iCs/>
          <w:lang w:val="ru-RU"/>
        </w:rPr>
        <w:t>Опозив</w:t>
      </w:r>
      <w:r w:rsidR="00757277">
        <w:rPr>
          <w:rFonts w:ascii="Arial" w:eastAsia="TimesNewRomanPSMT" w:hAnsi="Arial" w:cs="Arial"/>
          <w:b/>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757277">
        <w:rPr>
          <w:rFonts w:ascii="Arial" w:eastAsia="TimesNewRomanPS-BoldMT" w:hAnsi="Arial" w:cs="Arial"/>
          <w:b/>
          <w:bCs/>
          <w:lang w:val="ru-RU"/>
        </w:rPr>
        <w:t xml:space="preserve">Радова на </w:t>
      </w:r>
      <w:r w:rsidR="003431C3">
        <w:rPr>
          <w:rFonts w:ascii="Arial" w:eastAsia="TimesNewRomanPS-BoldMT" w:hAnsi="Arial" w:cs="Arial"/>
          <w:b/>
          <w:bCs/>
          <w:lang w:val="ru-RU"/>
        </w:rPr>
        <w:t>рехабилитацији дела улице Александра Симића и дела улице Кнеза Милоша Обреновића у Баточини</w:t>
      </w:r>
      <w:r>
        <w:rPr>
          <w:rFonts w:ascii="Arial" w:hAnsi="Arial" w:cs="Arial"/>
          <w:lang w:val="sr-Cyrl-CS"/>
        </w:rPr>
        <w:t>,</w:t>
      </w:r>
      <w:r w:rsidRPr="008566BF">
        <w:rPr>
          <w:rFonts w:ascii="Arial" w:eastAsia="TimesNewRomanPS-BoldMT" w:hAnsi="Arial" w:cs="Arial"/>
          <w:b/>
          <w:bCs/>
          <w:color w:val="002060"/>
          <w:lang w:val="ru-RU"/>
        </w:rPr>
        <w:t xml:space="preserve"> </w:t>
      </w:r>
      <w:r w:rsidRPr="008566BF">
        <w:rPr>
          <w:rFonts w:ascii="Arial" w:eastAsia="TimesNewRomanPS-BoldMT" w:hAnsi="Arial" w:cs="Arial"/>
          <w:b/>
          <w:bCs/>
          <w:lang w:val="ru-RU"/>
        </w:rPr>
        <w:t>ЈН бр.</w:t>
      </w:r>
      <w:r w:rsidR="00757277">
        <w:rPr>
          <w:rFonts w:ascii="Arial" w:eastAsia="TimesNewRomanPS-BoldMT" w:hAnsi="Arial" w:cs="Arial"/>
          <w:b/>
          <w:bCs/>
          <w:lang w:val="sr-Cyrl-CS"/>
        </w:rPr>
        <w:t>6/2020</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473089" w:rsidRPr="00A13A94" w:rsidRDefault="00473089" w:rsidP="00473089">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473089">
      <w:pPr>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9A7A00" w:rsidRPr="00757277" w:rsidRDefault="009A7A00" w:rsidP="00473089">
      <w:pPr>
        <w:jc w:val="both"/>
        <w:rPr>
          <w:rFonts w:ascii="Arial" w:hAnsi="Arial" w:cs="Arial"/>
          <w:b/>
          <w:i/>
          <w:iCs/>
          <w:lang w:val="sr-Cyrl-CS"/>
        </w:rPr>
      </w:pPr>
    </w:p>
    <w:p w:rsidR="00473089" w:rsidRPr="008566BF" w:rsidRDefault="00473089" w:rsidP="00473089">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473089" w:rsidRPr="008566BF" w:rsidRDefault="00473089" w:rsidP="00473089">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020DCB" w:rsidRPr="003431C3" w:rsidRDefault="00473089" w:rsidP="00473089">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Pr="00474B61">
        <w:rPr>
          <w:rFonts w:ascii="Arial" w:hAnsi="Arial" w:cs="Arial"/>
          <w:iCs/>
          <w:lang w:val="sr-Cyrl-CS"/>
        </w:rPr>
        <w:t xml:space="preserve">Образац 1 у поглављу </w:t>
      </w:r>
      <w:r w:rsidR="00AE4E2C">
        <w:rPr>
          <w:rFonts w:ascii="Arial" w:hAnsi="Arial" w:cs="Arial"/>
          <w:iCs/>
        </w:rPr>
        <w:t>VIII</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73089" w:rsidRPr="008566BF" w:rsidRDefault="00473089" w:rsidP="00473089">
      <w:pPr>
        <w:jc w:val="both"/>
        <w:rPr>
          <w:rFonts w:ascii="Arial" w:hAnsi="Arial" w:cs="Arial"/>
          <w:iCs/>
          <w:lang w:val="ru-RU"/>
        </w:rPr>
      </w:pPr>
      <w:r w:rsidRPr="008566BF">
        <w:rPr>
          <w:rFonts w:ascii="Arial" w:hAnsi="Arial" w:cs="Arial"/>
          <w:b/>
          <w:bCs/>
          <w:i/>
          <w:iCs/>
          <w:lang w:val="ru-RU"/>
        </w:rPr>
        <w:lastRenderedPageBreak/>
        <w:t>7. ПОНУДА СА ПОДИЗВОЂАЧЕМ</w:t>
      </w:r>
    </w:p>
    <w:p w:rsidR="00473089" w:rsidRPr="008566BF" w:rsidRDefault="00473089" w:rsidP="00473089">
      <w:pPr>
        <w:jc w:val="both"/>
        <w:rPr>
          <w:rFonts w:ascii="Arial" w:hAnsi="Arial" w:cs="Arial"/>
          <w:iCs/>
          <w:lang w:val="ru-RU"/>
        </w:rPr>
      </w:pPr>
    </w:p>
    <w:p w:rsidR="00473089" w:rsidRPr="008566BF" w:rsidRDefault="00473089" w:rsidP="00473089">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474B61">
        <w:rPr>
          <w:rFonts w:ascii="Arial" w:hAnsi="Arial" w:cs="Arial"/>
          <w:iCs/>
          <w:lang w:val="sr-Cyrl-CS"/>
        </w:rPr>
        <w:t xml:space="preserve">Образац 1 у поглављу </w:t>
      </w:r>
      <w:r w:rsidR="00AE4E2C">
        <w:rPr>
          <w:rFonts w:ascii="Arial" w:hAnsi="Arial" w:cs="Arial"/>
          <w:iCs/>
        </w:rPr>
        <w:t>VIII</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473089" w:rsidRPr="008566BF" w:rsidRDefault="00473089" w:rsidP="00473089">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473089" w:rsidRPr="008566BF" w:rsidRDefault="00473089" w:rsidP="00473089">
      <w:pPr>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AE4E2C">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473089" w:rsidRPr="008566BF" w:rsidRDefault="00473089" w:rsidP="00473089">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473089" w:rsidRPr="008566BF" w:rsidRDefault="00473089" w:rsidP="00473089">
      <w:pPr>
        <w:jc w:val="both"/>
        <w:rPr>
          <w:rFonts w:ascii="Arial" w:hAnsi="Arial" w:cs="Arial"/>
          <w:b/>
          <w:i/>
          <w:lang w:val="ru-RU"/>
        </w:rPr>
      </w:pPr>
    </w:p>
    <w:p w:rsidR="00473089" w:rsidRPr="008566BF" w:rsidRDefault="00473089" w:rsidP="00473089">
      <w:pPr>
        <w:jc w:val="both"/>
        <w:rPr>
          <w:rFonts w:ascii="Arial" w:hAnsi="Arial" w:cs="Arial"/>
          <w:lang w:val="ru-RU"/>
        </w:rPr>
      </w:pPr>
      <w:r w:rsidRPr="008566BF">
        <w:rPr>
          <w:rFonts w:ascii="Arial" w:hAnsi="Arial" w:cs="Arial"/>
          <w:b/>
          <w:i/>
          <w:lang w:val="ru-RU"/>
        </w:rPr>
        <w:t>8. ЗАЈЕДНИЧКА ПОНУДА</w:t>
      </w:r>
    </w:p>
    <w:p w:rsidR="00473089" w:rsidRPr="008566BF" w:rsidRDefault="00473089" w:rsidP="00473089">
      <w:pPr>
        <w:jc w:val="both"/>
        <w:rPr>
          <w:rFonts w:ascii="Arial" w:hAnsi="Arial" w:cs="Arial"/>
          <w:lang w:val="ru-RU"/>
        </w:rPr>
      </w:pPr>
    </w:p>
    <w:p w:rsidR="00473089" w:rsidRPr="008566BF" w:rsidRDefault="00473089" w:rsidP="00473089">
      <w:pPr>
        <w:jc w:val="both"/>
        <w:rPr>
          <w:rFonts w:ascii="Arial" w:hAnsi="Arial" w:cs="Arial"/>
          <w:lang w:val="ru-RU"/>
        </w:rPr>
      </w:pPr>
      <w:r w:rsidRPr="008566BF">
        <w:rPr>
          <w:rFonts w:ascii="Arial" w:hAnsi="Arial" w:cs="Arial"/>
          <w:lang w:val="ru-RU"/>
        </w:rPr>
        <w:t>Понуду може поднети група понуђача.</w:t>
      </w:r>
    </w:p>
    <w:p w:rsidR="00473089" w:rsidRPr="008566BF" w:rsidRDefault="00473089" w:rsidP="00473089">
      <w:pPr>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p>
    <w:p w:rsidR="00473089" w:rsidRPr="003A6B64" w:rsidRDefault="00473089" w:rsidP="00DF6300">
      <w:pPr>
        <w:pStyle w:val="ListParagraph"/>
        <w:numPr>
          <w:ilvl w:val="0"/>
          <w:numId w:val="12"/>
        </w:numPr>
        <w:jc w:val="both"/>
        <w:rPr>
          <w:rFonts w:ascii="Arial" w:hAnsi="Arial" w:cs="Arial"/>
          <w:lang w:val="ru-RU"/>
        </w:rPr>
      </w:pPr>
      <w:r w:rsidRPr="003A6B64">
        <w:rPr>
          <w:rFonts w:ascii="Arial" w:hAnsi="Arial" w:cs="Arial"/>
          <w:lang w:val="ru-RU"/>
        </w:rPr>
        <w:t xml:space="preserve">податке члану групе који ће бити носилац посла, односно који ће поднети понуду и који ће заступати групу понуђача пред наручиоцем и </w:t>
      </w:r>
    </w:p>
    <w:p w:rsidR="00473089" w:rsidRPr="003A6B64" w:rsidRDefault="00473089" w:rsidP="00DF6300">
      <w:pPr>
        <w:pStyle w:val="ListParagraph"/>
        <w:numPr>
          <w:ilvl w:val="0"/>
          <w:numId w:val="12"/>
        </w:numPr>
        <w:jc w:val="both"/>
        <w:rPr>
          <w:rFonts w:ascii="Arial" w:eastAsia="TimesNewRomanPSMT" w:hAnsi="Arial" w:cs="Arial"/>
          <w:bCs/>
          <w:lang w:val="ru-RU"/>
        </w:rPr>
      </w:pPr>
      <w:r w:rsidRPr="003A6B64">
        <w:rPr>
          <w:rFonts w:ascii="Arial" w:hAnsi="Arial" w:cs="Arial"/>
          <w:lang w:val="ru-RU"/>
        </w:rPr>
        <w:t>опис послова сваког од понуђача из групе понуђача у извршењу уговора</w:t>
      </w:r>
      <w:r w:rsidRPr="003A6B64">
        <w:rPr>
          <w:sz w:val="23"/>
          <w:szCs w:val="23"/>
          <w:lang w:val="ru-RU"/>
        </w:rPr>
        <w:t>.</w:t>
      </w:r>
    </w:p>
    <w:p w:rsidR="00473089" w:rsidRPr="008566BF" w:rsidRDefault="00473089" w:rsidP="00473089">
      <w:pPr>
        <w:pStyle w:val="ListParagraph"/>
        <w:ind w:left="0"/>
        <w:jc w:val="both"/>
        <w:rPr>
          <w:rFonts w:ascii="Arial" w:eastAsia="TimesNewRomanPSMT" w:hAnsi="Arial" w:cs="Arial"/>
          <w:bCs/>
          <w:lang w:val="ru-RU"/>
        </w:rPr>
      </w:pPr>
    </w:p>
    <w:p w:rsidR="00473089" w:rsidRPr="008566BF" w:rsidRDefault="00473089" w:rsidP="00473089">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AE4E2C">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473089">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473089" w:rsidRPr="008566BF" w:rsidRDefault="00473089" w:rsidP="00473089">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473089" w:rsidRPr="008566BF" w:rsidRDefault="00473089" w:rsidP="00473089">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73089" w:rsidRPr="008566BF" w:rsidRDefault="00473089" w:rsidP="00473089">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FE2871" w:rsidRPr="008566BF" w:rsidRDefault="00FE2871" w:rsidP="00473089">
      <w:pPr>
        <w:jc w:val="both"/>
        <w:rPr>
          <w:rFonts w:ascii="Arial" w:hAnsi="Arial" w:cs="Arial"/>
          <w:lang w:val="ru-RU"/>
        </w:rPr>
      </w:pPr>
    </w:p>
    <w:p w:rsidR="00473089" w:rsidRPr="008566BF" w:rsidRDefault="00473089" w:rsidP="00473089">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473089" w:rsidRPr="008566BF" w:rsidRDefault="00473089" w:rsidP="00473089">
      <w:pPr>
        <w:jc w:val="both"/>
        <w:rPr>
          <w:lang w:val="ru-RU"/>
        </w:rPr>
      </w:pPr>
    </w:p>
    <w:p w:rsidR="00473089" w:rsidRPr="008566BF" w:rsidRDefault="00473089" w:rsidP="00473089">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473089" w:rsidRPr="008566BF" w:rsidRDefault="00473089" w:rsidP="00473089">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од дана испостављања привремених и окончане ситуације</w:t>
      </w:r>
      <w:r w:rsidRPr="008566BF">
        <w:rPr>
          <w:rFonts w:ascii="Arial" w:hAnsi="Arial" w:cs="Arial"/>
          <w:iCs/>
          <w:lang w:val="ru-RU"/>
        </w:rPr>
        <w:t xml:space="preserve"> коју испоставља </w:t>
      </w:r>
      <w:r>
        <w:rPr>
          <w:rFonts w:ascii="Arial" w:hAnsi="Arial" w:cs="Arial"/>
          <w:iCs/>
          <w:lang w:val="ru-RU"/>
        </w:rPr>
        <w:t>извођач</w:t>
      </w:r>
      <w:r>
        <w:rPr>
          <w:rFonts w:ascii="Arial" w:hAnsi="Arial" w:cs="Arial"/>
          <w:iCs/>
          <w:lang w:val="sr-Cyrl-CS"/>
        </w:rPr>
        <w:t>, а</w:t>
      </w:r>
      <w:r w:rsidRPr="008566BF">
        <w:rPr>
          <w:rFonts w:ascii="Arial" w:hAnsi="Arial" w:cs="Arial"/>
          <w:iCs/>
          <w:lang w:val="ru-RU"/>
        </w:rPr>
        <w:t xml:space="preserve"> којим</w:t>
      </w:r>
      <w:r w:rsidR="00550C57">
        <w:rPr>
          <w:rFonts w:ascii="Arial" w:hAnsi="Arial" w:cs="Arial"/>
          <w:iCs/>
        </w:rPr>
        <w:t>а</w:t>
      </w:r>
      <w:r w:rsidRPr="008566BF">
        <w:rPr>
          <w:rFonts w:ascii="Arial" w:hAnsi="Arial" w:cs="Arial"/>
          <w:iCs/>
          <w:lang w:val="ru-RU"/>
        </w:rPr>
        <w:t xml:space="preserve"> је потврђено извођење радова.</w:t>
      </w:r>
    </w:p>
    <w:p w:rsidR="00473089" w:rsidRPr="008566BF" w:rsidRDefault="00473089" w:rsidP="00473089">
      <w:pPr>
        <w:jc w:val="both"/>
        <w:rPr>
          <w:rFonts w:ascii="Arial" w:hAnsi="Arial" w:cs="Arial"/>
          <w:iCs/>
          <w:lang w:val="ru-RU"/>
        </w:rPr>
      </w:pPr>
      <w:r w:rsidRPr="008566BF">
        <w:rPr>
          <w:rFonts w:ascii="Arial" w:hAnsi="Arial" w:cs="Arial"/>
          <w:iCs/>
          <w:lang w:val="ru-RU"/>
        </w:rPr>
        <w:lastRenderedPageBreak/>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473089" w:rsidRPr="008566BF" w:rsidRDefault="00473089" w:rsidP="00473089">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3089" w:rsidRPr="0041213E" w:rsidRDefault="00473089" w:rsidP="00473089">
      <w:pPr>
        <w:jc w:val="both"/>
        <w:rPr>
          <w:rFonts w:ascii="Arial" w:hAnsi="Arial" w:cs="Arial"/>
          <w:b/>
          <w:bCs/>
          <w:iCs/>
          <w:lang w:val="sr-Cyrl-CS"/>
        </w:rPr>
      </w:pPr>
    </w:p>
    <w:p w:rsidR="00473089" w:rsidRPr="008566BF" w:rsidRDefault="00473089" w:rsidP="00473089">
      <w:pPr>
        <w:jc w:val="both"/>
        <w:rPr>
          <w:rFonts w:ascii="Arial" w:hAnsi="Arial" w:cs="Arial"/>
          <w:iCs/>
          <w:lang w:val="ru-RU"/>
        </w:rPr>
      </w:pPr>
      <w:r w:rsidRPr="008566BF">
        <w:rPr>
          <w:rFonts w:ascii="Arial" w:hAnsi="Arial" w:cs="Arial"/>
          <w:b/>
          <w:bCs/>
          <w:iCs/>
          <w:lang w:val="ru-RU"/>
        </w:rPr>
        <w:t xml:space="preserve">9.2. </w:t>
      </w:r>
      <w:r w:rsidRPr="008566BF">
        <w:rPr>
          <w:rFonts w:ascii="Arial" w:hAnsi="Arial" w:cs="Arial"/>
          <w:iCs/>
          <w:u w:val="single"/>
          <w:lang w:val="ru-RU"/>
        </w:rPr>
        <w:t>Захтеви у погледу гарантног рока</w:t>
      </w:r>
    </w:p>
    <w:p w:rsidR="00473089" w:rsidRPr="00F11E87" w:rsidRDefault="00473089" w:rsidP="00473089">
      <w:pPr>
        <w:jc w:val="both"/>
        <w:rPr>
          <w:rFonts w:ascii="Arial" w:hAnsi="Arial" w:cs="Arial"/>
          <w:iCs/>
          <w:lang w:val="ru-RU"/>
        </w:rPr>
      </w:pPr>
      <w:r>
        <w:rPr>
          <w:rFonts w:ascii="Arial" w:hAnsi="Arial" w:cs="Arial"/>
          <w:iCs/>
          <w:lang w:val="ru-RU"/>
        </w:rPr>
        <w:t>Гара</w:t>
      </w:r>
      <w:r w:rsidR="00BE7FFE">
        <w:rPr>
          <w:rFonts w:ascii="Arial" w:hAnsi="Arial" w:cs="Arial"/>
          <w:iCs/>
          <w:lang w:val="ru-RU"/>
        </w:rPr>
        <w:t>нтни рок не сме бити краћи од 2</w:t>
      </w:r>
      <w:r>
        <w:rPr>
          <w:rFonts w:ascii="Arial" w:hAnsi="Arial" w:cs="Arial"/>
          <w:iCs/>
          <w:lang w:val="ru-RU"/>
        </w:rPr>
        <w:t xml:space="preserve"> године, од записнички извршене примопредаје изведених радова. </w:t>
      </w:r>
    </w:p>
    <w:p w:rsidR="00473089" w:rsidRPr="00E6790C" w:rsidRDefault="00473089" w:rsidP="00473089">
      <w:pPr>
        <w:jc w:val="both"/>
        <w:rPr>
          <w:rFonts w:ascii="Arial" w:hAnsi="Arial" w:cs="Arial"/>
          <w:iCs/>
          <w:lang w:val="sr-Cyrl-CS"/>
        </w:rPr>
      </w:pPr>
    </w:p>
    <w:p w:rsidR="00473089" w:rsidRPr="008566BF" w:rsidRDefault="00473089" w:rsidP="00473089">
      <w:pPr>
        <w:jc w:val="both"/>
        <w:rPr>
          <w:rFonts w:ascii="Arial" w:hAnsi="Arial" w:cs="Arial"/>
          <w:iCs/>
          <w:lang w:val="ru-RU"/>
        </w:rPr>
      </w:pPr>
      <w:r w:rsidRPr="00A45822">
        <w:rPr>
          <w:rFonts w:ascii="Arial" w:hAnsi="Arial" w:cs="Arial"/>
          <w:b/>
          <w:bCs/>
          <w:i/>
          <w:iCs/>
          <w:lang w:val="ru-RU"/>
        </w:rPr>
        <w:t xml:space="preserve">9.3. </w:t>
      </w:r>
      <w:r w:rsidRPr="00A45822">
        <w:rPr>
          <w:rFonts w:ascii="Arial" w:hAnsi="Arial" w:cs="Arial"/>
          <w:iCs/>
          <w:u w:val="single"/>
          <w:lang w:val="ru-RU"/>
        </w:rPr>
        <w:t>Захтев у погледу рока извођења радова</w:t>
      </w:r>
    </w:p>
    <w:p w:rsidR="00473089" w:rsidRPr="00000E33" w:rsidRDefault="00473089" w:rsidP="00473089">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sidRPr="00730276">
        <w:rPr>
          <w:rFonts w:ascii="Arial" w:hAnsi="Arial" w:cs="Arial"/>
          <w:iCs/>
          <w:lang w:val="sr-Cyrl-CS"/>
        </w:rPr>
        <w:t xml:space="preserve">Рок извођења радова </w:t>
      </w:r>
      <w:r w:rsidRPr="00730276">
        <w:rPr>
          <w:rFonts w:ascii="Arial" w:eastAsiaTheme="minorHAnsi" w:hAnsi="Arial" w:cs="Arial"/>
          <w:color w:val="auto"/>
          <w:kern w:val="0"/>
          <w:lang w:eastAsia="en-US"/>
        </w:rPr>
        <w:t>не може бити</w:t>
      </w:r>
      <w:r w:rsidRPr="00730276">
        <w:rPr>
          <w:rFonts w:ascii="Arial" w:eastAsiaTheme="minorHAnsi" w:hAnsi="Arial" w:cs="Arial"/>
          <w:color w:val="auto"/>
          <w:kern w:val="0"/>
          <w:lang w:val="sr-Cyrl-CS" w:eastAsia="en-US"/>
        </w:rPr>
        <w:t xml:space="preserve"> </w:t>
      </w:r>
      <w:r w:rsidRPr="00730276">
        <w:rPr>
          <w:rFonts w:ascii="Arial" w:eastAsiaTheme="minorHAnsi" w:hAnsi="Arial" w:cs="Arial"/>
          <w:color w:val="auto"/>
          <w:kern w:val="0"/>
          <w:lang w:eastAsia="en-US"/>
        </w:rPr>
        <w:t xml:space="preserve">дужи од </w:t>
      </w:r>
      <w:r w:rsidR="00000E33" w:rsidRPr="00000E33">
        <w:rPr>
          <w:rFonts w:ascii="Arial" w:eastAsiaTheme="minorHAnsi" w:hAnsi="Arial" w:cs="Arial"/>
          <w:color w:val="auto"/>
          <w:kern w:val="0"/>
          <w:lang w:eastAsia="en-US"/>
        </w:rPr>
        <w:t>25</w:t>
      </w:r>
      <w:r w:rsidRPr="00000E33">
        <w:rPr>
          <w:rFonts w:ascii="Arial" w:eastAsiaTheme="minorHAnsi" w:hAnsi="Arial" w:cs="Arial"/>
          <w:color w:val="auto"/>
          <w:kern w:val="0"/>
          <w:lang w:eastAsia="en-US"/>
        </w:rPr>
        <w:t xml:space="preserve"> </w:t>
      </w:r>
      <w:r w:rsidRPr="00000E33">
        <w:rPr>
          <w:rFonts w:ascii="Arial" w:eastAsiaTheme="minorHAnsi" w:hAnsi="Arial" w:cs="Arial"/>
          <w:color w:val="auto"/>
          <w:kern w:val="0"/>
          <w:lang w:val="sr-Cyrl-CS" w:eastAsia="en-US"/>
        </w:rPr>
        <w:t>календарских</w:t>
      </w:r>
      <w:r w:rsidRPr="00000E33">
        <w:rPr>
          <w:rFonts w:ascii="Arial" w:eastAsiaTheme="minorHAnsi" w:hAnsi="Arial" w:cs="Arial"/>
          <w:color w:val="auto"/>
          <w:kern w:val="0"/>
          <w:lang w:eastAsia="en-US"/>
        </w:rPr>
        <w:t xml:space="preserve"> дана</w:t>
      </w:r>
      <w:r w:rsidRPr="00730276">
        <w:rPr>
          <w:rFonts w:ascii="Arial" w:eastAsiaTheme="minorHAnsi" w:hAnsi="Arial" w:cs="Arial"/>
          <w:color w:val="auto"/>
          <w:kern w:val="0"/>
          <w:lang w:val="sr-Cyrl-CS" w:eastAsia="en-US"/>
        </w:rPr>
        <w:t xml:space="preserve"> </w:t>
      </w:r>
      <w:r w:rsidR="00BC56D6">
        <w:rPr>
          <w:rFonts w:ascii="Arial" w:eastAsiaTheme="minorHAnsi" w:hAnsi="Arial" w:cs="Arial"/>
          <w:color w:val="auto"/>
          <w:kern w:val="0"/>
          <w:lang w:val="sr-Cyrl-CS" w:eastAsia="en-US"/>
        </w:rPr>
        <w:t>о</w:t>
      </w:r>
      <w:r w:rsidR="00000E33">
        <w:rPr>
          <w:rFonts w:ascii="Arial" w:eastAsiaTheme="minorHAnsi" w:hAnsi="Arial" w:cs="Arial"/>
          <w:color w:val="auto"/>
          <w:kern w:val="0"/>
          <w:lang w:val="sr-Cyrl-CS" w:eastAsia="en-US"/>
        </w:rPr>
        <w:t>д дана увођења извођача у посао</w:t>
      </w:r>
      <w:r w:rsidR="00000E33">
        <w:rPr>
          <w:rFonts w:ascii="Arial" w:eastAsiaTheme="minorHAnsi" w:hAnsi="Arial" w:cs="Arial"/>
          <w:color w:val="auto"/>
          <w:kern w:val="0"/>
          <w:lang w:eastAsia="en-US"/>
        </w:rPr>
        <w:t xml:space="preserve">, </w:t>
      </w:r>
      <w:r w:rsidR="00000E33">
        <w:rPr>
          <w:rFonts w:ascii="Arial" w:eastAsiaTheme="minorHAnsi" w:hAnsi="Arial" w:cs="Arial"/>
          <w:color w:val="auto"/>
          <w:kern w:val="0"/>
          <w:lang w:val="sr-Cyrl-CS" w:eastAsia="en-US"/>
        </w:rPr>
        <w:t>нити краћи од 15 календарских дана.</w:t>
      </w:r>
    </w:p>
    <w:p w:rsidR="0044167E" w:rsidRPr="00757277" w:rsidRDefault="00473089" w:rsidP="0044167E">
      <w:pPr>
        <w:jc w:val="both"/>
        <w:rPr>
          <w:rFonts w:ascii="Arial" w:eastAsia="Times New Roman" w:hAnsi="Arial" w:cs="Arial"/>
          <w:color w:val="auto"/>
          <w:kern w:val="0"/>
          <w:lang w:val="sr-Cyrl-CS" w:eastAsia="en-US"/>
        </w:rPr>
      </w:pPr>
      <w:r w:rsidRPr="00274033">
        <w:rPr>
          <w:rFonts w:ascii="Arial" w:hAnsi="Arial" w:cs="Arial"/>
          <w:iCs/>
          <w:lang w:val="ru-RU"/>
        </w:rPr>
        <w:t>Место извођења радова</w:t>
      </w:r>
      <w:r w:rsidRPr="00274033">
        <w:rPr>
          <w:rFonts w:ascii="Arial" w:hAnsi="Arial" w:cs="Arial"/>
          <w:iCs/>
          <w:lang w:val="sr-Cyrl-CS"/>
        </w:rPr>
        <w:t xml:space="preserve"> </w:t>
      </w:r>
      <w:r w:rsidRPr="00274033">
        <w:rPr>
          <w:rFonts w:ascii="Arial" w:hAnsi="Arial" w:cs="Arial"/>
          <w:iCs/>
          <w:lang w:val="ru-RU"/>
        </w:rPr>
        <w:t xml:space="preserve">– </w:t>
      </w:r>
      <w:r w:rsidR="0044167E" w:rsidRPr="0044167E">
        <w:rPr>
          <w:rFonts w:ascii="Arial" w:eastAsiaTheme="minorHAnsi" w:hAnsi="Arial" w:cs="Arial"/>
          <w:color w:val="auto"/>
          <w:kern w:val="0"/>
          <w:lang w:eastAsia="en-US"/>
        </w:rPr>
        <w:t xml:space="preserve">кп.бр. </w:t>
      </w:r>
      <w:r w:rsidR="00937436">
        <w:rPr>
          <w:rFonts w:ascii="Arial" w:eastAsiaTheme="minorHAnsi" w:hAnsi="Arial" w:cs="Arial"/>
          <w:color w:val="auto"/>
          <w:kern w:val="0"/>
          <w:lang w:val="sr-Cyrl-RS" w:eastAsia="en-US"/>
        </w:rPr>
        <w:t xml:space="preserve">1291, 538 и </w:t>
      </w:r>
      <w:r w:rsidR="00757277">
        <w:rPr>
          <w:rFonts w:ascii="Arial" w:eastAsiaTheme="minorHAnsi" w:hAnsi="Arial" w:cs="Arial"/>
          <w:color w:val="auto"/>
          <w:kern w:val="0"/>
          <w:lang w:val="sr-Cyrl-CS" w:eastAsia="en-US"/>
        </w:rPr>
        <w:t>1210</w:t>
      </w:r>
      <w:r w:rsidR="0044167E" w:rsidRPr="0044167E">
        <w:rPr>
          <w:rFonts w:ascii="Arial" w:eastAsiaTheme="minorHAnsi" w:hAnsi="Arial" w:cs="Arial"/>
          <w:color w:val="auto"/>
          <w:kern w:val="0"/>
          <w:lang w:eastAsia="en-US"/>
        </w:rPr>
        <w:t xml:space="preserve"> </w:t>
      </w:r>
      <w:r w:rsidR="00550C57">
        <w:rPr>
          <w:rFonts w:ascii="Arial" w:eastAsiaTheme="minorHAnsi" w:hAnsi="Arial" w:cs="Arial"/>
          <w:color w:val="auto"/>
          <w:kern w:val="0"/>
          <w:lang w:eastAsia="en-US"/>
        </w:rPr>
        <w:t>КО</w:t>
      </w:r>
      <w:r w:rsidR="00937436">
        <w:rPr>
          <w:rFonts w:ascii="Arial" w:eastAsiaTheme="minorHAnsi" w:hAnsi="Arial" w:cs="Arial"/>
          <w:color w:val="auto"/>
          <w:kern w:val="0"/>
          <w:lang w:eastAsia="en-US"/>
        </w:rPr>
        <w:t xml:space="preserve"> Баточина варошица.</w:t>
      </w:r>
    </w:p>
    <w:p w:rsidR="00CE7B24" w:rsidRPr="008566BF" w:rsidRDefault="00CE7B24" w:rsidP="00473089">
      <w:pPr>
        <w:jc w:val="both"/>
        <w:rPr>
          <w:lang w:val="ru-RU"/>
        </w:rPr>
      </w:pPr>
    </w:p>
    <w:p w:rsidR="00473089" w:rsidRPr="008566BF" w:rsidRDefault="00473089" w:rsidP="00473089">
      <w:pPr>
        <w:jc w:val="both"/>
        <w:rPr>
          <w:rFonts w:ascii="Arial" w:hAnsi="Arial" w:cs="Arial"/>
          <w:iCs/>
          <w:lang w:val="ru-RU"/>
        </w:rPr>
      </w:pPr>
      <w:r w:rsidRPr="008566BF">
        <w:rPr>
          <w:rFonts w:ascii="Arial" w:hAnsi="Arial" w:cs="Arial"/>
          <w:b/>
          <w:bCs/>
          <w:iCs/>
          <w:u w:val="single"/>
          <w:lang w:val="ru-RU"/>
        </w:rPr>
        <w:t xml:space="preserve">9.4. </w:t>
      </w:r>
      <w:r w:rsidRPr="008566BF">
        <w:rPr>
          <w:rFonts w:ascii="Arial" w:hAnsi="Arial" w:cs="Arial"/>
          <w:iCs/>
          <w:u w:val="single"/>
          <w:lang w:val="ru-RU"/>
        </w:rPr>
        <w:t>Захтев у погледу рока важења понуде</w:t>
      </w:r>
    </w:p>
    <w:p w:rsidR="00473089" w:rsidRPr="008566BF" w:rsidRDefault="00473089" w:rsidP="00473089">
      <w:pPr>
        <w:jc w:val="both"/>
        <w:rPr>
          <w:rFonts w:ascii="Arial" w:hAnsi="Arial" w:cs="Arial"/>
          <w:iCs/>
          <w:lang w:val="ru-RU"/>
        </w:rPr>
      </w:pPr>
      <w:r w:rsidRPr="008566BF">
        <w:rPr>
          <w:rFonts w:ascii="Arial" w:hAnsi="Arial" w:cs="Arial"/>
          <w:iCs/>
          <w:lang w:val="ru-RU"/>
        </w:rPr>
        <w:t>Рок важењ</w:t>
      </w:r>
      <w:r w:rsidR="00CE7B24">
        <w:rPr>
          <w:rFonts w:ascii="Arial" w:hAnsi="Arial" w:cs="Arial"/>
          <w:iCs/>
          <w:lang w:val="ru-RU"/>
        </w:rPr>
        <w:t>а понуде не може бити краћи од 3</w:t>
      </w:r>
      <w:r w:rsidRPr="008566BF">
        <w:rPr>
          <w:rFonts w:ascii="Arial" w:hAnsi="Arial" w:cs="Arial"/>
          <w:iCs/>
          <w:lang w:val="ru-RU"/>
        </w:rPr>
        <w:t>0 дана од дана отварања понуда.</w:t>
      </w:r>
    </w:p>
    <w:p w:rsidR="00473089" w:rsidRPr="008566BF" w:rsidRDefault="00473089" w:rsidP="00473089">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473089" w:rsidRPr="008566BF" w:rsidRDefault="00473089" w:rsidP="00473089">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473089" w:rsidRPr="008566BF" w:rsidRDefault="00473089" w:rsidP="00473089">
      <w:pPr>
        <w:jc w:val="both"/>
        <w:rPr>
          <w:rFonts w:ascii="Arial" w:hAnsi="Arial" w:cs="Arial"/>
          <w:b/>
          <w:color w:val="auto"/>
          <w:u w:val="single"/>
          <w:lang w:val="ru-RU"/>
        </w:rPr>
      </w:pPr>
    </w:p>
    <w:p w:rsidR="00473089" w:rsidRPr="008566BF" w:rsidRDefault="00473089" w:rsidP="00473089">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473089" w:rsidRPr="008566BF" w:rsidRDefault="00473089" w:rsidP="00473089">
      <w:pPr>
        <w:jc w:val="both"/>
        <w:rPr>
          <w:rFonts w:ascii="Arial" w:hAnsi="Arial" w:cs="Arial"/>
          <w:b/>
          <w:bCs/>
          <w:i/>
          <w:iCs/>
          <w:lang w:val="ru-RU"/>
        </w:rPr>
      </w:pPr>
    </w:p>
    <w:p w:rsidR="00473089" w:rsidRDefault="00473089" w:rsidP="00473089">
      <w:pPr>
        <w:jc w:val="both"/>
        <w:rPr>
          <w:rFonts w:ascii="Arial" w:hAnsi="Arial" w:cs="Arial"/>
          <w:lang w:val="ru-RU"/>
        </w:rPr>
      </w:pPr>
      <w:r w:rsidRPr="008566BF">
        <w:rPr>
          <w:rFonts w:ascii="Arial" w:hAnsi="Arial" w:cs="Arial"/>
          <w:iCs/>
          <w:lang w:val="ru-RU"/>
        </w:rPr>
        <w:t xml:space="preserve">Цена мора бити исказана у динарима, </w:t>
      </w:r>
      <w:r w:rsidR="0030187C">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60025A" w:rsidRPr="0060025A" w:rsidRDefault="0060025A" w:rsidP="00473089">
      <w:pPr>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w:t>
      </w:r>
      <w:r w:rsidR="009A7A00">
        <w:rPr>
          <w:rFonts w:ascii="Arial" w:hAnsi="Arial" w:cs="Arial"/>
          <w:bCs/>
          <w:iCs/>
          <w:lang w:val="ru-RU"/>
        </w:rPr>
        <w:t xml:space="preserve">на о порезу на додату вредност </w:t>
      </w:r>
      <w:r w:rsidR="00CE74E0">
        <w:rPr>
          <w:rFonts w:ascii="Arial" w:hAnsi="Arial" w:cs="Arial"/>
          <w:bCs/>
          <w:iCs/>
          <w:lang w:val="ru-RU"/>
        </w:rPr>
        <w:t>(«Сл.гласник РС», бр. 84/2004, 86/2004-испр, 61/2005, 61/2007, 93/2012, 108/2013, 6/2014-усклађени дин.изн., 68/2014-др.закон, 142/2014, 5/2015-усклађени дин.изн., 83/2015, 5/2016-усклађени дин.изн., 108/2016, 7/2017-усклађени дин.изн, 113/2017, 13/2018-усклађени дин.изн., 30/201, 4/2019–усклађени дин. изн, 72/2019 и 8/2020–усклађени дин. изн.</w:t>
      </w:r>
      <w:r w:rsidR="009A7A00">
        <w:rPr>
          <w:rFonts w:ascii="Arial" w:hAnsi="Arial" w:cs="Arial"/>
          <w:bCs/>
          <w:iCs/>
          <w:lang w:val="ru-RU"/>
        </w:rPr>
        <w:t>).</w:t>
      </w:r>
    </w:p>
    <w:p w:rsidR="00473089" w:rsidRPr="008566BF" w:rsidRDefault="00473089" w:rsidP="00473089">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473089" w:rsidRPr="008566BF" w:rsidRDefault="00473089" w:rsidP="00473089">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473089" w:rsidRPr="008566BF" w:rsidRDefault="00473089" w:rsidP="00473089">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60025A" w:rsidRPr="009B71D3" w:rsidRDefault="0060025A" w:rsidP="00473089">
      <w:pPr>
        <w:jc w:val="both"/>
        <w:rPr>
          <w:rFonts w:ascii="Arial" w:hAnsi="Arial" w:cs="Arial"/>
          <w:lang w:val="sr-Cyrl-CS"/>
        </w:rPr>
      </w:pPr>
    </w:p>
    <w:p w:rsidR="00473089" w:rsidRPr="008566BF" w:rsidRDefault="00473089" w:rsidP="00473089">
      <w:pPr>
        <w:jc w:val="both"/>
        <w:rPr>
          <w:rFonts w:ascii="Arial" w:hAnsi="Arial" w:cs="Arial"/>
          <w:b/>
          <w:i/>
          <w:iCs/>
          <w:lang w:val="ru-RU"/>
        </w:rPr>
      </w:pPr>
      <w:r>
        <w:rPr>
          <w:rFonts w:ascii="Arial" w:hAnsi="Arial" w:cs="Arial"/>
          <w:b/>
          <w:i/>
          <w:iCs/>
          <w:lang w:val="ru-RU"/>
        </w:rPr>
        <w:t>11</w:t>
      </w:r>
      <w:r w:rsidRPr="008566BF">
        <w:rPr>
          <w:rFonts w:ascii="Arial" w:hAnsi="Arial" w:cs="Arial"/>
          <w:b/>
          <w:i/>
          <w:iCs/>
          <w:lang w:val="ru-RU"/>
        </w:rPr>
        <w:t>. ПОДАЦИ О ВРСТИ, САДРЖИНИ, НАЧИНУ ПОДНОШЕЊА, ВИСИНИ И РОКОВИМА ОБЕЗБЕЂЕЊА ИСПУЊЕЊА ОБАВЕЗА ПОНУЂАЧА</w:t>
      </w:r>
    </w:p>
    <w:p w:rsidR="00473089" w:rsidRPr="008566BF" w:rsidRDefault="00473089" w:rsidP="00473089">
      <w:pPr>
        <w:jc w:val="both"/>
        <w:rPr>
          <w:rFonts w:ascii="Arial" w:hAnsi="Arial" w:cs="Arial"/>
          <w:b/>
          <w:i/>
          <w:iCs/>
          <w:lang w:val="ru-RU"/>
        </w:rPr>
      </w:pPr>
    </w:p>
    <w:p w:rsidR="00473089" w:rsidRPr="008566BF" w:rsidRDefault="00AE4E2C" w:rsidP="00473089">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00473089" w:rsidRPr="008566BF">
        <w:rPr>
          <w:rFonts w:ascii="Arial" w:eastAsia="TimesNewRomanPSMT" w:hAnsi="Arial" w:cs="Arial"/>
          <w:b/>
          <w:bCs/>
          <w:i/>
          <w:iCs/>
          <w:color w:val="auto"/>
          <w:u w:val="single"/>
          <w:lang w:val="ru-RU"/>
        </w:rPr>
        <w:t xml:space="preserve"> Понуђач је дужан да у</w:t>
      </w:r>
      <w:r w:rsidR="00473089">
        <w:rPr>
          <w:rFonts w:ascii="Arial" w:eastAsia="TimesNewRomanPSMT" w:hAnsi="Arial" w:cs="Arial"/>
          <w:b/>
          <w:bCs/>
          <w:i/>
          <w:iCs/>
          <w:color w:val="auto"/>
          <w:u w:val="single"/>
          <w:lang w:val="sr-Cyrl-CS"/>
        </w:rPr>
        <w:t>з</w:t>
      </w:r>
      <w:r w:rsidR="00473089" w:rsidRPr="008566BF">
        <w:rPr>
          <w:rFonts w:ascii="Arial" w:eastAsia="TimesNewRomanPSMT" w:hAnsi="Arial" w:cs="Arial"/>
          <w:b/>
          <w:bCs/>
          <w:i/>
          <w:iCs/>
          <w:color w:val="auto"/>
          <w:u w:val="single"/>
          <w:lang w:val="ru-RU"/>
        </w:rPr>
        <w:t xml:space="preserve"> понуди достави: </w:t>
      </w:r>
    </w:p>
    <w:p w:rsidR="00473089" w:rsidRPr="008566BF" w:rsidRDefault="00473089" w:rsidP="00473089">
      <w:pPr>
        <w:pStyle w:val="ListParagraph"/>
        <w:jc w:val="both"/>
        <w:rPr>
          <w:rFonts w:ascii="Arial" w:eastAsia="TimesNewRomanPSMT" w:hAnsi="Arial" w:cs="Arial"/>
          <w:b/>
          <w:bCs/>
          <w:i/>
          <w:iCs/>
          <w:color w:val="auto"/>
          <w:u w:val="single"/>
          <w:lang w:val="ru-RU"/>
        </w:rPr>
      </w:pPr>
    </w:p>
    <w:p w:rsidR="00473089" w:rsidRPr="009C0150" w:rsidRDefault="00473089" w:rsidP="00473089">
      <w:pPr>
        <w:pStyle w:val="Default"/>
        <w:jc w:val="both"/>
        <w:rPr>
          <w:rFonts w:eastAsia="TimesNewRomanPSMT"/>
          <w:bCs/>
          <w:iCs/>
          <w:color w:val="auto"/>
          <w:lang w:val="sr-Cyrl-CS"/>
        </w:rPr>
      </w:pPr>
      <w:r>
        <w:rPr>
          <w:rFonts w:eastAsia="TimesNewRomanPSMT"/>
          <w:b/>
          <w:bCs/>
          <w:i/>
          <w:iCs/>
          <w:color w:val="auto"/>
          <w:lang w:val="sr-Cyrl-CS"/>
        </w:rPr>
        <w:t>Средство фина</w:t>
      </w:r>
      <w:r w:rsidRPr="009C0150">
        <w:rPr>
          <w:rFonts w:eastAsia="TimesNewRomanPSMT"/>
          <w:b/>
          <w:bCs/>
          <w:iCs/>
          <w:color w:val="auto"/>
          <w:lang w:val="sr-Cyrl-CS"/>
        </w:rPr>
        <w:t xml:space="preserve">нсијског обезбеђења за озбиљност понуде </w:t>
      </w:r>
      <w:r w:rsidRPr="009C0150">
        <w:rPr>
          <w:rFonts w:eastAsia="TimesNewRomanPSMT"/>
          <w:bCs/>
          <w:iCs/>
          <w:color w:val="auto"/>
        </w:rPr>
        <w:t>и то</w:t>
      </w:r>
      <w:r w:rsidRPr="009C0150">
        <w:rPr>
          <w:rFonts w:eastAsia="TimesNewRomanPSMT"/>
          <w:bCs/>
          <w:iCs/>
          <w:color w:val="auto"/>
          <w:lang w:val="sr-Cyrl-CS"/>
        </w:rPr>
        <w:t>:</w:t>
      </w:r>
      <w:r w:rsidRPr="009C0150">
        <w:rPr>
          <w:rFonts w:eastAsia="TimesNewRomanPSMT"/>
          <w:bCs/>
          <w:iCs/>
          <w:color w:val="auto"/>
        </w:rPr>
        <w:t xml:space="preserve"> </w:t>
      </w:r>
    </w:p>
    <w:p w:rsidR="00473089" w:rsidRDefault="00473089" w:rsidP="00473089">
      <w:pPr>
        <w:pStyle w:val="Default"/>
        <w:jc w:val="both"/>
        <w:rPr>
          <w:color w:val="auto"/>
          <w:lang w:val="ru-RU"/>
        </w:rPr>
      </w:pPr>
      <w:r w:rsidRPr="009C0150">
        <w:rPr>
          <w:rFonts w:eastAsia="TimesNewRomanPSMT"/>
          <w:b/>
          <w:bCs/>
          <w:iCs/>
          <w:color w:val="auto"/>
          <w:lang w:val="sr-Cyrl-CS"/>
        </w:rPr>
        <w:t>1)</w:t>
      </w:r>
      <w:r w:rsidRPr="009C0150">
        <w:rPr>
          <w:rFonts w:eastAsia="TimesNewRomanPSMT"/>
          <w:bCs/>
          <w:iCs/>
          <w:color w:val="auto"/>
          <w:lang w:val="sr-Cyrl-CS"/>
        </w:rPr>
        <w:tab/>
      </w:r>
      <w:r w:rsidRPr="009C0150">
        <w:rPr>
          <w:rFonts w:eastAsia="TimesNewRomanPSMT"/>
          <w:b/>
          <w:bCs/>
          <w:iCs/>
          <w:color w:val="auto"/>
          <w:lang w:val="sr-Cyrl-CS"/>
        </w:rPr>
        <w:t>Банкарску</w:t>
      </w:r>
      <w:r>
        <w:rPr>
          <w:rFonts w:eastAsia="TimesNewRomanPSMT"/>
          <w:bCs/>
          <w:i/>
          <w:iCs/>
          <w:color w:val="auto"/>
          <w:lang w:val="sr-Cyrl-CS"/>
        </w:rPr>
        <w:t xml:space="preserve"> </w:t>
      </w:r>
      <w:r>
        <w:rPr>
          <w:b/>
          <w:bCs/>
          <w:color w:val="auto"/>
          <w:lang w:val="ru-RU"/>
        </w:rPr>
        <w:t>гаранцију</w:t>
      </w:r>
      <w:r w:rsidRPr="00F36E79">
        <w:rPr>
          <w:color w:val="auto"/>
          <w:lang w:val="ru-RU"/>
        </w:rPr>
        <w:t xml:space="preserve"> </w:t>
      </w:r>
      <w:r w:rsidRPr="00F36E79">
        <w:rPr>
          <w:b/>
          <w:bCs/>
          <w:color w:val="auto"/>
          <w:lang w:val="ru-RU"/>
        </w:rPr>
        <w:t>за озбиљност понуде</w:t>
      </w:r>
      <w:r w:rsidRPr="00F36E79">
        <w:rPr>
          <w:color w:val="auto"/>
          <w:lang w:val="ru-RU"/>
        </w:rPr>
        <w:t xml:space="preserve">, </w:t>
      </w:r>
      <w:r>
        <w:rPr>
          <w:color w:val="auto"/>
          <w:lang w:val="ru-RU"/>
        </w:rPr>
        <w:t xml:space="preserve">која мора бити безусловна и платива на први позив,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од</w:t>
      </w:r>
      <w:r w:rsidRPr="00F36E79">
        <w:rPr>
          <w:color w:val="auto"/>
          <w:lang w:val="ru-RU"/>
        </w:rPr>
        <w:t xml:space="preserve"> </w:t>
      </w:r>
      <w:r w:rsidR="00CE7B24">
        <w:rPr>
          <w:color w:val="auto"/>
          <w:lang w:val="ru-RU"/>
        </w:rPr>
        <w:t>30</w:t>
      </w:r>
      <w:r w:rsidRPr="00F36E79">
        <w:rPr>
          <w:color w:val="auto"/>
          <w:lang w:val="ru-RU"/>
        </w:rPr>
        <w:t xml:space="preserve"> </w:t>
      </w:r>
      <w:r w:rsidR="00CE7B24">
        <w:rPr>
          <w:color w:val="auto"/>
          <w:lang w:val="ru-RU"/>
        </w:rPr>
        <w:t>(трид</w:t>
      </w:r>
      <w:r>
        <w:rPr>
          <w:color w:val="auto"/>
          <w:lang w:val="ru-RU"/>
        </w:rPr>
        <w:t xml:space="preserve">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473089" w:rsidRDefault="00473089" w:rsidP="00DF6300">
      <w:pPr>
        <w:pStyle w:val="ListParagraph"/>
        <w:numPr>
          <w:ilvl w:val="0"/>
          <w:numId w:val="11"/>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lastRenderedPageBreak/>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9A7A00">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473089" w:rsidRDefault="00473089" w:rsidP="00DF6300">
      <w:pPr>
        <w:pStyle w:val="ListParagraph"/>
        <w:numPr>
          <w:ilvl w:val="0"/>
          <w:numId w:val="11"/>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473089" w:rsidRDefault="00473089" w:rsidP="00DF6300">
      <w:pPr>
        <w:pStyle w:val="ListParagraph"/>
        <w:numPr>
          <w:ilvl w:val="0"/>
          <w:numId w:val="11"/>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473089" w:rsidRDefault="00473089" w:rsidP="00DF6300">
      <w:pPr>
        <w:pStyle w:val="ListParagraph"/>
        <w:numPr>
          <w:ilvl w:val="0"/>
          <w:numId w:val="11"/>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не поднесе банкарску гаранцију за добро извршење посла на начин и у року који је утврђен конкурсном документацијом.</w:t>
      </w:r>
    </w:p>
    <w:p w:rsidR="00473089" w:rsidRPr="003431C3" w:rsidRDefault="00473089" w:rsidP="00473089">
      <w:pPr>
        <w:jc w:val="both"/>
        <w:rPr>
          <w:rFonts w:ascii="Arial" w:eastAsia="TimesNewRomanPSMT" w:hAnsi="Arial" w:cs="Arial"/>
          <w:bCs/>
          <w:iCs/>
          <w:color w:val="auto"/>
          <w:lang w:val="sr-Latn-RS"/>
        </w:rPr>
      </w:pPr>
    </w:p>
    <w:p w:rsidR="009A7A00" w:rsidRPr="009A7A00" w:rsidRDefault="009A7A00" w:rsidP="009A7A00">
      <w:pPr>
        <w:jc w:val="both"/>
        <w:rPr>
          <w:rFonts w:ascii="Arial" w:hAnsi="Arial" w:cs="Arial"/>
          <w:iCs/>
        </w:rPr>
      </w:pPr>
      <w:r w:rsidRPr="009A7A00">
        <w:rPr>
          <w:rFonts w:ascii="Arial" w:hAnsi="Arial" w:cs="Arial"/>
          <w:b/>
          <w:iCs/>
        </w:rPr>
        <w:t>2)</w:t>
      </w:r>
      <w:r>
        <w:rPr>
          <w:rFonts w:ascii="Arial" w:hAnsi="Arial" w:cs="Arial"/>
          <w:b/>
          <w:iCs/>
        </w:rPr>
        <w:t xml:space="preserve">      </w:t>
      </w:r>
      <w:r w:rsidRPr="009A7A00">
        <w:rPr>
          <w:rFonts w:ascii="Arial" w:hAnsi="Arial" w:cs="Arial"/>
          <w:iCs/>
        </w:rPr>
        <w:t>Понуђач је дужан да уз понуду достави</w:t>
      </w:r>
      <w:r w:rsidRPr="009A7A00">
        <w:rPr>
          <w:rFonts w:ascii="Arial" w:hAnsi="Arial" w:cs="Arial"/>
          <w:b/>
          <w:iCs/>
        </w:rPr>
        <w:t xml:space="preserve"> Оригинал писмо о намерама банке за издавање банкарске гаранције за добро извршење посла, обавезујућег карактера за банку,</w:t>
      </w:r>
      <w:r w:rsidRPr="009A7A00">
        <w:rPr>
          <w:rFonts w:ascii="Arial" w:hAnsi="Arial" w:cs="Arial"/>
          <w:iCs/>
        </w:rPr>
        <w:t xml:space="preserve"> да ће у случају да понуђач добије посао, најкасније у року од 7 дана од дана закључења уговора, издати банкарску гаранцију </w:t>
      </w:r>
      <w:r w:rsidRPr="009A7A00">
        <w:rPr>
          <w:rFonts w:ascii="Arial" w:hAnsi="Arial" w:cs="Arial"/>
          <w:b/>
          <w:iCs/>
        </w:rPr>
        <w:t>за добро извршење посла</w:t>
      </w:r>
      <w:r w:rsidRPr="009A7A00">
        <w:rPr>
          <w:rFonts w:ascii="Arial" w:hAnsi="Arial" w:cs="Arial"/>
          <w:iCs/>
        </w:rPr>
        <w:t xml:space="preserve">, у висини не мањој од </w:t>
      </w:r>
      <w:r w:rsidRPr="009A7A00">
        <w:rPr>
          <w:rFonts w:ascii="Arial" w:hAnsi="Arial" w:cs="Arial"/>
          <w:b/>
          <w:iCs/>
        </w:rPr>
        <w:t>10%</w:t>
      </w:r>
      <w:r w:rsidRPr="009A7A00">
        <w:rPr>
          <w:rFonts w:ascii="Arial" w:hAnsi="Arial" w:cs="Arial"/>
          <w:iCs/>
        </w:rPr>
        <w:t xml:space="preserve"> укупне вредности уговора без ПДВ-а, са роком важења који не може бити краћи од рока одређеног у конкурсној документацији. 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 </w:t>
      </w:r>
    </w:p>
    <w:p w:rsidR="009A7A00" w:rsidRPr="009A7A00" w:rsidRDefault="009A7A00" w:rsidP="009A7A00">
      <w:pPr>
        <w:pStyle w:val="Heading3"/>
        <w:tabs>
          <w:tab w:val="clear" w:pos="0"/>
        </w:tabs>
        <w:ind w:left="0" w:firstLine="0"/>
        <w:jc w:val="both"/>
        <w:rPr>
          <w:rFonts w:cs="Arial"/>
          <w:b w:val="0"/>
          <w:i/>
          <w:sz w:val="24"/>
          <w:szCs w:val="24"/>
        </w:rPr>
      </w:pPr>
      <w:r w:rsidRPr="009A7A00">
        <w:rPr>
          <w:rFonts w:cs="Arial"/>
          <w:sz w:val="24"/>
          <w:szCs w:val="24"/>
        </w:rPr>
        <w:t>3)</w:t>
      </w:r>
      <w:r w:rsidR="00DD18CF">
        <w:rPr>
          <w:rFonts w:cs="Arial"/>
          <w:sz w:val="24"/>
          <w:szCs w:val="24"/>
        </w:rPr>
        <w:t xml:space="preserve">      </w:t>
      </w:r>
      <w:r>
        <w:rPr>
          <w:rFonts w:cs="Arial"/>
          <w:sz w:val="24"/>
          <w:szCs w:val="24"/>
        </w:rPr>
        <w:t xml:space="preserve"> </w:t>
      </w:r>
      <w:r w:rsidRPr="009A7A00">
        <w:rPr>
          <w:rFonts w:cs="Arial"/>
          <w:sz w:val="24"/>
          <w:szCs w:val="24"/>
        </w:rPr>
        <w:t>Оригинал писмо о намерама банке, да ће</w:t>
      </w:r>
      <w:r w:rsidRPr="009A7A00">
        <w:rPr>
          <w:rFonts w:cs="Arial"/>
          <w:b w:val="0"/>
          <w:sz w:val="24"/>
          <w:szCs w:val="24"/>
        </w:rPr>
        <w:t xml:space="preserve"> </w:t>
      </w:r>
      <w:r w:rsidRPr="00DD18CF">
        <w:rPr>
          <w:rFonts w:cs="Arial"/>
          <w:sz w:val="24"/>
          <w:szCs w:val="24"/>
        </w:rPr>
        <w:t>у случају да понуђач добије посао, на дан примопредаје радова, из</w:t>
      </w:r>
      <w:r w:rsidRPr="009A7A00">
        <w:rPr>
          <w:rFonts w:cs="Arial"/>
          <w:sz w:val="24"/>
          <w:szCs w:val="24"/>
        </w:rPr>
        <w:t>дати</w:t>
      </w:r>
      <w:r w:rsidRPr="009A7A00">
        <w:rPr>
          <w:rFonts w:cs="Arial"/>
          <w:b w:val="0"/>
          <w:sz w:val="24"/>
          <w:szCs w:val="24"/>
        </w:rPr>
        <w:t xml:space="preserve"> </w:t>
      </w:r>
      <w:r w:rsidRPr="009A7A00">
        <w:rPr>
          <w:rFonts w:cs="Arial"/>
          <w:sz w:val="24"/>
          <w:szCs w:val="24"/>
        </w:rPr>
        <w:t>банкарску гаранцију за отклањање грешака у гарантном року</w:t>
      </w:r>
      <w:r w:rsidRPr="009A7A00">
        <w:rPr>
          <w:rFonts w:cs="Arial"/>
          <w:b w:val="0"/>
          <w:sz w:val="24"/>
          <w:szCs w:val="24"/>
        </w:rPr>
        <w:t>, обавезујућег карактера за банку,</w:t>
      </w:r>
      <w:r w:rsidRPr="009A7A00">
        <w:rPr>
          <w:rFonts w:cs="Arial"/>
          <w:b w:val="0"/>
          <w:color w:val="7030A0"/>
          <w:sz w:val="24"/>
          <w:szCs w:val="24"/>
        </w:rPr>
        <w:t xml:space="preserve"> </w:t>
      </w:r>
      <w:r w:rsidRPr="009A7A00">
        <w:rPr>
          <w:rFonts w:cs="Arial"/>
          <w:b w:val="0"/>
          <w:sz w:val="24"/>
          <w:szCs w:val="24"/>
        </w:rPr>
        <w:t xml:space="preserve">у висини не мањој од  5% укупне вредности уговора без ПДВ-а, са роком важења који не може бити краћи од рока одређеног у конкурсној документацији. 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 </w:t>
      </w:r>
    </w:p>
    <w:p w:rsidR="009A7A00" w:rsidRPr="009A7A00" w:rsidRDefault="009A7A00" w:rsidP="009A7A00">
      <w:pPr>
        <w:ind w:firstLine="567"/>
        <w:jc w:val="both"/>
        <w:rPr>
          <w:rFonts w:ascii="Arial" w:hAnsi="Arial" w:cs="Arial"/>
          <w:iCs/>
        </w:rPr>
      </w:pPr>
      <w:r w:rsidRPr="009A7A00">
        <w:rPr>
          <w:rFonts w:ascii="Arial" w:hAnsi="Arial" w:cs="Arial"/>
          <w:b/>
          <w:iCs/>
        </w:rPr>
        <w:t>Уколико понуђач не достави банкарску гаранцију за озбиљност понуде и тражена писма о намерама банке, његова понуда ће бити одбијена као неприхватљива</w:t>
      </w:r>
      <w:r w:rsidRPr="009A7A00">
        <w:rPr>
          <w:rFonts w:ascii="Arial" w:hAnsi="Arial" w:cs="Arial"/>
          <w:iCs/>
        </w:rPr>
        <w:t xml:space="preserve">. </w:t>
      </w:r>
    </w:p>
    <w:p w:rsidR="009A7A00" w:rsidRPr="00AE4E2C" w:rsidRDefault="009A7A00" w:rsidP="00473089">
      <w:pPr>
        <w:jc w:val="both"/>
        <w:rPr>
          <w:rFonts w:ascii="Arial" w:eastAsia="TimesNewRomanPSMT" w:hAnsi="Arial" w:cs="Arial"/>
          <w:bCs/>
          <w:iCs/>
          <w:color w:val="auto"/>
        </w:rPr>
      </w:pPr>
    </w:p>
    <w:p w:rsidR="00473089" w:rsidRDefault="00AE4E2C" w:rsidP="00473089">
      <w:pPr>
        <w:jc w:val="both"/>
        <w:rPr>
          <w:rFonts w:ascii="Arial" w:eastAsia="TimesNewRomanPSMT" w:hAnsi="Arial" w:cs="Arial"/>
          <w:b/>
          <w:bCs/>
          <w:i/>
          <w:iCs/>
          <w:color w:val="auto"/>
          <w:u w:val="single"/>
        </w:rPr>
      </w:pPr>
      <w:r>
        <w:rPr>
          <w:rFonts w:ascii="Arial" w:eastAsia="TimesNewRomanPSMT" w:hAnsi="Arial" w:cs="Arial"/>
          <w:b/>
          <w:bCs/>
          <w:i/>
          <w:iCs/>
          <w:color w:val="auto"/>
          <w:u w:val="single"/>
        </w:rPr>
        <w:t>II</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Изабрани понуђач је дужан</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да достави</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следећа средства финансијског обезбеђења:</w:t>
      </w:r>
    </w:p>
    <w:p w:rsidR="00473089" w:rsidRPr="003B5172" w:rsidRDefault="00473089" w:rsidP="00473089">
      <w:pPr>
        <w:jc w:val="both"/>
        <w:rPr>
          <w:rFonts w:ascii="Arial" w:eastAsia="TimesNewRomanPSMT" w:hAnsi="Arial" w:cs="Arial"/>
          <w:b/>
          <w:bCs/>
          <w:i/>
          <w:iCs/>
          <w:color w:val="auto"/>
          <w:u w:val="single"/>
        </w:rPr>
      </w:pPr>
    </w:p>
    <w:p w:rsidR="00473089" w:rsidRDefault="00473089" w:rsidP="00473089">
      <w:pPr>
        <w:pStyle w:val="Default"/>
        <w:jc w:val="both"/>
        <w:rPr>
          <w:color w:val="auto"/>
          <w:lang w:val="ru-RU"/>
        </w:rPr>
      </w:pPr>
      <w:r w:rsidRPr="003B5172">
        <w:rPr>
          <w:rFonts w:eastAsia="TimesNewRomanPSMT"/>
          <w:b/>
          <w:bCs/>
          <w:iCs/>
          <w:color w:val="auto"/>
        </w:rPr>
        <w:t>1</w:t>
      </w:r>
      <w:r w:rsidRPr="003B5172">
        <w:rPr>
          <w:rFonts w:eastAsia="TimesNewRomanPSMT"/>
          <w:b/>
          <w:bCs/>
          <w:iCs/>
          <w:color w:val="auto"/>
          <w:lang w:val="sr-Cyrl-CS"/>
        </w:rPr>
        <w:t xml:space="preserve">) </w:t>
      </w:r>
      <w:r>
        <w:rPr>
          <w:rFonts w:eastAsia="TimesNewRomanPSMT"/>
          <w:b/>
          <w:bCs/>
          <w:iCs/>
          <w:color w:val="auto"/>
          <w:lang w:val="sr-Cyrl-CS"/>
        </w:rPr>
        <w:t xml:space="preserve"> </w:t>
      </w:r>
      <w:r w:rsidRPr="003B5172">
        <w:rPr>
          <w:rFonts w:eastAsia="TimesNewRomanPSMT"/>
          <w:b/>
          <w:bCs/>
          <w:iCs/>
          <w:color w:val="auto"/>
          <w:lang w:val="sr-Cyrl-CS"/>
        </w:rPr>
        <w:t>Банкарску гаранцију</w:t>
      </w:r>
      <w:r w:rsidRPr="008566BF">
        <w:rPr>
          <w:rFonts w:eastAsia="TimesNewRomanPSMT"/>
          <w:b/>
          <w:bCs/>
          <w:iCs/>
          <w:color w:val="auto"/>
          <w:lang w:val="ru-RU"/>
        </w:rPr>
        <w:t xml:space="preserve"> за добро извршење посла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30</w:t>
      </w:r>
      <w:r w:rsidRPr="00F36E79">
        <w:rPr>
          <w:color w:val="auto"/>
          <w:lang w:val="ru-RU"/>
        </w:rPr>
        <w:t xml:space="preserve"> </w:t>
      </w:r>
      <w:r>
        <w:rPr>
          <w:color w:val="auto"/>
          <w:lang w:val="ru-RU"/>
        </w:rPr>
        <w:t xml:space="preserve">(тридесет) </w:t>
      </w:r>
      <w:r w:rsidRPr="00F36E79">
        <w:rPr>
          <w:color w:val="auto"/>
          <w:lang w:val="ru-RU"/>
        </w:rPr>
        <w:t xml:space="preserve">дана </w:t>
      </w:r>
      <w:r>
        <w:rPr>
          <w:color w:val="auto"/>
          <w:lang w:val="ru-RU"/>
        </w:rPr>
        <w:t>дужи од истека уговора о јавној набавци.</w:t>
      </w:r>
    </w:p>
    <w:p w:rsidR="00473089" w:rsidRDefault="00473089" w:rsidP="00473089">
      <w:pPr>
        <w:pStyle w:val="Default"/>
        <w:jc w:val="both"/>
        <w:rPr>
          <w:color w:val="auto"/>
          <w:lang w:val="ru-RU"/>
        </w:rPr>
      </w:pPr>
      <w:r>
        <w:rPr>
          <w:color w:val="auto"/>
          <w:lang w:val="ru-RU"/>
        </w:rPr>
        <w:t xml:space="preserve">Банкараска гаранција се доставља у року од </w:t>
      </w:r>
      <w:r w:rsidR="00AE2702">
        <w:rPr>
          <w:color w:val="auto"/>
          <w:lang w:val="ru-RU"/>
        </w:rPr>
        <w:t>7</w:t>
      </w:r>
      <w:r>
        <w:rPr>
          <w:color w:val="auto"/>
          <w:lang w:val="ru-RU"/>
        </w:rPr>
        <w:t xml:space="preserve"> дана од дана закључења уговора о јавној набавци.</w:t>
      </w:r>
    </w:p>
    <w:p w:rsidR="00473089" w:rsidRDefault="00473089" w:rsidP="00473089">
      <w:pPr>
        <w:pStyle w:val="Default"/>
        <w:jc w:val="both"/>
        <w:rPr>
          <w:color w:val="auto"/>
          <w:lang w:val="ru-RU"/>
        </w:rPr>
      </w:pPr>
      <w:r>
        <w:rPr>
          <w:color w:val="auto"/>
          <w:lang w:val="ru-RU"/>
        </w:rPr>
        <w:t>Ако се за време трајања уговора о јавној набавци промене рокови за извршење уговорне обавезе, важност банкарске гаранције мора да се продужи.</w:t>
      </w:r>
    </w:p>
    <w:p w:rsidR="00AE2702" w:rsidRDefault="00473089" w:rsidP="00AE2702">
      <w:pPr>
        <w:jc w:val="both"/>
        <w:rPr>
          <w:rFonts w:ascii="Arial" w:hAnsi="Arial" w:cs="Arial"/>
        </w:rPr>
      </w:pPr>
      <w:r w:rsidRPr="00AE2702">
        <w:rPr>
          <w:rFonts w:ascii="Arial" w:hAnsi="Arial" w:cs="Arial"/>
          <w:color w:val="auto"/>
          <w:lang w:val="ru-RU"/>
        </w:rPr>
        <w:t>Банкарска гаранција је наплатива у случају  да изабрани понуђач (извођач) не извршава своје уговорне обавезе у року и на начин предвиђен уговором о јавној набавци.</w:t>
      </w:r>
      <w:r w:rsidR="00AE2702" w:rsidRPr="00AE2702">
        <w:rPr>
          <w:rFonts w:ascii="Arial" w:hAnsi="Arial" w:cs="Arial"/>
        </w:rPr>
        <w:t xml:space="preserve"> </w:t>
      </w:r>
    </w:p>
    <w:p w:rsidR="00AE2702" w:rsidRPr="00AE2702" w:rsidRDefault="00AE2702" w:rsidP="00AE2702">
      <w:pPr>
        <w:jc w:val="both"/>
        <w:rPr>
          <w:rFonts w:ascii="Arial" w:hAnsi="Arial" w:cs="Arial"/>
        </w:rPr>
      </w:pPr>
      <w:r w:rsidRPr="00AE2702">
        <w:rPr>
          <w:rFonts w:ascii="Arial" w:hAnsi="Arial" w:cs="Arial"/>
        </w:rPr>
        <w:lastRenderedPageBreak/>
        <w:t>Поднета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rsidR="00473089" w:rsidRDefault="00473089" w:rsidP="00473089">
      <w:pPr>
        <w:spacing w:line="240" w:lineRule="atLeast"/>
        <w:jc w:val="both"/>
        <w:rPr>
          <w:rFonts w:ascii="Arial" w:hAnsi="Arial" w:cs="Arial"/>
          <w:lang w:val="sr-Cyrl-CS"/>
        </w:rPr>
      </w:pPr>
    </w:p>
    <w:p w:rsidR="00473089" w:rsidRDefault="00473089" w:rsidP="00473089">
      <w:pPr>
        <w:pStyle w:val="Default"/>
        <w:jc w:val="both"/>
        <w:rPr>
          <w:color w:val="auto"/>
          <w:lang w:val="ru-RU"/>
        </w:rPr>
      </w:pPr>
      <w:r>
        <w:rPr>
          <w:b/>
          <w:lang w:val="sr-Cyrl-CS"/>
        </w:rPr>
        <w:t>2</w:t>
      </w:r>
      <w:r w:rsidRPr="00DD5808">
        <w:rPr>
          <w:b/>
          <w:lang w:val="sr-Cyrl-CS"/>
        </w:rPr>
        <w:t>)</w:t>
      </w:r>
      <w:r w:rsidRPr="00DD5808">
        <w:rPr>
          <w:lang w:val="sr-Cyrl-CS"/>
        </w:rPr>
        <w:t xml:space="preserve"> </w:t>
      </w:r>
      <w:r>
        <w:rPr>
          <w:lang w:val="sr-Cyrl-CS"/>
        </w:rPr>
        <w:t xml:space="preserve">  </w:t>
      </w:r>
      <w:r w:rsidRPr="003B5172">
        <w:rPr>
          <w:rFonts w:eastAsia="TimesNewRomanPSMT"/>
          <w:b/>
          <w:bCs/>
          <w:iCs/>
          <w:color w:val="auto"/>
          <w:lang w:val="sr-Cyrl-CS"/>
        </w:rPr>
        <w:t>Банкарску гаранцију</w:t>
      </w:r>
      <w:r w:rsidRPr="008566BF">
        <w:rPr>
          <w:rFonts w:eastAsia="TimesNewRomanPSMT"/>
          <w:b/>
          <w:bCs/>
          <w:iCs/>
          <w:color w:val="auto"/>
          <w:lang w:val="ru-RU"/>
        </w:rPr>
        <w:t xml:space="preserve"> </w:t>
      </w:r>
      <w:r>
        <w:rPr>
          <w:rFonts w:eastAsia="TimesNewRomanPSMT"/>
          <w:b/>
          <w:bCs/>
          <w:iCs/>
          <w:color w:val="auto"/>
          <w:lang w:val="ru-RU"/>
        </w:rPr>
        <w:t>за отклањање недостатака у гаран</w:t>
      </w:r>
      <w:r>
        <w:rPr>
          <w:rFonts w:eastAsia="TimesNewRomanPSMT"/>
          <w:b/>
          <w:bCs/>
          <w:iCs/>
          <w:color w:val="auto"/>
          <w:lang w:val="sr-Cyrl-CS"/>
        </w:rPr>
        <w:t>тном</w:t>
      </w:r>
      <w:r>
        <w:rPr>
          <w:rFonts w:eastAsia="TimesNewRomanPSMT"/>
          <w:b/>
          <w:bCs/>
          <w:iCs/>
          <w:color w:val="auto"/>
          <w:lang w:val="ru-RU"/>
        </w:rPr>
        <w:t xml:space="preserve"> року,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ru-RU"/>
        </w:rPr>
        <w:t>5</w:t>
      </w:r>
      <w:r w:rsidRPr="003B5172">
        <w:rPr>
          <w:b/>
          <w:color w:val="auto"/>
          <w:lang w:val="sr-Cyrl-CS"/>
        </w:rPr>
        <w:t>%</w:t>
      </w:r>
      <w:r>
        <w:rPr>
          <w:b/>
          <w:color w:val="auto"/>
          <w:lang w:val="sr-Cyrl-CS"/>
        </w:rPr>
        <w:t xml:space="preserve">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5</w:t>
      </w:r>
      <w:r w:rsidRPr="00F36E79">
        <w:rPr>
          <w:color w:val="auto"/>
          <w:lang w:val="ru-RU"/>
        </w:rPr>
        <w:t xml:space="preserve"> </w:t>
      </w:r>
      <w:r>
        <w:rPr>
          <w:color w:val="auto"/>
          <w:lang w:val="ru-RU"/>
        </w:rPr>
        <w:t xml:space="preserve">(пет) </w:t>
      </w:r>
      <w:r w:rsidRPr="00F36E79">
        <w:rPr>
          <w:color w:val="auto"/>
          <w:lang w:val="ru-RU"/>
        </w:rPr>
        <w:t xml:space="preserve">дана </w:t>
      </w:r>
      <w:r>
        <w:rPr>
          <w:color w:val="auto"/>
          <w:lang w:val="ru-RU"/>
        </w:rPr>
        <w:t>дужи од истека гарантног рока.</w:t>
      </w:r>
    </w:p>
    <w:p w:rsidR="00473089" w:rsidRDefault="00473089" w:rsidP="00473089">
      <w:pPr>
        <w:suppressAutoHyphens w:val="0"/>
        <w:spacing w:line="240" w:lineRule="atLeast"/>
        <w:jc w:val="both"/>
        <w:rPr>
          <w:rFonts w:ascii="Arial" w:hAnsi="Arial" w:cs="Arial"/>
          <w:lang w:val="ru-RU"/>
        </w:rPr>
      </w:pPr>
      <w:r w:rsidRPr="008566BF">
        <w:rPr>
          <w:rFonts w:ascii="Arial" w:eastAsia="TimesNewRomanPSMT" w:hAnsi="Arial" w:cs="Arial"/>
          <w:bCs/>
          <w:iCs/>
          <w:color w:val="auto"/>
          <w:lang w:val="ru-RU"/>
        </w:rPr>
        <w:t>Изабрани понуђач се обавезује да</w:t>
      </w:r>
      <w:r w:rsidRPr="00DD5808">
        <w:rPr>
          <w:rFonts w:ascii="Arial" w:hAnsi="Arial" w:cs="Arial"/>
          <w:lang w:val="sr-Cyrl-CS"/>
        </w:rPr>
        <w:t xml:space="preserve"> ће на дан примопредаје радова доставити Наручиоцу </w:t>
      </w:r>
      <w:r w:rsidRPr="00770E93">
        <w:rPr>
          <w:rFonts w:ascii="Arial" w:hAnsi="Arial" w:cs="Arial"/>
          <w:lang w:val="sr-Cyrl-CS"/>
        </w:rPr>
        <w:t>банкарску гаранцију за отклањање недостатака у гарантном року</w:t>
      </w:r>
      <w:r>
        <w:rPr>
          <w:rFonts w:ascii="Arial" w:hAnsi="Arial" w:cs="Arial"/>
          <w:lang w:val="ru-RU"/>
        </w:rPr>
        <w:t>.</w:t>
      </w:r>
    </w:p>
    <w:p w:rsidR="00473089" w:rsidRDefault="00473089" w:rsidP="00473089">
      <w:pPr>
        <w:pStyle w:val="Default"/>
        <w:jc w:val="both"/>
        <w:rPr>
          <w:color w:val="auto"/>
          <w:lang w:val="ru-RU"/>
        </w:rPr>
      </w:pPr>
      <w:r w:rsidRPr="00770E93">
        <w:rPr>
          <w:color w:val="auto"/>
          <w:lang w:val="ru-RU"/>
        </w:rPr>
        <w:t>Банкарска гаранција је наплатива у случају  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473089" w:rsidRDefault="00473089" w:rsidP="00473089">
      <w:pPr>
        <w:jc w:val="both"/>
        <w:rPr>
          <w:rFonts w:ascii="Arial" w:hAnsi="Arial" w:cs="Arial"/>
          <w:b/>
          <w:lang w:val="sr-Cyrl-CS"/>
        </w:rPr>
      </w:pPr>
    </w:p>
    <w:p w:rsidR="00AE2702" w:rsidRPr="00AE2702" w:rsidRDefault="00AE2702" w:rsidP="00AE2702">
      <w:pPr>
        <w:jc w:val="both"/>
        <w:rPr>
          <w:rFonts w:ascii="Arial" w:hAnsi="Arial" w:cs="Arial"/>
          <w:b/>
        </w:rPr>
      </w:pPr>
      <w:r w:rsidRPr="00AE2702">
        <w:rPr>
          <w:rFonts w:ascii="Arial" w:hAnsi="Arial" w:cs="Arial"/>
          <w:b/>
        </w:rPr>
        <w:t xml:space="preserve">По извршењу свих уговорених обавеза понуђача средства финансијског обезбеђења ће бити враћена. </w:t>
      </w:r>
    </w:p>
    <w:p w:rsidR="00AE2702" w:rsidRPr="00136AE3" w:rsidRDefault="00AE2702" w:rsidP="00473089">
      <w:pPr>
        <w:jc w:val="both"/>
        <w:rPr>
          <w:rFonts w:ascii="Arial" w:hAnsi="Arial" w:cs="Arial"/>
          <w:b/>
          <w:lang w:val="sr-Cyrl-CS"/>
        </w:rPr>
      </w:pPr>
    </w:p>
    <w:p w:rsidR="00473089" w:rsidRPr="008566BF" w:rsidRDefault="00473089" w:rsidP="00473089">
      <w:pPr>
        <w:jc w:val="both"/>
        <w:rPr>
          <w:lang w:val="ru-RU"/>
        </w:rPr>
      </w:pPr>
      <w:r>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473089" w:rsidRDefault="00473089" w:rsidP="00473089">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73089" w:rsidRPr="004304CA" w:rsidRDefault="00473089" w:rsidP="00473089">
      <w:pPr>
        <w:jc w:val="both"/>
        <w:rPr>
          <w:rFonts w:ascii="Arial" w:hAnsi="Arial" w:cs="Arial"/>
          <w:b/>
          <w:i/>
          <w:lang w:val="sr-Cyrl-CS"/>
        </w:rPr>
      </w:pPr>
    </w:p>
    <w:p w:rsidR="00473089" w:rsidRPr="00B80587" w:rsidRDefault="00473089" w:rsidP="00473089">
      <w:pPr>
        <w:jc w:val="both"/>
        <w:rPr>
          <w:rFonts w:ascii="Arial" w:hAnsi="Arial" w:cs="Arial"/>
          <w:b/>
          <w:bCs/>
          <w:i/>
          <w:lang w:val="sr-Cyrl-CS"/>
        </w:rPr>
      </w:pPr>
      <w:r w:rsidRPr="00B80587">
        <w:rPr>
          <w:rFonts w:ascii="Arial" w:hAnsi="Arial" w:cs="Arial"/>
          <w:b/>
          <w:bCs/>
          <w:i/>
          <w:lang w:val="ru-RU"/>
        </w:rPr>
        <w:t>13. ДОДАТНЕ ИНФОРМАЦИЈЕ ИЛИ ПОЈАШЊЕЊА У ВЕЗИ СА ПРИПРЕМАЊЕМ ПОНУДЕ</w:t>
      </w:r>
    </w:p>
    <w:p w:rsidR="00473089" w:rsidRPr="004304CA" w:rsidRDefault="00473089" w:rsidP="00473089">
      <w:pPr>
        <w:jc w:val="both"/>
        <w:rPr>
          <w:rFonts w:ascii="Arial" w:hAnsi="Arial" w:cs="Arial"/>
          <w:b/>
          <w:bCs/>
          <w:lang w:val="sr-Cyrl-CS"/>
        </w:rPr>
      </w:pPr>
    </w:p>
    <w:p w:rsidR="00473089" w:rsidRPr="00AE2702" w:rsidRDefault="00473089" w:rsidP="00473089">
      <w:pPr>
        <w:jc w:val="both"/>
        <w:rPr>
          <w:rFonts w:ascii="Arial" w:hAnsi="Arial" w:cs="Arial"/>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00CE74E0">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Општина Баточина, </w:t>
      </w:r>
      <w:r w:rsidR="00AE2702">
        <w:rPr>
          <w:rFonts w:ascii="Arial" w:hAnsi="Arial" w:cs="Arial"/>
          <w:i/>
          <w:color w:val="auto"/>
          <w:lang w:val="sr-Cyrl-CS"/>
        </w:rPr>
        <w:t>Општинска управа</w:t>
      </w:r>
      <w:r>
        <w:rPr>
          <w:rFonts w:ascii="Arial" w:hAnsi="Arial" w:cs="Arial"/>
          <w:i/>
          <w:color w:val="auto"/>
          <w:lang w:val="sr-Cyrl-CS"/>
        </w:rPr>
        <w:t xml:space="preserve">, 34227 Баточина, ул. Краља Петра </w:t>
      </w:r>
      <w:r w:rsidR="00550C57">
        <w:rPr>
          <w:rFonts w:ascii="Arial" w:hAnsi="Arial" w:cs="Arial"/>
          <w:i/>
          <w:color w:val="auto"/>
        </w:rPr>
        <w:t>И</w:t>
      </w:r>
      <w:r w:rsidR="00AE2702">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е</w:t>
      </w:r>
      <w:r>
        <w:rPr>
          <w:rFonts w:ascii="Arial" w:hAnsi="Arial" w:cs="Arial"/>
          <w:i/>
          <w:iCs/>
          <w:color w:val="auto"/>
          <w:lang w:val="ru-RU"/>
        </w:rPr>
        <w:t>-</w:t>
      </w:r>
      <w:r>
        <w:rPr>
          <w:rFonts w:ascii="Arial" w:hAnsi="Arial" w:cs="Arial"/>
          <w:i/>
          <w:iCs/>
          <w:color w:val="auto"/>
        </w:rPr>
        <w:t>маил</w:t>
      </w:r>
      <w:r>
        <w:rPr>
          <w:rFonts w:ascii="Arial" w:hAnsi="Arial" w:cs="Arial"/>
          <w:i/>
          <w:iCs/>
          <w:color w:val="auto"/>
          <w:lang w:val="sr-Cyrl-CS"/>
        </w:rPr>
        <w:t xml:space="preserve">: </w:t>
      </w:r>
      <w:hyperlink r:id="rId17" w:history="1">
        <w:r w:rsidR="00F44D4F" w:rsidRPr="00DA6C18">
          <w:rPr>
            <w:rStyle w:val="Hyperlink"/>
            <w:rFonts w:ascii="Arial" w:hAnsi="Arial" w:cs="Arial"/>
          </w:rPr>
          <w:t>jelenadrageljevic@ymail.com</w:t>
        </w:r>
      </w:hyperlink>
      <w:r w:rsidR="00F44D4F" w:rsidRPr="00DA6C18">
        <w:rPr>
          <w:rFonts w:ascii="Arial" w:hAnsi="Arial" w:cs="Arial"/>
        </w:rPr>
        <w:t xml:space="preserve">; </w:t>
      </w:r>
      <w:hyperlink r:id="rId18" w:history="1">
        <w:r w:rsidR="00F44D4F" w:rsidRPr="001757B4">
          <w:rPr>
            <w:rStyle w:val="Hyperlink"/>
            <w:rFonts w:ascii="Arial" w:hAnsi="Arial" w:cs="Arial"/>
          </w:rPr>
          <w:t>opstinabatocina@gmail.com</w:t>
        </w:r>
      </w:hyperlink>
      <w:r w:rsidR="00AE2702">
        <w:rPr>
          <w:rFonts w:ascii="Arial" w:hAnsi="Arial" w:cs="Arial"/>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473089" w:rsidRPr="008566BF" w:rsidRDefault="00473089" w:rsidP="00473089">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CE7B24" w:rsidRDefault="00473089" w:rsidP="00473089">
      <w:pPr>
        <w:jc w:val="both"/>
        <w:rPr>
          <w:rFonts w:ascii="Arial" w:hAnsi="Arial" w:cs="Arial"/>
          <w:lang w:val="ru-RU"/>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 бр.</w:t>
      </w:r>
      <w:r>
        <w:rPr>
          <w:rFonts w:ascii="Arial" w:eastAsia="TimesNewRomanPS-BoldMT" w:hAnsi="Arial" w:cs="Arial"/>
          <w:b/>
          <w:bCs/>
          <w:lang w:val="sr-Cyrl-CS"/>
        </w:rPr>
        <w:t xml:space="preserve"> </w:t>
      </w:r>
      <w:r w:rsidR="00CE74E0">
        <w:rPr>
          <w:rFonts w:ascii="Arial" w:eastAsia="TimesNewRomanPS-BoldMT" w:hAnsi="Arial" w:cs="Arial"/>
          <w:b/>
          <w:bCs/>
        </w:rPr>
        <w:t>6</w:t>
      </w:r>
      <w:r w:rsidR="003C7FA5">
        <w:rPr>
          <w:rFonts w:ascii="Arial" w:eastAsia="TimesNewRomanPS-BoldMT" w:hAnsi="Arial" w:cs="Arial"/>
          <w:b/>
          <w:bCs/>
          <w:lang w:val="sr-Cyrl-CS"/>
        </w:rPr>
        <w:t>/20</w:t>
      </w:r>
      <w:r w:rsidR="00CE74E0">
        <w:rPr>
          <w:rFonts w:ascii="Arial" w:eastAsia="TimesNewRomanPS-BoldMT" w:hAnsi="Arial" w:cs="Arial"/>
          <w:b/>
          <w:bCs/>
        </w:rPr>
        <w:t>20</w:t>
      </w:r>
      <w:r w:rsidRPr="008566BF">
        <w:rPr>
          <w:lang w:val="ru-RU"/>
        </w:rPr>
        <w:t xml:space="preserve"> </w:t>
      </w:r>
      <w:r w:rsidR="00CE74E0">
        <w:rPr>
          <w:rFonts w:ascii="Arial" w:eastAsia="TimesNewRomanPS-BoldMT" w:hAnsi="Arial" w:cs="Arial"/>
          <w:b/>
          <w:bCs/>
          <w:lang w:val="ru-RU"/>
        </w:rPr>
        <w:t xml:space="preserve">Радова на </w:t>
      </w:r>
      <w:r w:rsidR="003431C3">
        <w:rPr>
          <w:rFonts w:ascii="Arial" w:eastAsia="TimesNewRomanPS-BoldMT" w:hAnsi="Arial" w:cs="Arial"/>
          <w:b/>
          <w:bCs/>
          <w:lang w:val="ru-RU"/>
        </w:rPr>
        <w:t>рехабилитацији дела улице Александра Симића и дела улице Кнеза Милоша Обреновића у Баточини</w:t>
      </w:r>
      <w:r w:rsidR="00CE7B24">
        <w:rPr>
          <w:rFonts w:ascii="Arial" w:hAnsi="Arial" w:cs="Arial"/>
          <w:lang w:val="ru-RU"/>
        </w:rPr>
        <w:t>.</w:t>
      </w:r>
    </w:p>
    <w:p w:rsidR="00473089" w:rsidRPr="008566BF" w:rsidRDefault="00473089" w:rsidP="00473089">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473089" w:rsidRPr="008566BF" w:rsidRDefault="00473089" w:rsidP="00473089">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473089" w:rsidRPr="008566BF" w:rsidRDefault="00473089" w:rsidP="00473089">
      <w:pPr>
        <w:jc w:val="both"/>
        <w:rPr>
          <w:rFonts w:ascii="Arial" w:hAnsi="Arial" w:cs="Arial"/>
          <w:bCs/>
          <w:color w:val="auto"/>
          <w:lang w:val="ru-RU"/>
        </w:rPr>
      </w:pPr>
      <w:r w:rsidRPr="008566BF">
        <w:rPr>
          <w:rFonts w:ascii="Arial" w:hAnsi="Arial" w:cs="Arial"/>
          <w:lang w:val="ru-RU"/>
        </w:rPr>
        <w:lastRenderedPageBreak/>
        <w:t xml:space="preserve">Тражење додатних информација или појашњења у вези са припремањем понуде телефоном није дозвољено. </w:t>
      </w:r>
    </w:p>
    <w:p w:rsidR="00473089" w:rsidRPr="00B80587" w:rsidRDefault="00473089" w:rsidP="00473089">
      <w:pPr>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473089" w:rsidRPr="00B80587" w:rsidRDefault="00473089" w:rsidP="00DF6300">
      <w:pPr>
        <w:pStyle w:val="ListParagraph"/>
        <w:numPr>
          <w:ilvl w:val="0"/>
          <w:numId w:val="19"/>
        </w:numPr>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473089" w:rsidRPr="00B80587" w:rsidRDefault="00473089" w:rsidP="00DF6300">
      <w:pPr>
        <w:pStyle w:val="ListParagraph"/>
        <w:numPr>
          <w:ilvl w:val="0"/>
          <w:numId w:val="19"/>
        </w:numPr>
        <w:ind w:left="450" w:hanging="450"/>
        <w:jc w:val="both"/>
        <w:rPr>
          <w:rFonts w:ascii="Arial" w:hAnsi="Arial" w:cs="Arial"/>
          <w:color w:val="auto"/>
        </w:rPr>
      </w:pPr>
      <w:r w:rsidRPr="00B80587">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473089" w:rsidRPr="008566BF" w:rsidRDefault="00473089" w:rsidP="00473089">
      <w:pPr>
        <w:jc w:val="both"/>
        <w:rPr>
          <w:rFonts w:ascii="Arial" w:hAnsi="Arial" w:cs="Arial"/>
          <w:lang w:val="ru-RU"/>
        </w:rPr>
      </w:pPr>
    </w:p>
    <w:p w:rsidR="00473089" w:rsidRPr="00B80587" w:rsidRDefault="00473089" w:rsidP="00473089">
      <w:pPr>
        <w:jc w:val="both"/>
        <w:rPr>
          <w:rFonts w:ascii="Arial" w:hAnsi="Arial" w:cs="Arial"/>
          <w:b/>
          <w:bCs/>
          <w:i/>
          <w:lang w:val="ru-RU"/>
        </w:rPr>
      </w:pPr>
      <w:r w:rsidRPr="00B80587">
        <w:rPr>
          <w:rFonts w:ascii="Arial" w:hAnsi="Arial" w:cs="Arial"/>
          <w:b/>
          <w:bCs/>
          <w:i/>
          <w:lang w:val="ru-RU"/>
        </w:rPr>
        <w:t xml:space="preserve">14. ДОДАТНА ОБЈАШЊЕЊА ОД ПОНУЂАЧА ПОСЛЕ ОТВАРАЊА ПОНУДА И КОНТРОЛА КОД ПОНУЂАЧА ОДНОСНО ЊЕГОВОГ ПОДИЗВОЂАЧА </w:t>
      </w:r>
    </w:p>
    <w:p w:rsidR="00473089" w:rsidRPr="008566BF" w:rsidRDefault="00473089" w:rsidP="00473089">
      <w:pPr>
        <w:jc w:val="both"/>
        <w:rPr>
          <w:rFonts w:ascii="Arial" w:hAnsi="Arial" w:cs="Arial"/>
          <w:b/>
          <w:bCs/>
          <w:lang w:val="ru-RU"/>
        </w:rPr>
      </w:pPr>
    </w:p>
    <w:p w:rsidR="00473089" w:rsidRPr="008566BF" w:rsidRDefault="00473089" w:rsidP="00473089">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473089" w:rsidRDefault="00473089" w:rsidP="00473089">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473089" w:rsidRPr="009E0844" w:rsidRDefault="00473089" w:rsidP="00473089">
      <w:pPr>
        <w:jc w:val="both"/>
        <w:rPr>
          <w:rFonts w:ascii="Arial" w:hAnsi="Arial" w:cs="Arial"/>
          <w:lang w:val="ru-RU"/>
        </w:rPr>
      </w:pPr>
    </w:p>
    <w:p w:rsidR="00473089" w:rsidRPr="00B80587" w:rsidRDefault="00473089" w:rsidP="00473089">
      <w:pPr>
        <w:jc w:val="both"/>
        <w:rPr>
          <w:rFonts w:ascii="Arial" w:hAnsi="Arial" w:cs="Arial"/>
          <w:b/>
          <w:i/>
          <w:lang w:val="ru-RU"/>
        </w:rPr>
      </w:pPr>
      <w:r w:rsidRPr="00B80587">
        <w:rPr>
          <w:rFonts w:ascii="Arial" w:hAnsi="Arial" w:cs="Arial"/>
          <w:b/>
          <w:i/>
          <w:lang w:val="ru-RU"/>
        </w:rPr>
        <w:t>15. КОРИШЋЕЊЕ ПАТЕНТА И ОДГОВОРНОСТ ЗА ПОВРЕДУ ЗАШТИЋЕНИХ ПРАВА ИНТЕЛЕКТУАЛНЕ СВОЈИНЕ ТРЕЋИХ ЛИЦА</w:t>
      </w:r>
    </w:p>
    <w:p w:rsidR="00473089" w:rsidRPr="008566BF" w:rsidRDefault="00473089" w:rsidP="00473089">
      <w:pPr>
        <w:jc w:val="both"/>
        <w:rPr>
          <w:rFonts w:ascii="Arial" w:hAnsi="Arial" w:cs="Arial"/>
          <w:b/>
          <w:lang w:val="ru-RU"/>
        </w:rPr>
      </w:pPr>
    </w:p>
    <w:p w:rsidR="00473089" w:rsidRDefault="00473089" w:rsidP="00473089">
      <w:pPr>
        <w:jc w:val="both"/>
        <w:rPr>
          <w:rFonts w:ascii="Arial" w:eastAsia="TimesNewRomanPSMT" w:hAnsi="Arial" w:cs="Arial"/>
          <w:bCs/>
          <w:iCs/>
          <w:lang w:val="ru-RU"/>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F44D4F" w:rsidRPr="00CE7B24" w:rsidRDefault="00F44D4F" w:rsidP="00473089">
      <w:pPr>
        <w:jc w:val="both"/>
        <w:rPr>
          <w:rFonts w:ascii="Arial" w:eastAsia="TimesNewRomanPSMT" w:hAnsi="Arial" w:cs="Arial"/>
          <w:bCs/>
          <w:iCs/>
          <w:lang w:val="sr-Cyrl-CS"/>
        </w:rPr>
      </w:pPr>
    </w:p>
    <w:p w:rsidR="00473089" w:rsidRPr="00B80587" w:rsidRDefault="00473089" w:rsidP="00473089">
      <w:pPr>
        <w:jc w:val="both"/>
        <w:rPr>
          <w:rFonts w:ascii="Arial" w:hAnsi="Arial" w:cs="Arial"/>
          <w:b/>
          <w:bCs/>
          <w:i/>
          <w:lang w:val="ru-RU"/>
        </w:rPr>
      </w:pPr>
      <w:r w:rsidRPr="00B80587">
        <w:rPr>
          <w:rFonts w:ascii="Arial" w:hAnsi="Arial" w:cs="Arial"/>
          <w:b/>
          <w:bCs/>
          <w:i/>
          <w:lang w:val="ru-RU"/>
        </w:rPr>
        <w:t xml:space="preserve">16. НАЧИН И РОК ЗА ПОДНОШЕЊЕ ЗАХТЕВА ЗА ЗАШТИТУ ПРАВА ПОНУЂАЧА </w:t>
      </w:r>
    </w:p>
    <w:p w:rsidR="00473089" w:rsidRDefault="00473089" w:rsidP="00473089">
      <w:pPr>
        <w:jc w:val="both"/>
        <w:rPr>
          <w:rFonts w:ascii="Arial" w:hAnsi="Arial" w:cs="Arial"/>
          <w:lang w:val="ru-RU"/>
        </w:rPr>
      </w:pPr>
    </w:p>
    <w:p w:rsidR="00473089" w:rsidRPr="00B80587" w:rsidRDefault="00473089" w:rsidP="00473089">
      <w:pPr>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473089" w:rsidRPr="00B80587" w:rsidRDefault="00473089" w:rsidP="00473089">
      <w:pPr>
        <w:jc w:val="both"/>
        <w:rPr>
          <w:rFonts w:ascii="Arial" w:hAnsi="Arial" w:cs="Arial"/>
          <w:noProof/>
          <w:color w:val="000000" w:themeColor="text1"/>
          <w:lang w:val="sr-Cyrl-CS"/>
        </w:rPr>
      </w:pPr>
    </w:p>
    <w:p w:rsidR="00473089" w:rsidRPr="00B80587" w:rsidRDefault="00473089" w:rsidP="00473089">
      <w:pPr>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w:t>
      </w:r>
      <w:r w:rsidRPr="00B80587">
        <w:rPr>
          <w:rFonts w:ascii="Arial" w:hAnsi="Arial" w:cs="Arial"/>
          <w:noProof/>
          <w:color w:val="000000" w:themeColor="text1"/>
          <w:lang w:val="sr-Cyrl-CS"/>
        </w:rPr>
        <w:lastRenderedPageBreak/>
        <w:t xml:space="preserve">непосредно, електронском поштом на е-маил </w:t>
      </w:r>
      <w:hyperlink r:id="rId19" w:history="1">
        <w:r w:rsidR="00F44D4F" w:rsidRPr="00DA6C18">
          <w:rPr>
            <w:rStyle w:val="Hyperlink"/>
            <w:rFonts w:ascii="Arial" w:hAnsi="Arial" w:cs="Arial"/>
          </w:rPr>
          <w:t>jelenadrageljevic@ymail.com</w:t>
        </w:r>
      </w:hyperlink>
      <w:r w:rsidR="00F44D4F" w:rsidRPr="00DA6C18">
        <w:rPr>
          <w:rFonts w:ascii="Arial" w:hAnsi="Arial" w:cs="Arial"/>
        </w:rPr>
        <w:t xml:space="preserve">; </w:t>
      </w:r>
      <w:hyperlink r:id="rId20" w:history="1">
        <w:r w:rsidR="00F44D4F" w:rsidRPr="001757B4">
          <w:rPr>
            <w:rStyle w:val="Hyperlink"/>
            <w:rFonts w:ascii="Arial" w:hAnsi="Arial" w:cs="Arial"/>
          </w:rPr>
          <w:t>opstinabatocina@gmail.com</w:t>
        </w:r>
      </w:hyperlink>
      <w:r w:rsidR="00AE2702">
        <w:rPr>
          <w:rFonts w:ascii="Arial" w:hAnsi="Arial" w:cs="Arial"/>
        </w:rPr>
        <w:t xml:space="preserve"> </w:t>
      </w:r>
      <w:r w:rsidRPr="00B80587">
        <w:rPr>
          <w:rFonts w:ascii="Arial" w:hAnsi="Arial" w:cs="Arial"/>
          <w:noProof/>
          <w:color w:val="000000" w:themeColor="text1"/>
          <w:lang w:val="sr-Cyrl-CS"/>
        </w:rPr>
        <w:t xml:space="preserve">или препорученом пошиљком са повратницом. </w:t>
      </w:r>
    </w:p>
    <w:p w:rsidR="00473089" w:rsidRPr="00B80587" w:rsidRDefault="00473089" w:rsidP="00473089">
      <w:pPr>
        <w:jc w:val="both"/>
        <w:rPr>
          <w:rFonts w:ascii="Arial" w:hAnsi="Arial" w:cs="Arial"/>
          <w:bCs/>
          <w:color w:val="auto"/>
        </w:rPr>
      </w:pPr>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
    <w:p w:rsidR="00473089" w:rsidRPr="00B80587" w:rsidRDefault="00473089" w:rsidP="00473089">
      <w:pPr>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и уколико је подносилац захтева у складу са чл. 63. ст.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473089" w:rsidRPr="00B80587" w:rsidRDefault="00473089" w:rsidP="00473089">
      <w:pPr>
        <w:jc w:val="both"/>
        <w:rPr>
          <w:rFonts w:ascii="Arial" w:hAnsi="Arial" w:cs="Arial"/>
          <w:color w:val="FF0000"/>
          <w:lang w:val="sr-Cyrl-CS"/>
        </w:rPr>
      </w:pPr>
      <w:r w:rsidRPr="00B80587">
        <w:rPr>
          <w:rFonts w:ascii="Arial" w:hAnsi="Arial" w:cs="Arial"/>
          <w:color w:val="auto"/>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После доношења одлуке о додели уговора из чл.108. ЗЈН или одлуке о обустави поступка јавне набавке из чл.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473089" w:rsidRPr="00B80587" w:rsidRDefault="00473089" w:rsidP="00473089">
      <w:pPr>
        <w:jc w:val="both"/>
        <w:rPr>
          <w:rFonts w:ascii="Arial" w:hAnsi="Arial" w:cs="Arial"/>
          <w:color w:val="auto"/>
          <w:lang w:val="sr-Cyrl-CS"/>
        </w:rPr>
      </w:pPr>
      <w:r w:rsidRPr="00B80587">
        <w:rPr>
          <w:rFonts w:ascii="Arial" w:hAnsi="Arial" w:cs="Arial"/>
          <w:color w:val="auto"/>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473089" w:rsidRPr="00B80587" w:rsidRDefault="00473089" w:rsidP="00473089">
      <w:pPr>
        <w:jc w:val="both"/>
        <w:rPr>
          <w:rFonts w:ascii="Arial" w:hAnsi="Arial" w:cs="Arial"/>
          <w:color w:val="auto"/>
          <w:lang w:val="sr-Cyrl-CS"/>
        </w:rPr>
      </w:pPr>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473089" w:rsidRPr="00B80587" w:rsidRDefault="00473089" w:rsidP="00473089">
      <w:pPr>
        <w:jc w:val="both"/>
        <w:rPr>
          <w:rFonts w:ascii="Arial" w:hAnsi="Arial" w:cs="Arial"/>
          <w:color w:val="auto"/>
        </w:rPr>
      </w:pPr>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 овог ЗЈН.</w:t>
      </w:r>
    </w:p>
    <w:p w:rsidR="00473089" w:rsidRPr="00B80587" w:rsidRDefault="00473089" w:rsidP="00473089">
      <w:pPr>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назив и адресу подносиоца захтева и лице за контакт;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назив и адресу наручиоца;</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податке о јавној набавци која је предмет захтева, односно о одлуци наручиоца;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потврду о уплати таксе из члана 156. ЗЈН;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потпис подносиоца.</w:t>
      </w:r>
    </w:p>
    <w:p w:rsidR="00473089" w:rsidRPr="00B80587" w:rsidRDefault="00473089" w:rsidP="00473089">
      <w:pPr>
        <w:ind w:left="720"/>
        <w:jc w:val="both"/>
        <w:rPr>
          <w:rFonts w:ascii="Arial" w:hAnsi="Arial" w:cs="Arial"/>
          <w:color w:val="FF0000"/>
        </w:rPr>
      </w:pPr>
    </w:p>
    <w:p w:rsidR="00473089" w:rsidRPr="00B80587" w:rsidRDefault="00473089" w:rsidP="00473089">
      <w:pPr>
        <w:jc w:val="both"/>
        <w:rPr>
          <w:rFonts w:ascii="Arial" w:hAnsi="Arial" w:cs="Arial"/>
          <w:color w:val="auto"/>
        </w:rPr>
      </w:pPr>
      <w:r w:rsidRPr="00B80587">
        <w:rPr>
          <w:rFonts w:ascii="Arial" w:hAnsi="Arial" w:cs="Arial"/>
          <w:color w:val="auto"/>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473089" w:rsidRPr="00B80587" w:rsidRDefault="00473089" w:rsidP="00473089">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473089" w:rsidRPr="00B80587" w:rsidRDefault="00473089" w:rsidP="00473089">
      <w:pPr>
        <w:pStyle w:val="Default"/>
        <w:jc w:val="both"/>
        <w:rPr>
          <w:color w:val="auto"/>
        </w:rPr>
      </w:pPr>
      <w:r w:rsidRPr="00B80587">
        <w:rPr>
          <w:color w:val="auto"/>
        </w:rPr>
        <w:t xml:space="preserve">   (1) да буде издата од стране банке и да садржи печат банке; </w:t>
      </w:r>
    </w:p>
    <w:p w:rsidR="00473089" w:rsidRPr="00B80587" w:rsidRDefault="00473089" w:rsidP="00473089">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473089" w:rsidRPr="00B80587" w:rsidRDefault="00473089" w:rsidP="00473089">
      <w:pPr>
        <w:pStyle w:val="Default"/>
        <w:jc w:val="both"/>
        <w:rPr>
          <w:color w:val="auto"/>
        </w:rPr>
      </w:pPr>
      <w:r w:rsidRPr="00B80587">
        <w:rPr>
          <w:color w:val="auto"/>
        </w:rPr>
        <w:lastRenderedPageBreak/>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473089" w:rsidRPr="00B80587" w:rsidRDefault="00473089" w:rsidP="00473089">
      <w:pPr>
        <w:pStyle w:val="Default"/>
        <w:jc w:val="both"/>
        <w:rPr>
          <w:color w:val="auto"/>
        </w:rPr>
      </w:pPr>
      <w:r w:rsidRPr="00B80587">
        <w:rPr>
          <w:color w:val="auto"/>
        </w:rPr>
        <w:t xml:space="preserve">   (3) износ таксе из члана 156. ЗЈН чија се уплата врши – 120.000 динара; </w:t>
      </w:r>
    </w:p>
    <w:p w:rsidR="00473089" w:rsidRPr="00B80587" w:rsidRDefault="00473089" w:rsidP="00473089">
      <w:pPr>
        <w:pStyle w:val="Default"/>
        <w:jc w:val="both"/>
        <w:rPr>
          <w:color w:val="auto"/>
        </w:rPr>
      </w:pPr>
      <w:r w:rsidRPr="00B80587">
        <w:rPr>
          <w:color w:val="auto"/>
        </w:rPr>
        <w:t xml:space="preserve">   (4) број рачуна: 840-30678845-06; </w:t>
      </w:r>
    </w:p>
    <w:p w:rsidR="00473089" w:rsidRPr="00B80587" w:rsidRDefault="00473089" w:rsidP="00473089">
      <w:pPr>
        <w:pStyle w:val="Default"/>
        <w:jc w:val="both"/>
        <w:rPr>
          <w:color w:val="auto"/>
        </w:rPr>
      </w:pPr>
      <w:r w:rsidRPr="00B80587">
        <w:rPr>
          <w:color w:val="auto"/>
        </w:rPr>
        <w:t xml:space="preserve">   (5) шифру плаћања: 153 или 253; </w:t>
      </w:r>
    </w:p>
    <w:p w:rsidR="00473089" w:rsidRPr="00B80587" w:rsidRDefault="00473089" w:rsidP="00473089">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473089" w:rsidRPr="00B80587" w:rsidRDefault="00473089" w:rsidP="00473089">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w:t>
      </w:r>
      <w:r>
        <w:rPr>
          <w:i/>
          <w:iCs/>
          <w:color w:val="auto"/>
        </w:rPr>
        <w:t>е</w:t>
      </w:r>
      <w:r w:rsidRPr="00B80587">
        <w:rPr>
          <w:i/>
          <w:iCs/>
          <w:color w:val="auto"/>
        </w:rPr>
        <w:t>]</w:t>
      </w:r>
      <w:r w:rsidRPr="00B80587">
        <w:rPr>
          <w:color w:val="auto"/>
        </w:rPr>
        <w:t>;</w:t>
      </w:r>
    </w:p>
    <w:p w:rsidR="00473089" w:rsidRPr="00B80587" w:rsidRDefault="00473089" w:rsidP="00473089">
      <w:pPr>
        <w:pStyle w:val="Default"/>
        <w:jc w:val="both"/>
        <w:rPr>
          <w:color w:val="auto"/>
        </w:rPr>
      </w:pPr>
      <w:r w:rsidRPr="00B80587">
        <w:rPr>
          <w:color w:val="auto"/>
        </w:rPr>
        <w:t xml:space="preserve">   (8) корисник: буџет Републике Србије; </w:t>
      </w:r>
    </w:p>
    <w:p w:rsidR="00473089" w:rsidRPr="00B80587" w:rsidRDefault="00473089" w:rsidP="00473089">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473089" w:rsidRPr="00B80587" w:rsidRDefault="00473089" w:rsidP="00473089">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473089" w:rsidRPr="00B80587" w:rsidRDefault="00473089" w:rsidP="00473089">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473089" w:rsidRPr="00B80587" w:rsidRDefault="00473089" w:rsidP="00473089">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473089" w:rsidRPr="00B80587" w:rsidRDefault="00473089" w:rsidP="00473089">
      <w:pPr>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473089" w:rsidRPr="00B80587" w:rsidRDefault="00473089" w:rsidP="00473089">
      <w:pPr>
        <w:jc w:val="both"/>
        <w:rPr>
          <w:rFonts w:ascii="Arial" w:hAnsi="Arial" w:cs="Arial"/>
          <w:color w:val="auto"/>
        </w:rPr>
      </w:pPr>
      <w:r w:rsidRPr="00B80587">
        <w:rPr>
          <w:rFonts w:ascii="Arial" w:eastAsia="TimesNewRomanPSMT" w:hAnsi="Arial" w:cs="Arial"/>
          <w:bCs/>
          <w:color w:val="auto"/>
        </w:rPr>
        <w:t>Поступак заштите права понуђача регулисан је одредбама чл. 138. - 166. ЗЈН.</w:t>
      </w:r>
    </w:p>
    <w:p w:rsidR="00473089" w:rsidRPr="00B80587" w:rsidRDefault="00473089" w:rsidP="00473089">
      <w:pPr>
        <w:jc w:val="both"/>
        <w:rPr>
          <w:rFonts w:ascii="Arial" w:hAnsi="Arial" w:cs="Arial"/>
          <w:lang w:val="ru-RU"/>
        </w:rPr>
      </w:pPr>
    </w:p>
    <w:p w:rsidR="00473089" w:rsidRPr="003431C3" w:rsidRDefault="00473089" w:rsidP="00473089">
      <w:pPr>
        <w:jc w:val="both"/>
        <w:rPr>
          <w:rFonts w:ascii="Arial" w:hAnsi="Arial" w:cs="Arial"/>
          <w:b/>
          <w:i/>
          <w:lang w:val="ru-RU"/>
        </w:rPr>
      </w:pPr>
      <w:r w:rsidRPr="003431C3">
        <w:rPr>
          <w:rFonts w:ascii="Arial" w:hAnsi="Arial" w:cs="Arial"/>
          <w:b/>
          <w:i/>
          <w:lang w:val="ru-RU"/>
        </w:rPr>
        <w:t>1</w:t>
      </w:r>
      <w:r w:rsidR="003431C3">
        <w:rPr>
          <w:rFonts w:ascii="Arial" w:hAnsi="Arial" w:cs="Arial"/>
          <w:b/>
          <w:i/>
          <w:lang w:val="sr-Latn-RS"/>
        </w:rPr>
        <w:t>7</w:t>
      </w:r>
      <w:r w:rsidRPr="003431C3">
        <w:rPr>
          <w:rFonts w:ascii="Arial" w:hAnsi="Arial" w:cs="Arial"/>
          <w:b/>
          <w:i/>
          <w:lang w:val="ru-RU"/>
        </w:rPr>
        <w:t>. РОК У КОЈЕМ ЋЕ УГОВОР БИТИ ЗАКЉУЧЕН</w:t>
      </w:r>
    </w:p>
    <w:p w:rsidR="00473089" w:rsidRDefault="00473089" w:rsidP="00473089">
      <w:pPr>
        <w:jc w:val="both"/>
        <w:rPr>
          <w:rFonts w:ascii="Arial" w:hAnsi="Arial" w:cs="Arial"/>
          <w:b/>
          <w:lang w:val="sr-Cyrl-CS"/>
        </w:rPr>
      </w:pPr>
    </w:p>
    <w:p w:rsidR="00473089" w:rsidRPr="00C35D0E" w:rsidRDefault="00473089" w:rsidP="00473089">
      <w:pPr>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473089" w:rsidRPr="00B94496" w:rsidRDefault="00473089" w:rsidP="00473089">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473089" w:rsidRDefault="00473089" w:rsidP="00473089">
      <w:pPr>
        <w:jc w:val="both"/>
        <w:rPr>
          <w:rFonts w:ascii="Arial" w:hAnsi="Arial" w:cs="Arial"/>
          <w:noProof/>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CE74E0" w:rsidRPr="00CE74E0" w:rsidRDefault="00CE74E0" w:rsidP="00473089">
      <w:pPr>
        <w:jc w:val="both"/>
        <w:rPr>
          <w:rFonts w:ascii="Arial" w:hAnsi="Arial" w:cs="Arial"/>
          <w:noProof/>
        </w:rPr>
      </w:pPr>
    </w:p>
    <w:p w:rsidR="00B00B6F" w:rsidRPr="003431C3" w:rsidRDefault="003431C3" w:rsidP="00B00B6F">
      <w:pPr>
        <w:jc w:val="both"/>
        <w:rPr>
          <w:rFonts w:ascii="Arial" w:hAnsi="Arial" w:cs="Arial"/>
          <w:b/>
          <w:i/>
          <w:noProof/>
          <w:lang w:val="sr-Cyrl-CS"/>
        </w:rPr>
      </w:pPr>
      <w:r w:rsidRPr="003431C3">
        <w:rPr>
          <w:rFonts w:ascii="Arial" w:hAnsi="Arial" w:cs="Arial"/>
          <w:b/>
          <w:i/>
          <w:noProof/>
          <w:lang w:val="sr-Latn-RS"/>
        </w:rPr>
        <w:t>18</w:t>
      </w:r>
      <w:r w:rsidR="00B00B6F" w:rsidRPr="003431C3">
        <w:rPr>
          <w:rFonts w:ascii="Arial" w:hAnsi="Arial" w:cs="Arial"/>
          <w:b/>
          <w:i/>
          <w:noProof/>
          <w:lang w:val="sr-Cyrl-CS"/>
        </w:rPr>
        <w:t>. ИЗМЕНЕ ТОКОМ ТРАЈАЊА УГОВОРА</w:t>
      </w:r>
    </w:p>
    <w:p w:rsidR="00B00B6F" w:rsidRDefault="00B00B6F" w:rsidP="00B00B6F">
      <w:pPr>
        <w:jc w:val="both"/>
        <w:rPr>
          <w:rFonts w:ascii="Arial" w:hAnsi="Arial" w:cs="Arial"/>
          <w:b/>
          <w:noProof/>
          <w:lang w:val="sr-Cyrl-CS"/>
        </w:rPr>
      </w:pPr>
    </w:p>
    <w:p w:rsidR="00B00B6F" w:rsidRPr="00343B59" w:rsidRDefault="00B00B6F" w:rsidP="00B00B6F">
      <w:pPr>
        <w:pStyle w:val="Default"/>
        <w:jc w:val="both"/>
        <w:rPr>
          <w:color w:val="auto"/>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B00B6F" w:rsidRPr="00CE74E0" w:rsidRDefault="00B00B6F" w:rsidP="00473089">
      <w:pPr>
        <w:jc w:val="both"/>
        <w:rPr>
          <w:rFonts w:ascii="Arial" w:hAnsi="Arial" w:cs="Arial"/>
          <w:noProof/>
        </w:rPr>
      </w:pPr>
    </w:p>
    <w:p w:rsidR="00473089" w:rsidRDefault="00473089" w:rsidP="00473089">
      <w:pPr>
        <w:shd w:val="clear" w:color="auto" w:fill="C6D9F1"/>
        <w:jc w:val="center"/>
        <w:rPr>
          <w:rFonts w:ascii="Arial" w:hAnsi="Arial" w:cs="Arial"/>
          <w:bCs/>
        </w:rPr>
      </w:pPr>
      <w:r>
        <w:rPr>
          <w:rFonts w:ascii="Arial" w:hAnsi="Arial" w:cs="Arial"/>
          <w:b/>
          <w:bCs/>
          <w:i/>
          <w:iCs/>
          <w:sz w:val="28"/>
          <w:szCs w:val="28"/>
        </w:rPr>
        <w:lastRenderedPageBreak/>
        <w:t>X</w:t>
      </w:r>
      <w:r w:rsidR="00343B59">
        <w:rPr>
          <w:rFonts w:ascii="Arial" w:hAnsi="Arial" w:cs="Arial"/>
          <w:b/>
          <w:bCs/>
          <w:i/>
          <w:iCs/>
          <w:sz w:val="28"/>
          <w:szCs w:val="28"/>
        </w:rPr>
        <w:t>I</w:t>
      </w:r>
      <w:r>
        <w:rPr>
          <w:rFonts w:ascii="Arial" w:hAnsi="Arial" w:cs="Arial"/>
          <w:b/>
          <w:bCs/>
          <w:i/>
          <w:iCs/>
          <w:sz w:val="28"/>
          <w:szCs w:val="28"/>
        </w:rPr>
        <w:t xml:space="preserve">  ОБРАЗАЦ ИЗЈАВЕ </w:t>
      </w:r>
    </w:p>
    <w:p w:rsidR="00473089" w:rsidRDefault="00473089" w:rsidP="00473089">
      <w:pPr>
        <w:pStyle w:val="BodyText3"/>
        <w:shd w:val="clear" w:color="auto" w:fill="C6D9F1"/>
        <w:spacing w:after="0"/>
        <w:jc w:val="center"/>
        <w:rPr>
          <w:rFonts w:ascii="Arial" w:hAnsi="Arial" w:cs="Arial"/>
          <w:bCs/>
          <w:sz w:val="24"/>
          <w:szCs w:val="24"/>
        </w:rPr>
      </w:pPr>
    </w:p>
    <w:p w:rsidR="00473089"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Pr="00FD773A"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FD773A">
        <w:rPr>
          <w:rFonts w:ascii="Arial" w:eastAsia="Times New Roman" w:hAnsi="Arial" w:cs="Arial"/>
          <w:b/>
          <w:color w:val="auto"/>
          <w:kern w:val="0"/>
          <w:lang w:eastAsia="en-US"/>
        </w:rPr>
        <w:t>О В Л А Ш Ћ Е Њ Е</w:t>
      </w:r>
    </w:p>
    <w:p w:rsidR="0047308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Pr="00270A3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Овим писаним документом се доказује да је наведена и доле потписана особа овлашће</w:t>
      </w:r>
      <w:r>
        <w:rPr>
          <w:rFonts w:ascii="Arial" w:eastAsia="Times New Roman" w:hAnsi="Arial" w:cs="Arial"/>
          <w:color w:val="auto"/>
          <w:kern w:val="0"/>
          <w:lang w:eastAsia="en-US"/>
        </w:rPr>
        <w:t>н</w:t>
      </w:r>
      <w:r w:rsidRPr="00FD773A">
        <w:rPr>
          <w:rFonts w:ascii="Arial" w:eastAsia="Times New Roman" w:hAnsi="Arial" w:cs="Arial"/>
          <w:color w:val="auto"/>
          <w:kern w:val="0"/>
          <w:lang w:eastAsia="en-US"/>
        </w:rPr>
        <w:t>а</w:t>
      </w: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 xml:space="preserve">за потпис на понуди </w:t>
      </w:r>
      <w:r>
        <w:rPr>
          <w:rFonts w:ascii="Arial" w:eastAsia="Times New Roman" w:hAnsi="Arial" w:cs="Arial"/>
          <w:color w:val="auto"/>
          <w:kern w:val="0"/>
          <w:lang w:eastAsia="en-US"/>
        </w:rPr>
        <w:t>у поступку јавне</w:t>
      </w:r>
      <w:r w:rsidRPr="00FD773A">
        <w:rPr>
          <w:rFonts w:ascii="Arial" w:eastAsia="Times New Roman" w:hAnsi="Arial" w:cs="Arial"/>
          <w:color w:val="auto"/>
          <w:kern w:val="0"/>
          <w:lang w:eastAsia="en-US"/>
        </w:rPr>
        <w:t xml:space="preserve"> </w:t>
      </w:r>
      <w:r>
        <w:rPr>
          <w:rFonts w:ascii="Arial" w:eastAsia="Times New Roman" w:hAnsi="Arial" w:cs="Arial"/>
          <w:color w:val="auto"/>
          <w:kern w:val="0"/>
          <w:lang w:eastAsia="en-US"/>
        </w:rPr>
        <w:t>набавке</w:t>
      </w:r>
      <w:r w:rsidRPr="00FD773A">
        <w:rPr>
          <w:rFonts w:ascii="Arial" w:eastAsia="Times New Roman" w:hAnsi="Arial" w:cs="Arial"/>
          <w:color w:val="auto"/>
          <w:kern w:val="0"/>
          <w:lang w:eastAsia="en-US"/>
        </w:rPr>
        <w:t xml:space="preserve"> </w:t>
      </w:r>
      <w:r w:rsidR="00CE74E0">
        <w:rPr>
          <w:rFonts w:ascii="Arial" w:eastAsia="TimesNewRomanPS-BoldMT" w:hAnsi="Arial" w:cs="Arial"/>
          <w:b/>
          <w:bCs/>
          <w:lang w:val="ru-RU"/>
        </w:rPr>
        <w:t xml:space="preserve">Радова на </w:t>
      </w:r>
      <w:r w:rsidR="003431C3">
        <w:rPr>
          <w:rFonts w:ascii="Arial" w:eastAsia="TimesNewRomanPS-BoldMT" w:hAnsi="Arial" w:cs="Arial"/>
          <w:b/>
          <w:bCs/>
          <w:lang w:val="ru-RU"/>
        </w:rPr>
        <w:t>рехабилитацији дела улице Александра Симића и дела улице Кнеза Милоша Обреновића у Баточини</w:t>
      </w:r>
      <w:r>
        <w:rPr>
          <w:rFonts w:ascii="Arial" w:hAnsi="Arial" w:cs="Arial"/>
          <w:iCs/>
        </w:rPr>
        <w:t xml:space="preserve">, бр. ЈН </w:t>
      </w:r>
      <w:r w:rsidR="00CE74E0">
        <w:rPr>
          <w:rFonts w:ascii="Arial" w:hAnsi="Arial" w:cs="Arial"/>
          <w:iCs/>
        </w:rPr>
        <w:t>6</w:t>
      </w:r>
      <w:r w:rsidR="00CE74E0">
        <w:rPr>
          <w:rFonts w:ascii="Arial" w:hAnsi="Arial" w:cs="Arial"/>
          <w:iCs/>
          <w:lang w:val="sr-Cyrl-CS"/>
        </w:rPr>
        <w:t>/20</w:t>
      </w:r>
      <w:r w:rsidR="00CE74E0">
        <w:rPr>
          <w:rFonts w:ascii="Arial" w:hAnsi="Arial" w:cs="Arial"/>
          <w:iCs/>
        </w:rPr>
        <w:t>20</w:t>
      </w:r>
      <w:r>
        <w:rPr>
          <w:rFonts w:ascii="Arial" w:hAnsi="Arial" w:cs="Arial"/>
          <w:iCs/>
        </w:rPr>
        <w:t>,</w:t>
      </w:r>
      <w:r w:rsidRPr="00FD773A">
        <w:rPr>
          <w:rFonts w:ascii="Arial" w:eastAsia="Times New Roman" w:hAnsi="Arial" w:cs="Arial"/>
          <w:color w:val="auto"/>
          <w:kern w:val="0"/>
          <w:lang w:eastAsia="en-US"/>
        </w:rPr>
        <w:t xml:space="preserve"> у својству одговорног лица понуђача.</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ИМЕ И ПРЕЗИМЕ ___________________________________</w:t>
      </w:r>
      <w:r>
        <w:rPr>
          <w:rFonts w:ascii="Arial" w:eastAsia="Times New Roman" w:hAnsi="Arial" w:cs="Arial"/>
          <w:color w:val="auto"/>
          <w:kern w:val="0"/>
          <w:lang w:eastAsia="en-US"/>
        </w:rPr>
        <w:t>_______________</w:t>
      </w:r>
      <w:r w:rsidRPr="00FD773A">
        <w:rPr>
          <w:rFonts w:ascii="Arial" w:eastAsia="Times New Roman" w:hAnsi="Arial" w:cs="Arial"/>
          <w:color w:val="auto"/>
          <w:kern w:val="0"/>
          <w:lang w:eastAsia="en-US"/>
        </w:rPr>
        <w:t>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ПОЛОЖАЈ У ПРЕДУЗЕЋУ ____________________________</w:t>
      </w:r>
      <w:r>
        <w:rPr>
          <w:rFonts w:ascii="Arial" w:eastAsia="Times New Roman" w:hAnsi="Arial" w:cs="Arial"/>
          <w:color w:val="auto"/>
          <w:kern w:val="0"/>
          <w:lang w:eastAsia="en-US"/>
        </w:rPr>
        <w:t>________________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ЈМБГ ОДГОВОРНОГ ЛИЦА ПОНУЂАЧА/НОСИОЦА ЗАЈЕДНИЧКЕ ПОНУДЕ</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_____________________________________________________</w:t>
      </w:r>
      <w:r>
        <w:rPr>
          <w:rFonts w:ascii="Arial" w:eastAsia="Times New Roman" w:hAnsi="Arial" w:cs="Arial"/>
          <w:color w:val="auto"/>
          <w:kern w:val="0"/>
          <w:lang w:eastAsia="en-US"/>
        </w:rPr>
        <w:t>______________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FD773A" w:rsidRDefault="00CE74E0"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eastAsia="en-US"/>
        </w:rPr>
        <w:t>Датум____________2020.</w:t>
      </w:r>
      <w:r w:rsidR="00473089" w:rsidRPr="00FD773A">
        <w:rPr>
          <w:rFonts w:ascii="Arial" w:eastAsia="Times New Roman" w:hAnsi="Arial" w:cs="Arial"/>
          <w:color w:val="auto"/>
          <w:kern w:val="0"/>
          <w:lang w:eastAsia="en-US"/>
        </w:rPr>
        <w:t>године</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w:t>
      </w: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____________________________</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(потписује се особа која је званични потписник предузећа)</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AE2702" w:rsidRPr="00FD773A" w:rsidRDefault="00AE2702"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FD773A">
        <w:rPr>
          <w:rFonts w:ascii="Arial" w:eastAsia="Times New Roman" w:hAnsi="Arial" w:cs="Arial"/>
          <w:b/>
          <w:bCs/>
          <w:i/>
          <w:color w:val="auto"/>
          <w:kern w:val="0"/>
          <w:lang w:eastAsia="en-US"/>
        </w:rPr>
        <w:t>Напомена</w:t>
      </w:r>
      <w:r w:rsidRPr="00FD773A">
        <w:rPr>
          <w:rFonts w:ascii="Arial" w:eastAsia="Times New Roman" w:hAnsi="Arial" w:cs="Arial"/>
          <w:i/>
          <w:color w:val="auto"/>
          <w:kern w:val="0"/>
          <w:lang w:eastAsia="en-US"/>
        </w:rPr>
        <w:t xml:space="preserve">: Овај образац се попуњава и потписује </w:t>
      </w:r>
      <w:r w:rsidRPr="00FD773A">
        <w:rPr>
          <w:rFonts w:ascii="Arial" w:eastAsia="Times New Roman" w:hAnsi="Arial" w:cs="Arial"/>
          <w:b/>
          <w:bCs/>
          <w:i/>
          <w:color w:val="auto"/>
          <w:kern w:val="0"/>
          <w:lang w:eastAsia="en-US"/>
        </w:rPr>
        <w:t xml:space="preserve">само за случај </w:t>
      </w:r>
      <w:r w:rsidRPr="00FD773A">
        <w:rPr>
          <w:rFonts w:ascii="Arial" w:eastAsia="Times New Roman" w:hAnsi="Arial" w:cs="Arial"/>
          <w:i/>
          <w:color w:val="auto"/>
          <w:kern w:val="0"/>
          <w:lang w:eastAsia="en-US"/>
        </w:rPr>
        <w:t>да понуду и остале прилоге на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обрасцима из конкурсне документације, потписује лице које није званични потписник предузећа–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заступник уписан у регистар АПР-а.</w:t>
      </w:r>
    </w:p>
    <w:p w:rsidR="00473089" w:rsidRPr="00FD773A" w:rsidRDefault="00473089" w:rsidP="00473089">
      <w:pPr>
        <w:tabs>
          <w:tab w:val="left" w:pos="6028"/>
        </w:tabs>
        <w:autoSpaceDE w:val="0"/>
        <w:spacing w:line="240" w:lineRule="auto"/>
        <w:jc w:val="both"/>
        <w:rPr>
          <w:rFonts w:ascii="Arial" w:hAnsi="Arial" w:cs="Arial"/>
          <w:bCs/>
          <w:i/>
          <w:iCs/>
          <w:color w:val="auto"/>
        </w:rPr>
      </w:pPr>
      <w:r w:rsidRPr="00FD773A">
        <w:rPr>
          <w:rFonts w:ascii="Arial" w:eastAsia="Times New Roman" w:hAnsi="Arial" w:cs="Arial"/>
          <w:b/>
          <w:bCs/>
          <w:i/>
          <w:color w:val="auto"/>
          <w:kern w:val="0"/>
          <w:lang w:eastAsia="en-US"/>
        </w:rPr>
        <w:t>У противном, образац се не мора достављати.</w:t>
      </w: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Pr="008566BF" w:rsidRDefault="00473089" w:rsidP="00473089">
      <w:pPr>
        <w:rPr>
          <w:lang w:val="ru-RU"/>
        </w:rPr>
      </w:pPr>
    </w:p>
    <w:p w:rsidR="00FE7BF6" w:rsidRPr="00FE7BF6" w:rsidRDefault="00FE7BF6" w:rsidP="00FE7BF6">
      <w:pPr>
        <w:suppressAutoHyphens w:val="0"/>
        <w:autoSpaceDE w:val="0"/>
        <w:autoSpaceDN w:val="0"/>
        <w:adjustRightInd w:val="0"/>
        <w:spacing w:line="240" w:lineRule="auto"/>
        <w:rPr>
          <w:rFonts w:ascii="Arial Cirilica" w:eastAsiaTheme="minorHAnsi" w:hAnsi="Arial Cirilica" w:cs="Arial Cirilica"/>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5B6F27" w:rsidRPr="003431C3" w:rsidRDefault="005B6F27" w:rsidP="00CE7B24">
      <w:pPr>
        <w:suppressAutoHyphens w:val="0"/>
        <w:autoSpaceDE w:val="0"/>
        <w:autoSpaceDN w:val="0"/>
        <w:adjustRightInd w:val="0"/>
        <w:spacing w:line="240" w:lineRule="auto"/>
        <w:rPr>
          <w:rFonts w:ascii="Arial" w:hAnsi="Arial" w:cs="Arial"/>
          <w:lang w:val="sr-Cyrl-RS"/>
        </w:rPr>
      </w:pPr>
      <w:bookmarkStart w:id="4" w:name="RANGE!A1:H61"/>
      <w:bookmarkEnd w:id="4"/>
    </w:p>
    <w:sectPr w:rsidR="005B6F27" w:rsidRPr="003431C3" w:rsidSect="00444C72">
      <w:headerReference w:type="even" r:id="rId21"/>
      <w:footerReference w:type="default" r:id="rId22"/>
      <w:pgSz w:w="11906" w:h="16838"/>
      <w:pgMar w:top="1440" w:right="1440" w:bottom="1440" w:left="1440" w:header="680" w:footer="680" w:gutter="0"/>
      <w:cols w:space="720"/>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4C3" w:rsidRDefault="002C14C3" w:rsidP="00AC3971">
      <w:pPr>
        <w:spacing w:line="240" w:lineRule="auto"/>
      </w:pPr>
      <w:r>
        <w:separator/>
      </w:r>
    </w:p>
  </w:endnote>
  <w:endnote w:type="continuationSeparator" w:id="0">
    <w:p w:rsidR="002C14C3" w:rsidRDefault="002C14C3" w:rsidP="00AC39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default"/>
    <w:sig w:usb0="00000000" w:usb1="00000000" w:usb2="00000000" w:usb3="00000000" w:csb0="00000004" w:csb1="00000000"/>
  </w:font>
  <w:font w:name="Cambria">
    <w:panose1 w:val="02040503050406030204"/>
    <w:charset w:val="00"/>
    <w:family w:val="roman"/>
    <w:pitch w:val="variable"/>
    <w:sig w:usb0="E00006FF" w:usb1="420024FF" w:usb2="02000000" w:usb3="00000000" w:csb0="0000019F" w:csb1="00000000"/>
  </w:font>
  <w:font w:name="font182">
    <w:altName w:val="Times New Roman"/>
    <w:charset w:val="EE"/>
    <w:family w:val="auto"/>
    <w:pitch w:val="variable"/>
  </w:font>
  <w:font w:name="Book Antiqua">
    <w:altName w:val="Segoe Print"/>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Bold">
    <w:altName w:val="MS Gothic"/>
    <w:panose1 w:val="00000000000000000000"/>
    <w:charset w:val="80"/>
    <w:family w:val="auto"/>
    <w:notTrueType/>
    <w:pitch w:val="default"/>
    <w:sig w:usb0="00000000" w:usb1="08070000" w:usb2="00000010" w:usb3="00000000" w:csb0="00020000" w:csb1="00000000"/>
  </w:font>
  <w:font w:name="TimesNewRomanPS-BoldMT">
    <w:altName w:val="Times New Roman"/>
    <w:charset w:val="00"/>
    <w:family w:val="roman"/>
    <w:pitch w:val="default"/>
    <w:sig w:usb0="00000000" w:usb1="00000000" w:usb2="00000000" w:usb3="00000000" w:csb0="00000005" w:csb1="00000000"/>
  </w:font>
  <w:font w:name="Calibri,Bold">
    <w:panose1 w:val="00000000000000000000"/>
    <w:charset w:val="00"/>
    <w:family w:val="auto"/>
    <w:notTrueType/>
    <w:pitch w:val="default"/>
    <w:sig w:usb0="00000003" w:usb1="00000000" w:usb2="00000000" w:usb3="00000000" w:csb0="00000001" w:csb1="00000000"/>
  </w:font>
  <w:font w:name="Arial Cirilica">
    <w:altName w:val="Arial Cirilic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8208"/>
      <w:gridCol w:w="1034"/>
    </w:tblGrid>
    <w:tr w:rsidR="00213FC2">
      <w:tc>
        <w:tcPr>
          <w:tcW w:w="8208" w:type="dxa"/>
          <w:tcBorders>
            <w:top w:val="single" w:sz="8" w:space="0" w:color="808080"/>
          </w:tcBorders>
          <w:shd w:val="clear" w:color="auto" w:fill="auto"/>
        </w:tcPr>
        <w:p w:rsidR="00213FC2" w:rsidRPr="00926DF7" w:rsidRDefault="00213FC2" w:rsidP="00926DF7">
          <w:pPr>
            <w:pStyle w:val="Footer"/>
            <w:rPr>
              <w:i/>
            </w:rPr>
          </w:pPr>
          <w:r w:rsidRPr="00442ACB">
            <w:rPr>
              <w:b/>
              <w:bCs/>
              <w:i/>
              <w:color w:val="1F497D"/>
              <w:lang w:val="ru-RU"/>
            </w:rPr>
            <w:t>Конкурсна документација у отв</w:t>
          </w:r>
          <w:r>
            <w:rPr>
              <w:b/>
              <w:bCs/>
              <w:i/>
              <w:color w:val="1F497D"/>
              <w:lang w:val="ru-RU"/>
            </w:rPr>
            <w:t>ореном поступку за ЈН бр. 6/2020</w:t>
          </w:r>
        </w:p>
      </w:tc>
      <w:tc>
        <w:tcPr>
          <w:tcW w:w="1034" w:type="dxa"/>
          <w:tcBorders>
            <w:top w:val="single" w:sz="8" w:space="0" w:color="808080"/>
            <w:left w:val="single" w:sz="8" w:space="0" w:color="808080"/>
          </w:tcBorders>
          <w:shd w:val="clear" w:color="auto" w:fill="auto"/>
        </w:tcPr>
        <w:p w:rsidR="00213FC2" w:rsidRPr="00C02E11" w:rsidRDefault="00213FC2">
          <w:pPr>
            <w:pStyle w:val="Footer"/>
          </w:pPr>
          <w:r>
            <w:rPr>
              <w:b/>
              <w:bCs/>
              <w:color w:val="1F497D"/>
            </w:rPr>
            <w:fldChar w:fldCharType="begin"/>
          </w:r>
          <w:r>
            <w:rPr>
              <w:b/>
              <w:bCs/>
              <w:color w:val="1F497D"/>
            </w:rPr>
            <w:instrText xml:space="preserve"> PAGE </w:instrText>
          </w:r>
          <w:r>
            <w:rPr>
              <w:b/>
              <w:bCs/>
              <w:color w:val="1F497D"/>
            </w:rPr>
            <w:fldChar w:fldCharType="separate"/>
          </w:r>
          <w:r w:rsidR="0024595A">
            <w:rPr>
              <w:b/>
              <w:bCs/>
              <w:noProof/>
              <w:color w:val="1F497D"/>
            </w:rPr>
            <w:t>1</w:t>
          </w:r>
          <w:r>
            <w:rPr>
              <w:b/>
              <w:bCs/>
              <w:color w:val="1F497D"/>
            </w:rPr>
            <w:fldChar w:fldCharType="end"/>
          </w:r>
          <w:r>
            <w:rPr>
              <w:color w:val="1F497D"/>
            </w:rPr>
            <w:t>/</w:t>
          </w:r>
          <w:r>
            <w:rPr>
              <w:b/>
              <w:bCs/>
              <w:color w:val="1F497D"/>
            </w:rPr>
            <w:fldChar w:fldCharType="begin"/>
          </w:r>
          <w:r>
            <w:rPr>
              <w:b/>
              <w:bCs/>
              <w:color w:val="1F497D"/>
            </w:rPr>
            <w:instrText xml:space="preserve"> NUMPAGES \*Arabic </w:instrText>
          </w:r>
          <w:r>
            <w:rPr>
              <w:b/>
              <w:bCs/>
              <w:color w:val="1F497D"/>
            </w:rPr>
            <w:fldChar w:fldCharType="separate"/>
          </w:r>
          <w:r w:rsidR="0024595A">
            <w:rPr>
              <w:b/>
              <w:bCs/>
              <w:noProof/>
              <w:color w:val="1F497D"/>
            </w:rPr>
            <w:t>50</w:t>
          </w:r>
          <w:r>
            <w:rPr>
              <w:b/>
              <w:bCs/>
              <w:color w:val="1F497D"/>
            </w:rPr>
            <w:fldChar w:fldCharType="end"/>
          </w:r>
        </w:p>
      </w:tc>
    </w:tr>
  </w:tbl>
  <w:p w:rsidR="00213FC2" w:rsidRDefault="00213FC2">
    <w:pPr>
      <w:pStyle w:val="Footer"/>
      <w:jc w:val="right"/>
    </w:pPr>
    <w:r>
      <w:t xml:space="preserve"> </w:t>
    </w:r>
  </w:p>
  <w:p w:rsidR="00213FC2" w:rsidRDefault="00213F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4C3" w:rsidRDefault="002C14C3" w:rsidP="00AC3971">
      <w:pPr>
        <w:spacing w:line="240" w:lineRule="auto"/>
      </w:pPr>
      <w:r>
        <w:separator/>
      </w:r>
    </w:p>
  </w:footnote>
  <w:footnote w:type="continuationSeparator" w:id="0">
    <w:p w:rsidR="002C14C3" w:rsidRDefault="002C14C3" w:rsidP="00AC397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FC2" w:rsidRDefault="00213FC2">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825A3B6C"/>
    <w:name w:val="WW8Num7"/>
    <w:lvl w:ilvl="0">
      <w:start w:val="1"/>
      <w:numFmt w:val="decimal"/>
      <w:lvlText w:val="%1)"/>
      <w:lvlJc w:val="left"/>
      <w:pPr>
        <w:tabs>
          <w:tab w:val="num" w:pos="720"/>
        </w:tabs>
        <w:ind w:left="720" w:hanging="360"/>
      </w:pPr>
      <w:rPr>
        <w:rFonts w:ascii="Arial" w:hAnsi="Arial" w:cs="Arial" w:hint="default"/>
        <w:b/>
        <w: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2ACA0BD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5">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9CA145C"/>
    <w:multiLevelType w:val="hybridMultilevel"/>
    <w:tmpl w:val="64FA3A10"/>
    <w:lvl w:ilvl="0" w:tplc="17DCBF60">
      <w:start w:val="1"/>
      <w:numFmt w:val="decimal"/>
      <w:pStyle w:val="nabrajanjebold"/>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8">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1C30205B"/>
    <w:multiLevelType w:val="hybridMultilevel"/>
    <w:tmpl w:val="1BBEAFB4"/>
    <w:lvl w:ilvl="0" w:tplc="B61A7D2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D341D4C"/>
    <w:multiLevelType w:val="hybridMultilevel"/>
    <w:tmpl w:val="E11EE52C"/>
    <w:lvl w:ilvl="0" w:tplc="C01C6496">
      <w:start w:val="1"/>
      <w:numFmt w:val="decimal"/>
      <w:lvlText w:val="%1."/>
      <w:lvlJc w:val="left"/>
      <w:pPr>
        <w:ind w:left="540" w:hanging="360"/>
      </w:pPr>
      <w:rPr>
        <w:rFonts w:hint="default"/>
        <w:b/>
      </w:rPr>
    </w:lvl>
    <w:lvl w:ilvl="1" w:tplc="78721DD4">
      <w:numFmt w:val="bullet"/>
      <w:lvlText w:val=""/>
      <w:lvlJc w:val="left"/>
      <w:pPr>
        <w:ind w:left="1440" w:hanging="360"/>
      </w:pPr>
      <w:rPr>
        <w:rFonts w:ascii="Arial" w:eastAsiaTheme="minorHAnsi" w:hAnsi="Arial" w:cs="Arial"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3702CF8"/>
    <w:multiLevelType w:val="hybridMultilevel"/>
    <w:tmpl w:val="C36CA9D6"/>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66065AE"/>
    <w:multiLevelType w:val="hybridMultilevel"/>
    <w:tmpl w:val="27F8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A1A5CA8"/>
    <w:multiLevelType w:val="hybridMultilevel"/>
    <w:tmpl w:val="0F6853C8"/>
    <w:lvl w:ilvl="0" w:tplc="04090017">
      <w:start w:val="1"/>
      <w:numFmt w:val="lowerLetter"/>
      <w:lvlText w:val="%1)"/>
      <w:lvlJc w:val="lef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A233ED7"/>
    <w:multiLevelType w:val="hybridMultilevel"/>
    <w:tmpl w:val="BAEEE2A6"/>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5">
    <w:nsid w:val="2CFA3FF6"/>
    <w:multiLevelType w:val="hybridMultilevel"/>
    <w:tmpl w:val="1CC0585A"/>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nsid w:val="2F9C1FD0"/>
    <w:multiLevelType w:val="hybridMultilevel"/>
    <w:tmpl w:val="37564026"/>
    <w:lvl w:ilvl="0" w:tplc="9B08278A">
      <w:start w:val="1"/>
      <w:numFmt w:val="bullet"/>
      <w:lvlText w:val="-"/>
      <w:lvlJc w:val="left"/>
      <w:pPr>
        <w:ind w:left="720" w:hanging="360"/>
      </w:pPr>
      <w:rPr>
        <w:rFonts w:ascii="Times New Roman" w:eastAsia="Arial Unicode MS"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9">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nsid w:val="35B06C92"/>
    <w:multiLevelType w:val="hybridMultilevel"/>
    <w:tmpl w:val="FA2AE0B4"/>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1">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EEC2678"/>
    <w:multiLevelType w:val="hybridMultilevel"/>
    <w:tmpl w:val="0178D6A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0E66702"/>
    <w:multiLevelType w:val="hybridMultilevel"/>
    <w:tmpl w:val="2ED883A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5">
    <w:nsid w:val="4F0D5E3C"/>
    <w:multiLevelType w:val="hybridMultilevel"/>
    <w:tmpl w:val="617E9D0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6">
    <w:nsid w:val="57D25640"/>
    <w:multiLevelType w:val="hybridMultilevel"/>
    <w:tmpl w:val="C4F801A4"/>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7">
    <w:nsid w:val="5E2D22D0"/>
    <w:multiLevelType w:val="hybridMultilevel"/>
    <w:tmpl w:val="6E5060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9">
    <w:nsid w:val="735960D4"/>
    <w:multiLevelType w:val="hybridMultilevel"/>
    <w:tmpl w:val="F0FECC26"/>
    <w:lvl w:ilvl="0" w:tplc="ABFED3C0">
      <w:start w:val="1"/>
      <w:numFmt w:val="decimal"/>
      <w:lvlText w:val="%1)"/>
      <w:lvlJc w:val="left"/>
      <w:pPr>
        <w:ind w:left="1776" w:hanging="360"/>
      </w:pPr>
      <w:rPr>
        <w:rFonts w:eastAsia="TimesNewRomanPSMT" w:hint="default"/>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40">
    <w:nsid w:val="79933E72"/>
    <w:multiLevelType w:val="hybridMultilevel"/>
    <w:tmpl w:val="033C82B6"/>
    <w:lvl w:ilvl="0" w:tplc="0D40CAF8">
      <w:start w:val="1"/>
      <w:numFmt w:val="decimal"/>
      <w:lvlText w:val="%1."/>
      <w:lvlJc w:val="left"/>
      <w:pPr>
        <w:ind w:left="720" w:hanging="360"/>
      </w:pPr>
      <w:rPr>
        <w:rFonts w:ascii="Times New Roman" w:eastAsia="Times New Roman"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35"/>
  </w:num>
  <w:num w:numId="4">
    <w:abstractNumId w:val="30"/>
  </w:num>
  <w:num w:numId="5">
    <w:abstractNumId w:val="31"/>
  </w:num>
  <w:num w:numId="6">
    <w:abstractNumId w:val="29"/>
  </w:num>
  <w:num w:numId="7">
    <w:abstractNumId w:val="34"/>
  </w:num>
  <w:num w:numId="8">
    <w:abstractNumId w:val="16"/>
  </w:num>
  <w:num w:numId="9">
    <w:abstractNumId w:val="32"/>
  </w:num>
  <w:num w:numId="10">
    <w:abstractNumId w:val="28"/>
  </w:num>
  <w:num w:numId="11">
    <w:abstractNumId w:val="41"/>
  </w:num>
  <w:num w:numId="12">
    <w:abstractNumId w:val="37"/>
  </w:num>
  <w:num w:numId="13">
    <w:abstractNumId w:val="24"/>
  </w:num>
  <w:num w:numId="14">
    <w:abstractNumId w:val="18"/>
  </w:num>
  <w:num w:numId="15">
    <w:abstractNumId w:val="39"/>
  </w:num>
  <w:num w:numId="16">
    <w:abstractNumId w:val="26"/>
  </w:num>
  <w:num w:numId="17">
    <w:abstractNumId w:val="36"/>
  </w:num>
  <w:num w:numId="18">
    <w:abstractNumId w:val="27"/>
  </w:num>
  <w:num w:numId="19">
    <w:abstractNumId w:val="14"/>
  </w:num>
  <w:num w:numId="20">
    <w:abstractNumId w:val="15"/>
  </w:num>
  <w:num w:numId="21">
    <w:abstractNumId w:val="12"/>
  </w:num>
  <w:num w:numId="22">
    <w:abstractNumId w:val="7"/>
  </w:num>
  <w:num w:numId="23">
    <w:abstractNumId w:val="38"/>
  </w:num>
  <w:num w:numId="24">
    <w:abstractNumId w:val="22"/>
  </w:num>
  <w:num w:numId="25">
    <w:abstractNumId w:val="17"/>
  </w:num>
  <w:num w:numId="26">
    <w:abstractNumId w:val="19"/>
  </w:num>
  <w:num w:numId="27">
    <w:abstractNumId w:val="13"/>
  </w:num>
  <w:num w:numId="28">
    <w:abstractNumId w:val="40"/>
  </w:num>
  <w:num w:numId="29">
    <w:abstractNumId w:val="21"/>
  </w:num>
  <w:num w:numId="30">
    <w:abstractNumId w:val="25"/>
  </w:num>
  <w:num w:numId="31">
    <w:abstractNumId w:val="23"/>
  </w:num>
  <w:num w:numId="32">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C3971"/>
    <w:rsid w:val="00000E33"/>
    <w:rsid w:val="00002459"/>
    <w:rsid w:val="00002607"/>
    <w:rsid w:val="0001128F"/>
    <w:rsid w:val="0001374A"/>
    <w:rsid w:val="00013974"/>
    <w:rsid w:val="00020DCB"/>
    <w:rsid w:val="0002703A"/>
    <w:rsid w:val="00030208"/>
    <w:rsid w:val="00031AA5"/>
    <w:rsid w:val="00034295"/>
    <w:rsid w:val="00043933"/>
    <w:rsid w:val="00047E66"/>
    <w:rsid w:val="000506EA"/>
    <w:rsid w:val="00056156"/>
    <w:rsid w:val="000569E0"/>
    <w:rsid w:val="00057854"/>
    <w:rsid w:val="0007069F"/>
    <w:rsid w:val="000716E4"/>
    <w:rsid w:val="0008204A"/>
    <w:rsid w:val="00083A6D"/>
    <w:rsid w:val="00085767"/>
    <w:rsid w:val="000875F6"/>
    <w:rsid w:val="00090832"/>
    <w:rsid w:val="00092B67"/>
    <w:rsid w:val="000973A1"/>
    <w:rsid w:val="00097AA3"/>
    <w:rsid w:val="000A249F"/>
    <w:rsid w:val="000A317D"/>
    <w:rsid w:val="000A335E"/>
    <w:rsid w:val="000A3490"/>
    <w:rsid w:val="000A3F28"/>
    <w:rsid w:val="000A518D"/>
    <w:rsid w:val="000A7908"/>
    <w:rsid w:val="000A7C21"/>
    <w:rsid w:val="000B22E0"/>
    <w:rsid w:val="000B32C7"/>
    <w:rsid w:val="000C10D2"/>
    <w:rsid w:val="000C1136"/>
    <w:rsid w:val="000C5764"/>
    <w:rsid w:val="000C6C88"/>
    <w:rsid w:val="000D7F30"/>
    <w:rsid w:val="000E12FE"/>
    <w:rsid w:val="000E739B"/>
    <w:rsid w:val="000F34AB"/>
    <w:rsid w:val="000F3F51"/>
    <w:rsid w:val="000F534B"/>
    <w:rsid w:val="000F759B"/>
    <w:rsid w:val="00100E3C"/>
    <w:rsid w:val="001036C5"/>
    <w:rsid w:val="0012123C"/>
    <w:rsid w:val="00124EF0"/>
    <w:rsid w:val="001257F8"/>
    <w:rsid w:val="00126791"/>
    <w:rsid w:val="00132FB4"/>
    <w:rsid w:val="00136AE3"/>
    <w:rsid w:val="001376D8"/>
    <w:rsid w:val="00152399"/>
    <w:rsid w:val="0016655D"/>
    <w:rsid w:val="001670ED"/>
    <w:rsid w:val="00167FFC"/>
    <w:rsid w:val="00173632"/>
    <w:rsid w:val="00180E92"/>
    <w:rsid w:val="001835C0"/>
    <w:rsid w:val="00184FA6"/>
    <w:rsid w:val="0018705E"/>
    <w:rsid w:val="001A05C5"/>
    <w:rsid w:val="001A1586"/>
    <w:rsid w:val="001A2783"/>
    <w:rsid w:val="001A2954"/>
    <w:rsid w:val="001A4BFE"/>
    <w:rsid w:val="001A585D"/>
    <w:rsid w:val="001B18CC"/>
    <w:rsid w:val="001D1880"/>
    <w:rsid w:val="001D263D"/>
    <w:rsid w:val="001E15E6"/>
    <w:rsid w:val="001E3FC2"/>
    <w:rsid w:val="001E4432"/>
    <w:rsid w:val="001F21E1"/>
    <w:rsid w:val="001F50B2"/>
    <w:rsid w:val="001F7B8F"/>
    <w:rsid w:val="00200296"/>
    <w:rsid w:val="00201A75"/>
    <w:rsid w:val="002130ED"/>
    <w:rsid w:val="00213FC2"/>
    <w:rsid w:val="00215148"/>
    <w:rsid w:val="00221054"/>
    <w:rsid w:val="002255B1"/>
    <w:rsid w:val="00226B04"/>
    <w:rsid w:val="00230681"/>
    <w:rsid w:val="002308BF"/>
    <w:rsid w:val="0023103F"/>
    <w:rsid w:val="00233B51"/>
    <w:rsid w:val="002348D7"/>
    <w:rsid w:val="00234E59"/>
    <w:rsid w:val="002400F8"/>
    <w:rsid w:val="0024595A"/>
    <w:rsid w:val="00246967"/>
    <w:rsid w:val="00247954"/>
    <w:rsid w:val="00253707"/>
    <w:rsid w:val="00255C4B"/>
    <w:rsid w:val="0025640F"/>
    <w:rsid w:val="0026495D"/>
    <w:rsid w:val="002676BC"/>
    <w:rsid w:val="0027348D"/>
    <w:rsid w:val="00274033"/>
    <w:rsid w:val="002747ED"/>
    <w:rsid w:val="002759AB"/>
    <w:rsid w:val="00275D23"/>
    <w:rsid w:val="00280515"/>
    <w:rsid w:val="00282FDD"/>
    <w:rsid w:val="00291773"/>
    <w:rsid w:val="002943F1"/>
    <w:rsid w:val="00295E25"/>
    <w:rsid w:val="00296099"/>
    <w:rsid w:val="002A0151"/>
    <w:rsid w:val="002A1C35"/>
    <w:rsid w:val="002A2A41"/>
    <w:rsid w:val="002A5DD2"/>
    <w:rsid w:val="002A6BA4"/>
    <w:rsid w:val="002B7ACE"/>
    <w:rsid w:val="002C14C3"/>
    <w:rsid w:val="002C2567"/>
    <w:rsid w:val="002C2757"/>
    <w:rsid w:val="002C3F3D"/>
    <w:rsid w:val="002C46A5"/>
    <w:rsid w:val="002C4E3F"/>
    <w:rsid w:val="002C68DB"/>
    <w:rsid w:val="002D52AC"/>
    <w:rsid w:val="002E14DB"/>
    <w:rsid w:val="002E249F"/>
    <w:rsid w:val="002E3EE3"/>
    <w:rsid w:val="002E61D8"/>
    <w:rsid w:val="002F12ED"/>
    <w:rsid w:val="002F32E1"/>
    <w:rsid w:val="00300319"/>
    <w:rsid w:val="003010AB"/>
    <w:rsid w:val="00301838"/>
    <w:rsid w:val="0030187C"/>
    <w:rsid w:val="003028A7"/>
    <w:rsid w:val="00304813"/>
    <w:rsid w:val="00310FC2"/>
    <w:rsid w:val="0032549A"/>
    <w:rsid w:val="00341DFF"/>
    <w:rsid w:val="00342009"/>
    <w:rsid w:val="003431C3"/>
    <w:rsid w:val="00343B59"/>
    <w:rsid w:val="00346C89"/>
    <w:rsid w:val="003512D4"/>
    <w:rsid w:val="00351913"/>
    <w:rsid w:val="0035577D"/>
    <w:rsid w:val="003613E3"/>
    <w:rsid w:val="003652A9"/>
    <w:rsid w:val="003656F7"/>
    <w:rsid w:val="0036798A"/>
    <w:rsid w:val="003728CE"/>
    <w:rsid w:val="003776D7"/>
    <w:rsid w:val="0039328A"/>
    <w:rsid w:val="00395D6C"/>
    <w:rsid w:val="003A0A6F"/>
    <w:rsid w:val="003A6B64"/>
    <w:rsid w:val="003A723C"/>
    <w:rsid w:val="003B5172"/>
    <w:rsid w:val="003C26C4"/>
    <w:rsid w:val="003C6C13"/>
    <w:rsid w:val="003C7FA5"/>
    <w:rsid w:val="003D0D89"/>
    <w:rsid w:val="003D4925"/>
    <w:rsid w:val="003D54BA"/>
    <w:rsid w:val="003D5CC7"/>
    <w:rsid w:val="003E26F2"/>
    <w:rsid w:val="003E3A67"/>
    <w:rsid w:val="003E4DCE"/>
    <w:rsid w:val="003E7D5D"/>
    <w:rsid w:val="003F0979"/>
    <w:rsid w:val="003F4BC8"/>
    <w:rsid w:val="003F567E"/>
    <w:rsid w:val="003F7EAE"/>
    <w:rsid w:val="00403BA9"/>
    <w:rsid w:val="00406094"/>
    <w:rsid w:val="0041213E"/>
    <w:rsid w:val="004135B2"/>
    <w:rsid w:val="00415CBD"/>
    <w:rsid w:val="004227D9"/>
    <w:rsid w:val="004239A7"/>
    <w:rsid w:val="0042604B"/>
    <w:rsid w:val="0042666C"/>
    <w:rsid w:val="00426D0B"/>
    <w:rsid w:val="0043326D"/>
    <w:rsid w:val="00436507"/>
    <w:rsid w:val="0043660F"/>
    <w:rsid w:val="0044167E"/>
    <w:rsid w:val="00441C01"/>
    <w:rsid w:val="00442ACB"/>
    <w:rsid w:val="00444C72"/>
    <w:rsid w:val="00446AC7"/>
    <w:rsid w:val="004472B3"/>
    <w:rsid w:val="004503D0"/>
    <w:rsid w:val="00452EDE"/>
    <w:rsid w:val="0045412A"/>
    <w:rsid w:val="0045459F"/>
    <w:rsid w:val="00460264"/>
    <w:rsid w:val="0047109A"/>
    <w:rsid w:val="0047240E"/>
    <w:rsid w:val="00473089"/>
    <w:rsid w:val="00474698"/>
    <w:rsid w:val="00474B61"/>
    <w:rsid w:val="00477C40"/>
    <w:rsid w:val="0048296E"/>
    <w:rsid w:val="00492B24"/>
    <w:rsid w:val="004A483B"/>
    <w:rsid w:val="004A540E"/>
    <w:rsid w:val="004A661B"/>
    <w:rsid w:val="004B3938"/>
    <w:rsid w:val="004B4447"/>
    <w:rsid w:val="004B4573"/>
    <w:rsid w:val="004B7BE0"/>
    <w:rsid w:val="004C1153"/>
    <w:rsid w:val="004C18E9"/>
    <w:rsid w:val="004C5A2F"/>
    <w:rsid w:val="004D06CA"/>
    <w:rsid w:val="004D2089"/>
    <w:rsid w:val="004D39A3"/>
    <w:rsid w:val="004D5E0F"/>
    <w:rsid w:val="004D739C"/>
    <w:rsid w:val="004E21F2"/>
    <w:rsid w:val="004E32CC"/>
    <w:rsid w:val="004E7E4C"/>
    <w:rsid w:val="004F0449"/>
    <w:rsid w:val="004F2195"/>
    <w:rsid w:val="00503014"/>
    <w:rsid w:val="00503D58"/>
    <w:rsid w:val="00504ABD"/>
    <w:rsid w:val="00504CD1"/>
    <w:rsid w:val="0050514F"/>
    <w:rsid w:val="00505460"/>
    <w:rsid w:val="0051015D"/>
    <w:rsid w:val="00511ADD"/>
    <w:rsid w:val="0051311B"/>
    <w:rsid w:val="00513E0A"/>
    <w:rsid w:val="005144C3"/>
    <w:rsid w:val="00525421"/>
    <w:rsid w:val="00526D12"/>
    <w:rsid w:val="0052753C"/>
    <w:rsid w:val="00534D85"/>
    <w:rsid w:val="00545CD2"/>
    <w:rsid w:val="00546C2B"/>
    <w:rsid w:val="00550C57"/>
    <w:rsid w:val="005566F2"/>
    <w:rsid w:val="005714E7"/>
    <w:rsid w:val="005732CF"/>
    <w:rsid w:val="005745DD"/>
    <w:rsid w:val="005756A7"/>
    <w:rsid w:val="005808F8"/>
    <w:rsid w:val="00585CD8"/>
    <w:rsid w:val="00590CD7"/>
    <w:rsid w:val="00594EE0"/>
    <w:rsid w:val="005972B5"/>
    <w:rsid w:val="00597D8F"/>
    <w:rsid w:val="005A03F6"/>
    <w:rsid w:val="005A27D9"/>
    <w:rsid w:val="005A4007"/>
    <w:rsid w:val="005A4844"/>
    <w:rsid w:val="005A50C9"/>
    <w:rsid w:val="005B6F27"/>
    <w:rsid w:val="005C1EAF"/>
    <w:rsid w:val="005C2D86"/>
    <w:rsid w:val="005C5EC0"/>
    <w:rsid w:val="005C6E9C"/>
    <w:rsid w:val="005D190A"/>
    <w:rsid w:val="005E1A44"/>
    <w:rsid w:val="005E1AA5"/>
    <w:rsid w:val="005E6D1F"/>
    <w:rsid w:val="005F62F6"/>
    <w:rsid w:val="0060025A"/>
    <w:rsid w:val="00605CE4"/>
    <w:rsid w:val="00606533"/>
    <w:rsid w:val="00611C3D"/>
    <w:rsid w:val="00614791"/>
    <w:rsid w:val="00627746"/>
    <w:rsid w:val="006305AB"/>
    <w:rsid w:val="006328C3"/>
    <w:rsid w:val="00632B3F"/>
    <w:rsid w:val="0063348A"/>
    <w:rsid w:val="006369AC"/>
    <w:rsid w:val="00636A30"/>
    <w:rsid w:val="00640391"/>
    <w:rsid w:val="00641F05"/>
    <w:rsid w:val="00642753"/>
    <w:rsid w:val="00647CFF"/>
    <w:rsid w:val="006524BA"/>
    <w:rsid w:val="00655D83"/>
    <w:rsid w:val="00656DD0"/>
    <w:rsid w:val="00657C55"/>
    <w:rsid w:val="006715CA"/>
    <w:rsid w:val="00671E34"/>
    <w:rsid w:val="006779DF"/>
    <w:rsid w:val="00680EC1"/>
    <w:rsid w:val="0068421E"/>
    <w:rsid w:val="00687DF9"/>
    <w:rsid w:val="00690798"/>
    <w:rsid w:val="00697B03"/>
    <w:rsid w:val="006A2ED5"/>
    <w:rsid w:val="006A417C"/>
    <w:rsid w:val="006A5B9B"/>
    <w:rsid w:val="006A6CF1"/>
    <w:rsid w:val="006B597F"/>
    <w:rsid w:val="006B5B37"/>
    <w:rsid w:val="006B78FF"/>
    <w:rsid w:val="006C140F"/>
    <w:rsid w:val="006C5B24"/>
    <w:rsid w:val="006C62D4"/>
    <w:rsid w:val="006D03A3"/>
    <w:rsid w:val="006D0B70"/>
    <w:rsid w:val="006D148B"/>
    <w:rsid w:val="006D2456"/>
    <w:rsid w:val="006D2557"/>
    <w:rsid w:val="006D3496"/>
    <w:rsid w:val="006D36AD"/>
    <w:rsid w:val="006D5A4C"/>
    <w:rsid w:val="006D5F87"/>
    <w:rsid w:val="006F2497"/>
    <w:rsid w:val="006F44E6"/>
    <w:rsid w:val="006F4EB8"/>
    <w:rsid w:val="006F4F52"/>
    <w:rsid w:val="00705A5F"/>
    <w:rsid w:val="00706F5F"/>
    <w:rsid w:val="007133A7"/>
    <w:rsid w:val="0071392E"/>
    <w:rsid w:val="0072527C"/>
    <w:rsid w:val="007259D9"/>
    <w:rsid w:val="00725FC2"/>
    <w:rsid w:val="00730276"/>
    <w:rsid w:val="00731365"/>
    <w:rsid w:val="007316AE"/>
    <w:rsid w:val="007341EA"/>
    <w:rsid w:val="007440D4"/>
    <w:rsid w:val="0074452C"/>
    <w:rsid w:val="00755C16"/>
    <w:rsid w:val="00757277"/>
    <w:rsid w:val="007619F7"/>
    <w:rsid w:val="00766C9E"/>
    <w:rsid w:val="007670A7"/>
    <w:rsid w:val="00770E93"/>
    <w:rsid w:val="00774BA4"/>
    <w:rsid w:val="007770BB"/>
    <w:rsid w:val="00777C4A"/>
    <w:rsid w:val="00787CC9"/>
    <w:rsid w:val="007A3A0B"/>
    <w:rsid w:val="007A4AD7"/>
    <w:rsid w:val="007A579B"/>
    <w:rsid w:val="007B010F"/>
    <w:rsid w:val="007B332D"/>
    <w:rsid w:val="007C13E8"/>
    <w:rsid w:val="007C2242"/>
    <w:rsid w:val="007C7293"/>
    <w:rsid w:val="007D3EDD"/>
    <w:rsid w:val="007D73F2"/>
    <w:rsid w:val="007E0DDF"/>
    <w:rsid w:val="007E2F5B"/>
    <w:rsid w:val="007F4246"/>
    <w:rsid w:val="007F54DD"/>
    <w:rsid w:val="00803495"/>
    <w:rsid w:val="0081215A"/>
    <w:rsid w:val="00817D63"/>
    <w:rsid w:val="008227F4"/>
    <w:rsid w:val="00825DAF"/>
    <w:rsid w:val="00846C12"/>
    <w:rsid w:val="008566BF"/>
    <w:rsid w:val="00857D05"/>
    <w:rsid w:val="008627AD"/>
    <w:rsid w:val="008642C3"/>
    <w:rsid w:val="00867464"/>
    <w:rsid w:val="00870EFF"/>
    <w:rsid w:val="008733E2"/>
    <w:rsid w:val="00877225"/>
    <w:rsid w:val="008826E7"/>
    <w:rsid w:val="00886380"/>
    <w:rsid w:val="008872C1"/>
    <w:rsid w:val="00894E03"/>
    <w:rsid w:val="0089719C"/>
    <w:rsid w:val="008A152F"/>
    <w:rsid w:val="008B117B"/>
    <w:rsid w:val="008B25A3"/>
    <w:rsid w:val="008B58D6"/>
    <w:rsid w:val="008B712E"/>
    <w:rsid w:val="008C001A"/>
    <w:rsid w:val="008C309B"/>
    <w:rsid w:val="008C4C1D"/>
    <w:rsid w:val="008C6E8F"/>
    <w:rsid w:val="008C6EEE"/>
    <w:rsid w:val="008D3C23"/>
    <w:rsid w:val="008D5340"/>
    <w:rsid w:val="008D605D"/>
    <w:rsid w:val="008E2ABF"/>
    <w:rsid w:val="008E3545"/>
    <w:rsid w:val="008E4A5D"/>
    <w:rsid w:val="008E5A1C"/>
    <w:rsid w:val="008E748B"/>
    <w:rsid w:val="008F0FE7"/>
    <w:rsid w:val="008F3404"/>
    <w:rsid w:val="008F3AAD"/>
    <w:rsid w:val="00905727"/>
    <w:rsid w:val="00911563"/>
    <w:rsid w:val="00911E73"/>
    <w:rsid w:val="00912F80"/>
    <w:rsid w:val="009146B3"/>
    <w:rsid w:val="00914BB4"/>
    <w:rsid w:val="00915E78"/>
    <w:rsid w:val="009167B4"/>
    <w:rsid w:val="009242B8"/>
    <w:rsid w:val="009245A9"/>
    <w:rsid w:val="00925583"/>
    <w:rsid w:val="0092595E"/>
    <w:rsid w:val="00926DF7"/>
    <w:rsid w:val="009276D8"/>
    <w:rsid w:val="00927AE6"/>
    <w:rsid w:val="00931ECF"/>
    <w:rsid w:val="00937436"/>
    <w:rsid w:val="0094223C"/>
    <w:rsid w:val="009435F5"/>
    <w:rsid w:val="00944BB6"/>
    <w:rsid w:val="00945099"/>
    <w:rsid w:val="009475E6"/>
    <w:rsid w:val="009510CC"/>
    <w:rsid w:val="00951580"/>
    <w:rsid w:val="009515D8"/>
    <w:rsid w:val="00953B91"/>
    <w:rsid w:val="00984741"/>
    <w:rsid w:val="00993C18"/>
    <w:rsid w:val="0099475B"/>
    <w:rsid w:val="009A406F"/>
    <w:rsid w:val="009A7A00"/>
    <w:rsid w:val="009B10F7"/>
    <w:rsid w:val="009B29C0"/>
    <w:rsid w:val="009B71D3"/>
    <w:rsid w:val="009C0150"/>
    <w:rsid w:val="009C0B67"/>
    <w:rsid w:val="009C1C6F"/>
    <w:rsid w:val="009D04C1"/>
    <w:rsid w:val="009D543E"/>
    <w:rsid w:val="009D6323"/>
    <w:rsid w:val="009E0844"/>
    <w:rsid w:val="009E0FE9"/>
    <w:rsid w:val="009E41B4"/>
    <w:rsid w:val="009E5078"/>
    <w:rsid w:val="009E7807"/>
    <w:rsid w:val="009F0A19"/>
    <w:rsid w:val="009F1315"/>
    <w:rsid w:val="009F1D3D"/>
    <w:rsid w:val="009F5215"/>
    <w:rsid w:val="009F71CB"/>
    <w:rsid w:val="00A0349B"/>
    <w:rsid w:val="00A03758"/>
    <w:rsid w:val="00A0519A"/>
    <w:rsid w:val="00A10938"/>
    <w:rsid w:val="00A13983"/>
    <w:rsid w:val="00A13A94"/>
    <w:rsid w:val="00A1484A"/>
    <w:rsid w:val="00A302F7"/>
    <w:rsid w:val="00A357E5"/>
    <w:rsid w:val="00A35F4B"/>
    <w:rsid w:val="00A42EF9"/>
    <w:rsid w:val="00A45822"/>
    <w:rsid w:val="00A513D0"/>
    <w:rsid w:val="00A52163"/>
    <w:rsid w:val="00A632AB"/>
    <w:rsid w:val="00A642AA"/>
    <w:rsid w:val="00A64E1F"/>
    <w:rsid w:val="00A668B5"/>
    <w:rsid w:val="00A67648"/>
    <w:rsid w:val="00A67B10"/>
    <w:rsid w:val="00A67C6F"/>
    <w:rsid w:val="00A71CAE"/>
    <w:rsid w:val="00A8369F"/>
    <w:rsid w:val="00A92452"/>
    <w:rsid w:val="00A92879"/>
    <w:rsid w:val="00A93325"/>
    <w:rsid w:val="00A94B77"/>
    <w:rsid w:val="00AA62FC"/>
    <w:rsid w:val="00AA7071"/>
    <w:rsid w:val="00AB3F76"/>
    <w:rsid w:val="00AC3971"/>
    <w:rsid w:val="00AC5F1E"/>
    <w:rsid w:val="00AC5F2C"/>
    <w:rsid w:val="00AD4EA6"/>
    <w:rsid w:val="00AE2702"/>
    <w:rsid w:val="00AE4E2C"/>
    <w:rsid w:val="00AF0631"/>
    <w:rsid w:val="00AF23A8"/>
    <w:rsid w:val="00AF24A3"/>
    <w:rsid w:val="00AF58EF"/>
    <w:rsid w:val="00AF736B"/>
    <w:rsid w:val="00B00B6F"/>
    <w:rsid w:val="00B050CA"/>
    <w:rsid w:val="00B13DAB"/>
    <w:rsid w:val="00B236F9"/>
    <w:rsid w:val="00B245C3"/>
    <w:rsid w:val="00B3077B"/>
    <w:rsid w:val="00B313DE"/>
    <w:rsid w:val="00B31D45"/>
    <w:rsid w:val="00B31DE7"/>
    <w:rsid w:val="00B32C29"/>
    <w:rsid w:val="00B355EE"/>
    <w:rsid w:val="00B35655"/>
    <w:rsid w:val="00B35DD7"/>
    <w:rsid w:val="00B4781F"/>
    <w:rsid w:val="00B54EFF"/>
    <w:rsid w:val="00B561CF"/>
    <w:rsid w:val="00B70D47"/>
    <w:rsid w:val="00B71D14"/>
    <w:rsid w:val="00B76640"/>
    <w:rsid w:val="00B80587"/>
    <w:rsid w:val="00B80D74"/>
    <w:rsid w:val="00B8367A"/>
    <w:rsid w:val="00B87443"/>
    <w:rsid w:val="00B90F96"/>
    <w:rsid w:val="00B9246B"/>
    <w:rsid w:val="00B93951"/>
    <w:rsid w:val="00B94496"/>
    <w:rsid w:val="00B972B5"/>
    <w:rsid w:val="00B97675"/>
    <w:rsid w:val="00BA6423"/>
    <w:rsid w:val="00BA6F92"/>
    <w:rsid w:val="00BA7C1D"/>
    <w:rsid w:val="00BB2D4E"/>
    <w:rsid w:val="00BC40F9"/>
    <w:rsid w:val="00BC56D6"/>
    <w:rsid w:val="00BD0869"/>
    <w:rsid w:val="00BD542D"/>
    <w:rsid w:val="00BE1ACE"/>
    <w:rsid w:val="00BE7FFE"/>
    <w:rsid w:val="00BF0F82"/>
    <w:rsid w:val="00BF4C3A"/>
    <w:rsid w:val="00BF5E65"/>
    <w:rsid w:val="00BF6F3B"/>
    <w:rsid w:val="00C02E11"/>
    <w:rsid w:val="00C03433"/>
    <w:rsid w:val="00C03A06"/>
    <w:rsid w:val="00C208A9"/>
    <w:rsid w:val="00C23228"/>
    <w:rsid w:val="00C250FC"/>
    <w:rsid w:val="00C25D69"/>
    <w:rsid w:val="00C35D0E"/>
    <w:rsid w:val="00C42FEB"/>
    <w:rsid w:val="00C470E9"/>
    <w:rsid w:val="00C51C92"/>
    <w:rsid w:val="00C5230C"/>
    <w:rsid w:val="00C63F84"/>
    <w:rsid w:val="00C71B11"/>
    <w:rsid w:val="00C755C5"/>
    <w:rsid w:val="00C774A9"/>
    <w:rsid w:val="00C77C46"/>
    <w:rsid w:val="00C8588E"/>
    <w:rsid w:val="00C87261"/>
    <w:rsid w:val="00C91416"/>
    <w:rsid w:val="00C94D60"/>
    <w:rsid w:val="00C94E80"/>
    <w:rsid w:val="00C95B02"/>
    <w:rsid w:val="00CA32F1"/>
    <w:rsid w:val="00CB0938"/>
    <w:rsid w:val="00CB27CC"/>
    <w:rsid w:val="00CC08C9"/>
    <w:rsid w:val="00CC0DD6"/>
    <w:rsid w:val="00CC3678"/>
    <w:rsid w:val="00CC7A7E"/>
    <w:rsid w:val="00CC7EC1"/>
    <w:rsid w:val="00CE1AA0"/>
    <w:rsid w:val="00CE74E0"/>
    <w:rsid w:val="00CE7B24"/>
    <w:rsid w:val="00CF3650"/>
    <w:rsid w:val="00CF3ECA"/>
    <w:rsid w:val="00CF41B8"/>
    <w:rsid w:val="00D04500"/>
    <w:rsid w:val="00D10956"/>
    <w:rsid w:val="00D1304F"/>
    <w:rsid w:val="00D13CF2"/>
    <w:rsid w:val="00D2417A"/>
    <w:rsid w:val="00D26BC8"/>
    <w:rsid w:val="00D312DD"/>
    <w:rsid w:val="00D31916"/>
    <w:rsid w:val="00D37232"/>
    <w:rsid w:val="00D40D47"/>
    <w:rsid w:val="00D52A9D"/>
    <w:rsid w:val="00D55947"/>
    <w:rsid w:val="00D60CC2"/>
    <w:rsid w:val="00D62CD5"/>
    <w:rsid w:val="00D6775B"/>
    <w:rsid w:val="00D720D1"/>
    <w:rsid w:val="00D740FB"/>
    <w:rsid w:val="00D80183"/>
    <w:rsid w:val="00D8280F"/>
    <w:rsid w:val="00D82BDD"/>
    <w:rsid w:val="00D84104"/>
    <w:rsid w:val="00D91C17"/>
    <w:rsid w:val="00D967A8"/>
    <w:rsid w:val="00DA389E"/>
    <w:rsid w:val="00DA5021"/>
    <w:rsid w:val="00DA61BE"/>
    <w:rsid w:val="00DA6C18"/>
    <w:rsid w:val="00DB2176"/>
    <w:rsid w:val="00DB23E6"/>
    <w:rsid w:val="00DC3029"/>
    <w:rsid w:val="00DD1112"/>
    <w:rsid w:val="00DD18CF"/>
    <w:rsid w:val="00DD1B9A"/>
    <w:rsid w:val="00DD5808"/>
    <w:rsid w:val="00DE231D"/>
    <w:rsid w:val="00DF502B"/>
    <w:rsid w:val="00DF6300"/>
    <w:rsid w:val="00E004E0"/>
    <w:rsid w:val="00E0541D"/>
    <w:rsid w:val="00E139BA"/>
    <w:rsid w:val="00E145ED"/>
    <w:rsid w:val="00E1553A"/>
    <w:rsid w:val="00E2257D"/>
    <w:rsid w:val="00E33A67"/>
    <w:rsid w:val="00E35B06"/>
    <w:rsid w:val="00E44A8D"/>
    <w:rsid w:val="00E52662"/>
    <w:rsid w:val="00E5663F"/>
    <w:rsid w:val="00E57791"/>
    <w:rsid w:val="00E600AB"/>
    <w:rsid w:val="00E64EB6"/>
    <w:rsid w:val="00E650DC"/>
    <w:rsid w:val="00E81ECA"/>
    <w:rsid w:val="00E82CCB"/>
    <w:rsid w:val="00E83159"/>
    <w:rsid w:val="00E84E96"/>
    <w:rsid w:val="00E87A9D"/>
    <w:rsid w:val="00E87EB1"/>
    <w:rsid w:val="00E87EBB"/>
    <w:rsid w:val="00E929E7"/>
    <w:rsid w:val="00E96FE8"/>
    <w:rsid w:val="00E97E18"/>
    <w:rsid w:val="00EA1E0A"/>
    <w:rsid w:val="00EA3C6F"/>
    <w:rsid w:val="00EA58FC"/>
    <w:rsid w:val="00EA68F6"/>
    <w:rsid w:val="00EC148B"/>
    <w:rsid w:val="00EC394D"/>
    <w:rsid w:val="00EE196D"/>
    <w:rsid w:val="00EE74AE"/>
    <w:rsid w:val="00EF4D54"/>
    <w:rsid w:val="00EF5099"/>
    <w:rsid w:val="00EF5D56"/>
    <w:rsid w:val="00EF6B43"/>
    <w:rsid w:val="00F00325"/>
    <w:rsid w:val="00F02047"/>
    <w:rsid w:val="00F0485B"/>
    <w:rsid w:val="00F11DBF"/>
    <w:rsid w:val="00F129EA"/>
    <w:rsid w:val="00F15596"/>
    <w:rsid w:val="00F15A73"/>
    <w:rsid w:val="00F1687E"/>
    <w:rsid w:val="00F20116"/>
    <w:rsid w:val="00F21083"/>
    <w:rsid w:val="00F25713"/>
    <w:rsid w:val="00F25AA3"/>
    <w:rsid w:val="00F27718"/>
    <w:rsid w:val="00F40CFE"/>
    <w:rsid w:val="00F44D4F"/>
    <w:rsid w:val="00F47D31"/>
    <w:rsid w:val="00F51B55"/>
    <w:rsid w:val="00F60CFE"/>
    <w:rsid w:val="00F62C39"/>
    <w:rsid w:val="00F62E73"/>
    <w:rsid w:val="00F64CCA"/>
    <w:rsid w:val="00F659FC"/>
    <w:rsid w:val="00F670FE"/>
    <w:rsid w:val="00F67E06"/>
    <w:rsid w:val="00F80B67"/>
    <w:rsid w:val="00F80BE3"/>
    <w:rsid w:val="00F81127"/>
    <w:rsid w:val="00F83766"/>
    <w:rsid w:val="00F84EFF"/>
    <w:rsid w:val="00F85223"/>
    <w:rsid w:val="00F86198"/>
    <w:rsid w:val="00F93188"/>
    <w:rsid w:val="00F959CE"/>
    <w:rsid w:val="00F96924"/>
    <w:rsid w:val="00FA5FA1"/>
    <w:rsid w:val="00FB4E48"/>
    <w:rsid w:val="00FC2947"/>
    <w:rsid w:val="00FC2CDA"/>
    <w:rsid w:val="00FC69C2"/>
    <w:rsid w:val="00FD2552"/>
    <w:rsid w:val="00FD3DEB"/>
    <w:rsid w:val="00FD72E6"/>
    <w:rsid w:val="00FE2871"/>
    <w:rsid w:val="00FE78B7"/>
    <w:rsid w:val="00FE7BF6"/>
    <w:rsid w:val="00FF138F"/>
    <w:rsid w:val="00FF2FFD"/>
    <w:rsid w:val="00FF397E"/>
    <w:rsid w:val="00FF6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971"/>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6"/>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1">
    <w:name w:val="Body Text1"/>
    <w:basedOn w:val="Normal"/>
    <w:rsid w:val="0045459F"/>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A3C6F"/>
    <w:rPr>
      <w:rFonts w:ascii="Arial" w:eastAsia="Arial" w:hAnsi="Arial"/>
      <w:b/>
      <w:bCs/>
      <w:spacing w:val="3"/>
      <w:sz w:val="18"/>
      <w:szCs w:val="18"/>
      <w:shd w:val="clear" w:color="auto" w:fill="FFFFFF"/>
    </w:rPr>
  </w:style>
  <w:style w:type="paragraph" w:customStyle="1" w:styleId="Heading31">
    <w:name w:val="Heading #3"/>
    <w:basedOn w:val="Normal"/>
    <w:link w:val="Heading30"/>
    <w:rsid w:val="00EA3C6F"/>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customStyle="1" w:styleId="nabrajanjebold">
    <w:name w:val="nabrajanje bold"/>
    <w:basedOn w:val="Normal"/>
    <w:qFormat/>
    <w:rsid w:val="0060025A"/>
    <w:pPr>
      <w:numPr>
        <w:numId w:val="25"/>
      </w:numPr>
      <w:suppressAutoHyphens w:val="0"/>
      <w:spacing w:line="240" w:lineRule="auto"/>
    </w:pPr>
    <w:rPr>
      <w:rFonts w:eastAsia="Calibri-Bold"/>
      <w:b/>
      <w:color w:val="auto"/>
      <w:kern w:val="0"/>
      <w:lang w:eastAsia="en-US"/>
    </w:rPr>
  </w:style>
  <w:style w:type="paragraph" w:customStyle="1" w:styleId="a">
    <w:name w:val="уговор налсов"/>
    <w:basedOn w:val="Normal"/>
    <w:qFormat/>
    <w:rsid w:val="00611C3D"/>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611C3D"/>
    <w:pPr>
      <w:keepNext/>
      <w:suppressAutoHyphens w:val="0"/>
      <w:spacing w:before="120" w:after="120" w:line="240" w:lineRule="auto"/>
      <w:jc w:val="center"/>
    </w:pPr>
    <w:rPr>
      <w:rFonts w:eastAsia="Times New Roman"/>
      <w:bCs/>
      <w:color w:val="auto"/>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05486">
      <w:bodyDiv w:val="1"/>
      <w:marLeft w:val="0"/>
      <w:marRight w:val="0"/>
      <w:marTop w:val="0"/>
      <w:marBottom w:val="0"/>
      <w:divBdr>
        <w:top w:val="none" w:sz="0" w:space="0" w:color="auto"/>
        <w:left w:val="none" w:sz="0" w:space="0" w:color="auto"/>
        <w:bottom w:val="none" w:sz="0" w:space="0" w:color="auto"/>
        <w:right w:val="none" w:sz="0" w:space="0" w:color="auto"/>
      </w:divBdr>
    </w:div>
    <w:div w:id="317611483">
      <w:bodyDiv w:val="1"/>
      <w:marLeft w:val="0"/>
      <w:marRight w:val="0"/>
      <w:marTop w:val="0"/>
      <w:marBottom w:val="0"/>
      <w:divBdr>
        <w:top w:val="none" w:sz="0" w:space="0" w:color="auto"/>
        <w:left w:val="none" w:sz="0" w:space="0" w:color="auto"/>
        <w:bottom w:val="none" w:sz="0" w:space="0" w:color="auto"/>
        <w:right w:val="none" w:sz="0" w:space="0" w:color="auto"/>
      </w:divBdr>
    </w:div>
    <w:div w:id="345134531">
      <w:bodyDiv w:val="1"/>
      <w:marLeft w:val="0"/>
      <w:marRight w:val="0"/>
      <w:marTop w:val="0"/>
      <w:marBottom w:val="0"/>
      <w:divBdr>
        <w:top w:val="none" w:sz="0" w:space="0" w:color="auto"/>
        <w:left w:val="none" w:sz="0" w:space="0" w:color="auto"/>
        <w:bottom w:val="none" w:sz="0" w:space="0" w:color="auto"/>
        <w:right w:val="none" w:sz="0" w:space="0" w:color="auto"/>
      </w:divBdr>
    </w:div>
    <w:div w:id="381293102">
      <w:bodyDiv w:val="1"/>
      <w:marLeft w:val="0"/>
      <w:marRight w:val="0"/>
      <w:marTop w:val="0"/>
      <w:marBottom w:val="0"/>
      <w:divBdr>
        <w:top w:val="none" w:sz="0" w:space="0" w:color="auto"/>
        <w:left w:val="none" w:sz="0" w:space="0" w:color="auto"/>
        <w:bottom w:val="none" w:sz="0" w:space="0" w:color="auto"/>
        <w:right w:val="none" w:sz="0" w:space="0" w:color="auto"/>
      </w:divBdr>
    </w:div>
    <w:div w:id="398023768">
      <w:bodyDiv w:val="1"/>
      <w:marLeft w:val="0"/>
      <w:marRight w:val="0"/>
      <w:marTop w:val="0"/>
      <w:marBottom w:val="0"/>
      <w:divBdr>
        <w:top w:val="none" w:sz="0" w:space="0" w:color="auto"/>
        <w:left w:val="none" w:sz="0" w:space="0" w:color="auto"/>
        <w:bottom w:val="none" w:sz="0" w:space="0" w:color="auto"/>
        <w:right w:val="none" w:sz="0" w:space="0" w:color="auto"/>
      </w:divBdr>
    </w:div>
    <w:div w:id="459109478">
      <w:bodyDiv w:val="1"/>
      <w:marLeft w:val="0"/>
      <w:marRight w:val="0"/>
      <w:marTop w:val="0"/>
      <w:marBottom w:val="0"/>
      <w:divBdr>
        <w:top w:val="none" w:sz="0" w:space="0" w:color="auto"/>
        <w:left w:val="none" w:sz="0" w:space="0" w:color="auto"/>
        <w:bottom w:val="none" w:sz="0" w:space="0" w:color="auto"/>
        <w:right w:val="none" w:sz="0" w:space="0" w:color="auto"/>
      </w:divBdr>
    </w:div>
    <w:div w:id="480270663">
      <w:bodyDiv w:val="1"/>
      <w:marLeft w:val="0"/>
      <w:marRight w:val="0"/>
      <w:marTop w:val="0"/>
      <w:marBottom w:val="0"/>
      <w:divBdr>
        <w:top w:val="none" w:sz="0" w:space="0" w:color="auto"/>
        <w:left w:val="none" w:sz="0" w:space="0" w:color="auto"/>
        <w:bottom w:val="none" w:sz="0" w:space="0" w:color="auto"/>
        <w:right w:val="none" w:sz="0" w:space="0" w:color="auto"/>
      </w:divBdr>
    </w:div>
    <w:div w:id="510339156">
      <w:bodyDiv w:val="1"/>
      <w:marLeft w:val="0"/>
      <w:marRight w:val="0"/>
      <w:marTop w:val="0"/>
      <w:marBottom w:val="0"/>
      <w:divBdr>
        <w:top w:val="none" w:sz="0" w:space="0" w:color="auto"/>
        <w:left w:val="none" w:sz="0" w:space="0" w:color="auto"/>
        <w:bottom w:val="none" w:sz="0" w:space="0" w:color="auto"/>
        <w:right w:val="none" w:sz="0" w:space="0" w:color="auto"/>
      </w:divBdr>
    </w:div>
    <w:div w:id="637028584">
      <w:bodyDiv w:val="1"/>
      <w:marLeft w:val="0"/>
      <w:marRight w:val="0"/>
      <w:marTop w:val="0"/>
      <w:marBottom w:val="0"/>
      <w:divBdr>
        <w:top w:val="none" w:sz="0" w:space="0" w:color="auto"/>
        <w:left w:val="none" w:sz="0" w:space="0" w:color="auto"/>
        <w:bottom w:val="none" w:sz="0" w:space="0" w:color="auto"/>
        <w:right w:val="none" w:sz="0" w:space="0" w:color="auto"/>
      </w:divBdr>
    </w:div>
    <w:div w:id="717894786">
      <w:bodyDiv w:val="1"/>
      <w:marLeft w:val="0"/>
      <w:marRight w:val="0"/>
      <w:marTop w:val="0"/>
      <w:marBottom w:val="0"/>
      <w:divBdr>
        <w:top w:val="none" w:sz="0" w:space="0" w:color="auto"/>
        <w:left w:val="none" w:sz="0" w:space="0" w:color="auto"/>
        <w:bottom w:val="none" w:sz="0" w:space="0" w:color="auto"/>
        <w:right w:val="none" w:sz="0" w:space="0" w:color="auto"/>
      </w:divBdr>
    </w:div>
    <w:div w:id="897937632">
      <w:bodyDiv w:val="1"/>
      <w:marLeft w:val="0"/>
      <w:marRight w:val="0"/>
      <w:marTop w:val="0"/>
      <w:marBottom w:val="0"/>
      <w:divBdr>
        <w:top w:val="none" w:sz="0" w:space="0" w:color="auto"/>
        <w:left w:val="none" w:sz="0" w:space="0" w:color="auto"/>
        <w:bottom w:val="none" w:sz="0" w:space="0" w:color="auto"/>
        <w:right w:val="none" w:sz="0" w:space="0" w:color="auto"/>
      </w:divBdr>
    </w:div>
    <w:div w:id="898517191">
      <w:bodyDiv w:val="1"/>
      <w:marLeft w:val="0"/>
      <w:marRight w:val="0"/>
      <w:marTop w:val="0"/>
      <w:marBottom w:val="0"/>
      <w:divBdr>
        <w:top w:val="none" w:sz="0" w:space="0" w:color="auto"/>
        <w:left w:val="none" w:sz="0" w:space="0" w:color="auto"/>
        <w:bottom w:val="none" w:sz="0" w:space="0" w:color="auto"/>
        <w:right w:val="none" w:sz="0" w:space="0" w:color="auto"/>
      </w:divBdr>
    </w:div>
    <w:div w:id="921451288">
      <w:bodyDiv w:val="1"/>
      <w:marLeft w:val="0"/>
      <w:marRight w:val="0"/>
      <w:marTop w:val="0"/>
      <w:marBottom w:val="0"/>
      <w:divBdr>
        <w:top w:val="none" w:sz="0" w:space="0" w:color="auto"/>
        <w:left w:val="none" w:sz="0" w:space="0" w:color="auto"/>
        <w:bottom w:val="none" w:sz="0" w:space="0" w:color="auto"/>
        <w:right w:val="none" w:sz="0" w:space="0" w:color="auto"/>
      </w:divBdr>
    </w:div>
    <w:div w:id="926885470">
      <w:bodyDiv w:val="1"/>
      <w:marLeft w:val="0"/>
      <w:marRight w:val="0"/>
      <w:marTop w:val="0"/>
      <w:marBottom w:val="0"/>
      <w:divBdr>
        <w:top w:val="none" w:sz="0" w:space="0" w:color="auto"/>
        <w:left w:val="none" w:sz="0" w:space="0" w:color="auto"/>
        <w:bottom w:val="none" w:sz="0" w:space="0" w:color="auto"/>
        <w:right w:val="none" w:sz="0" w:space="0" w:color="auto"/>
      </w:divBdr>
    </w:div>
    <w:div w:id="965158502">
      <w:bodyDiv w:val="1"/>
      <w:marLeft w:val="0"/>
      <w:marRight w:val="0"/>
      <w:marTop w:val="0"/>
      <w:marBottom w:val="0"/>
      <w:divBdr>
        <w:top w:val="none" w:sz="0" w:space="0" w:color="auto"/>
        <w:left w:val="none" w:sz="0" w:space="0" w:color="auto"/>
        <w:bottom w:val="none" w:sz="0" w:space="0" w:color="auto"/>
        <w:right w:val="none" w:sz="0" w:space="0" w:color="auto"/>
      </w:divBdr>
    </w:div>
    <w:div w:id="1006636115">
      <w:bodyDiv w:val="1"/>
      <w:marLeft w:val="0"/>
      <w:marRight w:val="0"/>
      <w:marTop w:val="0"/>
      <w:marBottom w:val="0"/>
      <w:divBdr>
        <w:top w:val="none" w:sz="0" w:space="0" w:color="auto"/>
        <w:left w:val="none" w:sz="0" w:space="0" w:color="auto"/>
        <w:bottom w:val="none" w:sz="0" w:space="0" w:color="auto"/>
        <w:right w:val="none" w:sz="0" w:space="0" w:color="auto"/>
      </w:divBdr>
    </w:div>
    <w:div w:id="1011954343">
      <w:bodyDiv w:val="1"/>
      <w:marLeft w:val="0"/>
      <w:marRight w:val="0"/>
      <w:marTop w:val="0"/>
      <w:marBottom w:val="0"/>
      <w:divBdr>
        <w:top w:val="none" w:sz="0" w:space="0" w:color="auto"/>
        <w:left w:val="none" w:sz="0" w:space="0" w:color="auto"/>
        <w:bottom w:val="none" w:sz="0" w:space="0" w:color="auto"/>
        <w:right w:val="none" w:sz="0" w:space="0" w:color="auto"/>
      </w:divBdr>
    </w:div>
    <w:div w:id="1028486866">
      <w:bodyDiv w:val="1"/>
      <w:marLeft w:val="0"/>
      <w:marRight w:val="0"/>
      <w:marTop w:val="0"/>
      <w:marBottom w:val="0"/>
      <w:divBdr>
        <w:top w:val="none" w:sz="0" w:space="0" w:color="auto"/>
        <w:left w:val="none" w:sz="0" w:space="0" w:color="auto"/>
        <w:bottom w:val="none" w:sz="0" w:space="0" w:color="auto"/>
        <w:right w:val="none" w:sz="0" w:space="0" w:color="auto"/>
      </w:divBdr>
    </w:div>
    <w:div w:id="1038237962">
      <w:bodyDiv w:val="1"/>
      <w:marLeft w:val="0"/>
      <w:marRight w:val="0"/>
      <w:marTop w:val="0"/>
      <w:marBottom w:val="0"/>
      <w:divBdr>
        <w:top w:val="none" w:sz="0" w:space="0" w:color="auto"/>
        <w:left w:val="none" w:sz="0" w:space="0" w:color="auto"/>
        <w:bottom w:val="none" w:sz="0" w:space="0" w:color="auto"/>
        <w:right w:val="none" w:sz="0" w:space="0" w:color="auto"/>
      </w:divBdr>
    </w:div>
    <w:div w:id="1049500229">
      <w:bodyDiv w:val="1"/>
      <w:marLeft w:val="0"/>
      <w:marRight w:val="0"/>
      <w:marTop w:val="0"/>
      <w:marBottom w:val="0"/>
      <w:divBdr>
        <w:top w:val="none" w:sz="0" w:space="0" w:color="auto"/>
        <w:left w:val="none" w:sz="0" w:space="0" w:color="auto"/>
        <w:bottom w:val="none" w:sz="0" w:space="0" w:color="auto"/>
        <w:right w:val="none" w:sz="0" w:space="0" w:color="auto"/>
      </w:divBdr>
    </w:div>
    <w:div w:id="1049718640">
      <w:bodyDiv w:val="1"/>
      <w:marLeft w:val="0"/>
      <w:marRight w:val="0"/>
      <w:marTop w:val="0"/>
      <w:marBottom w:val="0"/>
      <w:divBdr>
        <w:top w:val="none" w:sz="0" w:space="0" w:color="auto"/>
        <w:left w:val="none" w:sz="0" w:space="0" w:color="auto"/>
        <w:bottom w:val="none" w:sz="0" w:space="0" w:color="auto"/>
        <w:right w:val="none" w:sz="0" w:space="0" w:color="auto"/>
      </w:divBdr>
    </w:div>
    <w:div w:id="1069693601">
      <w:bodyDiv w:val="1"/>
      <w:marLeft w:val="0"/>
      <w:marRight w:val="0"/>
      <w:marTop w:val="0"/>
      <w:marBottom w:val="0"/>
      <w:divBdr>
        <w:top w:val="none" w:sz="0" w:space="0" w:color="auto"/>
        <w:left w:val="none" w:sz="0" w:space="0" w:color="auto"/>
        <w:bottom w:val="none" w:sz="0" w:space="0" w:color="auto"/>
        <w:right w:val="none" w:sz="0" w:space="0" w:color="auto"/>
      </w:divBdr>
    </w:div>
    <w:div w:id="1176724348">
      <w:bodyDiv w:val="1"/>
      <w:marLeft w:val="0"/>
      <w:marRight w:val="0"/>
      <w:marTop w:val="0"/>
      <w:marBottom w:val="0"/>
      <w:divBdr>
        <w:top w:val="none" w:sz="0" w:space="0" w:color="auto"/>
        <w:left w:val="none" w:sz="0" w:space="0" w:color="auto"/>
        <w:bottom w:val="none" w:sz="0" w:space="0" w:color="auto"/>
        <w:right w:val="none" w:sz="0" w:space="0" w:color="auto"/>
      </w:divBdr>
    </w:div>
    <w:div w:id="1198005255">
      <w:bodyDiv w:val="1"/>
      <w:marLeft w:val="0"/>
      <w:marRight w:val="0"/>
      <w:marTop w:val="0"/>
      <w:marBottom w:val="0"/>
      <w:divBdr>
        <w:top w:val="none" w:sz="0" w:space="0" w:color="auto"/>
        <w:left w:val="none" w:sz="0" w:space="0" w:color="auto"/>
        <w:bottom w:val="none" w:sz="0" w:space="0" w:color="auto"/>
        <w:right w:val="none" w:sz="0" w:space="0" w:color="auto"/>
      </w:divBdr>
    </w:div>
    <w:div w:id="1330255772">
      <w:bodyDiv w:val="1"/>
      <w:marLeft w:val="0"/>
      <w:marRight w:val="0"/>
      <w:marTop w:val="0"/>
      <w:marBottom w:val="0"/>
      <w:divBdr>
        <w:top w:val="none" w:sz="0" w:space="0" w:color="auto"/>
        <w:left w:val="none" w:sz="0" w:space="0" w:color="auto"/>
        <w:bottom w:val="none" w:sz="0" w:space="0" w:color="auto"/>
        <w:right w:val="none" w:sz="0" w:space="0" w:color="auto"/>
      </w:divBdr>
    </w:div>
    <w:div w:id="1470394313">
      <w:bodyDiv w:val="1"/>
      <w:marLeft w:val="0"/>
      <w:marRight w:val="0"/>
      <w:marTop w:val="0"/>
      <w:marBottom w:val="0"/>
      <w:divBdr>
        <w:top w:val="none" w:sz="0" w:space="0" w:color="auto"/>
        <w:left w:val="none" w:sz="0" w:space="0" w:color="auto"/>
        <w:bottom w:val="none" w:sz="0" w:space="0" w:color="auto"/>
        <w:right w:val="none" w:sz="0" w:space="0" w:color="auto"/>
      </w:divBdr>
    </w:div>
    <w:div w:id="1481846525">
      <w:bodyDiv w:val="1"/>
      <w:marLeft w:val="0"/>
      <w:marRight w:val="0"/>
      <w:marTop w:val="0"/>
      <w:marBottom w:val="0"/>
      <w:divBdr>
        <w:top w:val="none" w:sz="0" w:space="0" w:color="auto"/>
        <w:left w:val="none" w:sz="0" w:space="0" w:color="auto"/>
        <w:bottom w:val="none" w:sz="0" w:space="0" w:color="auto"/>
        <w:right w:val="none" w:sz="0" w:space="0" w:color="auto"/>
      </w:divBdr>
    </w:div>
    <w:div w:id="1487477294">
      <w:bodyDiv w:val="1"/>
      <w:marLeft w:val="0"/>
      <w:marRight w:val="0"/>
      <w:marTop w:val="0"/>
      <w:marBottom w:val="0"/>
      <w:divBdr>
        <w:top w:val="none" w:sz="0" w:space="0" w:color="auto"/>
        <w:left w:val="none" w:sz="0" w:space="0" w:color="auto"/>
        <w:bottom w:val="none" w:sz="0" w:space="0" w:color="auto"/>
        <w:right w:val="none" w:sz="0" w:space="0" w:color="auto"/>
      </w:divBdr>
    </w:div>
    <w:div w:id="1531142044">
      <w:bodyDiv w:val="1"/>
      <w:marLeft w:val="0"/>
      <w:marRight w:val="0"/>
      <w:marTop w:val="0"/>
      <w:marBottom w:val="0"/>
      <w:divBdr>
        <w:top w:val="none" w:sz="0" w:space="0" w:color="auto"/>
        <w:left w:val="none" w:sz="0" w:space="0" w:color="auto"/>
        <w:bottom w:val="none" w:sz="0" w:space="0" w:color="auto"/>
        <w:right w:val="none" w:sz="0" w:space="0" w:color="auto"/>
      </w:divBdr>
    </w:div>
    <w:div w:id="1581257303">
      <w:bodyDiv w:val="1"/>
      <w:marLeft w:val="0"/>
      <w:marRight w:val="0"/>
      <w:marTop w:val="0"/>
      <w:marBottom w:val="0"/>
      <w:divBdr>
        <w:top w:val="none" w:sz="0" w:space="0" w:color="auto"/>
        <w:left w:val="none" w:sz="0" w:space="0" w:color="auto"/>
        <w:bottom w:val="none" w:sz="0" w:space="0" w:color="auto"/>
        <w:right w:val="none" w:sz="0" w:space="0" w:color="auto"/>
      </w:divBdr>
    </w:div>
    <w:div w:id="1609040621">
      <w:bodyDiv w:val="1"/>
      <w:marLeft w:val="0"/>
      <w:marRight w:val="0"/>
      <w:marTop w:val="0"/>
      <w:marBottom w:val="0"/>
      <w:divBdr>
        <w:top w:val="none" w:sz="0" w:space="0" w:color="auto"/>
        <w:left w:val="none" w:sz="0" w:space="0" w:color="auto"/>
        <w:bottom w:val="none" w:sz="0" w:space="0" w:color="auto"/>
        <w:right w:val="none" w:sz="0" w:space="0" w:color="auto"/>
      </w:divBdr>
    </w:div>
    <w:div w:id="1617178162">
      <w:bodyDiv w:val="1"/>
      <w:marLeft w:val="0"/>
      <w:marRight w:val="0"/>
      <w:marTop w:val="0"/>
      <w:marBottom w:val="0"/>
      <w:divBdr>
        <w:top w:val="none" w:sz="0" w:space="0" w:color="auto"/>
        <w:left w:val="none" w:sz="0" w:space="0" w:color="auto"/>
        <w:bottom w:val="none" w:sz="0" w:space="0" w:color="auto"/>
        <w:right w:val="none" w:sz="0" w:space="0" w:color="auto"/>
      </w:divBdr>
    </w:div>
    <w:div w:id="1663697859">
      <w:bodyDiv w:val="1"/>
      <w:marLeft w:val="0"/>
      <w:marRight w:val="0"/>
      <w:marTop w:val="0"/>
      <w:marBottom w:val="0"/>
      <w:divBdr>
        <w:top w:val="none" w:sz="0" w:space="0" w:color="auto"/>
        <w:left w:val="none" w:sz="0" w:space="0" w:color="auto"/>
        <w:bottom w:val="none" w:sz="0" w:space="0" w:color="auto"/>
        <w:right w:val="none" w:sz="0" w:space="0" w:color="auto"/>
      </w:divBdr>
    </w:div>
    <w:div w:id="1678848058">
      <w:bodyDiv w:val="1"/>
      <w:marLeft w:val="0"/>
      <w:marRight w:val="0"/>
      <w:marTop w:val="0"/>
      <w:marBottom w:val="0"/>
      <w:divBdr>
        <w:top w:val="none" w:sz="0" w:space="0" w:color="auto"/>
        <w:left w:val="none" w:sz="0" w:space="0" w:color="auto"/>
        <w:bottom w:val="none" w:sz="0" w:space="0" w:color="auto"/>
        <w:right w:val="none" w:sz="0" w:space="0" w:color="auto"/>
      </w:divBdr>
    </w:div>
    <w:div w:id="1713337529">
      <w:bodyDiv w:val="1"/>
      <w:marLeft w:val="0"/>
      <w:marRight w:val="0"/>
      <w:marTop w:val="0"/>
      <w:marBottom w:val="0"/>
      <w:divBdr>
        <w:top w:val="none" w:sz="0" w:space="0" w:color="auto"/>
        <w:left w:val="none" w:sz="0" w:space="0" w:color="auto"/>
        <w:bottom w:val="none" w:sz="0" w:space="0" w:color="auto"/>
        <w:right w:val="none" w:sz="0" w:space="0" w:color="auto"/>
      </w:divBdr>
    </w:div>
    <w:div w:id="1739863257">
      <w:bodyDiv w:val="1"/>
      <w:marLeft w:val="0"/>
      <w:marRight w:val="0"/>
      <w:marTop w:val="0"/>
      <w:marBottom w:val="0"/>
      <w:divBdr>
        <w:top w:val="none" w:sz="0" w:space="0" w:color="auto"/>
        <w:left w:val="none" w:sz="0" w:space="0" w:color="auto"/>
        <w:bottom w:val="none" w:sz="0" w:space="0" w:color="auto"/>
        <w:right w:val="none" w:sz="0" w:space="0" w:color="auto"/>
      </w:divBdr>
    </w:div>
    <w:div w:id="1796217789">
      <w:bodyDiv w:val="1"/>
      <w:marLeft w:val="0"/>
      <w:marRight w:val="0"/>
      <w:marTop w:val="0"/>
      <w:marBottom w:val="0"/>
      <w:divBdr>
        <w:top w:val="none" w:sz="0" w:space="0" w:color="auto"/>
        <w:left w:val="none" w:sz="0" w:space="0" w:color="auto"/>
        <w:bottom w:val="none" w:sz="0" w:space="0" w:color="auto"/>
        <w:right w:val="none" w:sz="0" w:space="0" w:color="auto"/>
      </w:divBdr>
    </w:div>
    <w:div w:id="1825582012">
      <w:bodyDiv w:val="1"/>
      <w:marLeft w:val="0"/>
      <w:marRight w:val="0"/>
      <w:marTop w:val="0"/>
      <w:marBottom w:val="0"/>
      <w:divBdr>
        <w:top w:val="none" w:sz="0" w:space="0" w:color="auto"/>
        <w:left w:val="none" w:sz="0" w:space="0" w:color="auto"/>
        <w:bottom w:val="none" w:sz="0" w:space="0" w:color="auto"/>
        <w:right w:val="none" w:sz="0" w:space="0" w:color="auto"/>
      </w:divBdr>
    </w:div>
    <w:div w:id="1862891026">
      <w:bodyDiv w:val="1"/>
      <w:marLeft w:val="0"/>
      <w:marRight w:val="0"/>
      <w:marTop w:val="0"/>
      <w:marBottom w:val="0"/>
      <w:divBdr>
        <w:top w:val="none" w:sz="0" w:space="0" w:color="auto"/>
        <w:left w:val="none" w:sz="0" w:space="0" w:color="auto"/>
        <w:bottom w:val="none" w:sz="0" w:space="0" w:color="auto"/>
        <w:right w:val="none" w:sz="0" w:space="0" w:color="auto"/>
      </w:divBdr>
    </w:div>
    <w:div w:id="1942296675">
      <w:bodyDiv w:val="1"/>
      <w:marLeft w:val="0"/>
      <w:marRight w:val="0"/>
      <w:marTop w:val="0"/>
      <w:marBottom w:val="0"/>
      <w:divBdr>
        <w:top w:val="none" w:sz="0" w:space="0" w:color="auto"/>
        <w:left w:val="none" w:sz="0" w:space="0" w:color="auto"/>
        <w:bottom w:val="none" w:sz="0" w:space="0" w:color="auto"/>
        <w:right w:val="none" w:sz="0" w:space="0" w:color="auto"/>
      </w:divBdr>
    </w:div>
    <w:div w:id="1962107180">
      <w:bodyDiv w:val="1"/>
      <w:marLeft w:val="0"/>
      <w:marRight w:val="0"/>
      <w:marTop w:val="0"/>
      <w:marBottom w:val="0"/>
      <w:divBdr>
        <w:top w:val="none" w:sz="0" w:space="0" w:color="auto"/>
        <w:left w:val="none" w:sz="0" w:space="0" w:color="auto"/>
        <w:bottom w:val="none" w:sz="0" w:space="0" w:color="auto"/>
        <w:right w:val="none" w:sz="0" w:space="0" w:color="auto"/>
      </w:divBdr>
    </w:div>
    <w:div w:id="1967815638">
      <w:bodyDiv w:val="1"/>
      <w:marLeft w:val="0"/>
      <w:marRight w:val="0"/>
      <w:marTop w:val="0"/>
      <w:marBottom w:val="0"/>
      <w:divBdr>
        <w:top w:val="none" w:sz="0" w:space="0" w:color="auto"/>
        <w:left w:val="none" w:sz="0" w:space="0" w:color="auto"/>
        <w:bottom w:val="none" w:sz="0" w:space="0" w:color="auto"/>
        <w:right w:val="none" w:sz="0" w:space="0" w:color="auto"/>
      </w:divBdr>
    </w:div>
    <w:div w:id="2095974730">
      <w:bodyDiv w:val="1"/>
      <w:marLeft w:val="0"/>
      <w:marRight w:val="0"/>
      <w:marTop w:val="0"/>
      <w:marBottom w:val="0"/>
      <w:divBdr>
        <w:top w:val="none" w:sz="0" w:space="0" w:color="auto"/>
        <w:left w:val="none" w:sz="0" w:space="0" w:color="auto"/>
        <w:bottom w:val="none" w:sz="0" w:space="0" w:color="auto"/>
        <w:right w:val="none" w:sz="0" w:space="0" w:color="auto"/>
      </w:divBdr>
    </w:div>
    <w:div w:id="2106800266">
      <w:bodyDiv w:val="1"/>
      <w:marLeft w:val="0"/>
      <w:marRight w:val="0"/>
      <w:marTop w:val="0"/>
      <w:marBottom w:val="0"/>
      <w:divBdr>
        <w:top w:val="none" w:sz="0" w:space="0" w:color="auto"/>
        <w:left w:val="none" w:sz="0" w:space="0" w:color="auto"/>
        <w:bottom w:val="none" w:sz="0" w:space="0" w:color="auto"/>
        <w:right w:val="none" w:sz="0" w:space="0" w:color="auto"/>
      </w:divBdr>
    </w:div>
    <w:div w:id="2137018065">
      <w:bodyDiv w:val="1"/>
      <w:marLeft w:val="0"/>
      <w:marRight w:val="0"/>
      <w:marTop w:val="0"/>
      <w:marBottom w:val="0"/>
      <w:divBdr>
        <w:top w:val="none" w:sz="0" w:space="0" w:color="auto"/>
        <w:left w:val="none" w:sz="0" w:space="0" w:color="auto"/>
        <w:bottom w:val="none" w:sz="0" w:space="0" w:color="auto"/>
        <w:right w:val="none" w:sz="0" w:space="0" w:color="auto"/>
      </w:divBdr>
    </w:div>
    <w:div w:id="21451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pstinabatocina@gmail.com" TargetMode="External"/><Relationship Id="rId18" Type="http://schemas.openxmlformats.org/officeDocument/2006/relationships/hyperlink" Target="mailto:opstinabatocina@gmail.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jelenadrageljevic@ymail.com" TargetMode="External"/><Relationship Id="rId17" Type="http://schemas.openxmlformats.org/officeDocument/2006/relationships/hyperlink" Target="mailto:jelenadrageljevic@ymail.com" TargetMode="Externa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openxmlformats.org/officeDocument/2006/relationships/hyperlink" Target="mailto:opstinabatocina@gmai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batocina.org.r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jelenadrageljevic@ymail.com" TargetMode="External"/><Relationship Id="rId23" Type="http://schemas.openxmlformats.org/officeDocument/2006/relationships/fontTable" Target="fontTable.xml"/><Relationship Id="rId10" Type="http://schemas.openxmlformats.org/officeDocument/2006/relationships/hyperlink" Target="http://www.sobatocina.org.rs" TargetMode="External"/><Relationship Id="rId19" Type="http://schemas.openxmlformats.org/officeDocument/2006/relationships/hyperlink" Target="mailto:jelenadrageljevic@ymail.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pstinabatocina@gmail.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1DB9F-599D-4498-8A6B-4299C63B0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50</Pages>
  <Words>13909</Words>
  <Characters>79287</Characters>
  <Application>Microsoft Office Word</Application>
  <DocSecurity>0</DocSecurity>
  <Lines>660</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OLIVERA</cp:lastModifiedBy>
  <cp:revision>29</cp:revision>
  <cp:lastPrinted>2020-03-06T14:24:00Z</cp:lastPrinted>
  <dcterms:created xsi:type="dcterms:W3CDTF">2018-07-19T09:56:00Z</dcterms:created>
  <dcterms:modified xsi:type="dcterms:W3CDTF">2020-03-06T14:25:00Z</dcterms:modified>
</cp:coreProperties>
</file>